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before="305" w:after="0" w:line="608" w:lineRule="exact"/>
        <w:ind w:left="3422" w:right="1236" w:hanging="2185"/>
        <w:jc w:val="both"/>
        <w:textAlignment w:val="auto"/>
        <w:rPr>
          <w:rFonts w:hint="default" w:ascii="黑体" w:hAnsi="黑体" w:eastAsia="黑体" w:cs="黑体"/>
          <w:sz w:val="28"/>
        </w:rPr>
      </w:pPr>
      <w:r>
        <w:rPr>
          <w:rFonts w:hint="default" w:ascii="Calibri" w:hAnsi="Calibri" w:eastAsia="Calibri" w:cs="Calibri"/>
          <w:sz w:val="36"/>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11277600</wp:posOffset>
            </wp:positionV>
            <wp:extent cx="393700" cy="355600"/>
            <wp:effectExtent l="0" t="0" r="6350" b="6350"/>
            <wp:wrapNone/>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6"/>
                    <a:stretch>
                      <a:fillRect/>
                    </a:stretch>
                  </pic:blipFill>
                  <pic:spPr>
                    <a:xfrm>
                      <a:off x="0" y="0"/>
                      <a:ext cx="393700" cy="355600"/>
                    </a:xfrm>
                    <a:prstGeom prst="rect">
                      <a:avLst/>
                    </a:prstGeom>
                  </pic:spPr>
                </pic:pic>
              </a:graphicData>
            </a:graphic>
          </wp:anchor>
        </w:drawing>
      </w:r>
      <w:r>
        <w:rPr>
          <w:rFonts w:hint="default" w:ascii="Calibri" w:hAnsi="Calibri" w:eastAsia="Calibri" w:cs="Calibri"/>
          <w:sz w:val="36"/>
        </w:rPr>
        <w:t>2022</w:t>
      </w:r>
      <w:r>
        <w:rPr>
          <w:rFonts w:hint="default" w:ascii="Calibri" w:hAnsi="Calibri" w:eastAsia="Calibri" w:cs="Calibri"/>
          <w:spacing w:val="-44"/>
          <w:sz w:val="36"/>
        </w:rPr>
        <w:t xml:space="preserve"> </w:t>
      </w:r>
      <w:r>
        <w:rPr>
          <w:rFonts w:hint="default" w:ascii="黑体" w:hAnsi="黑体" w:eastAsia="黑体" w:cs="黑体"/>
          <w:spacing w:val="-6"/>
          <w:sz w:val="36"/>
        </w:rPr>
        <w:t>学年第一学期温州新力量联盟</w:t>
      </w:r>
      <w:r>
        <w:rPr>
          <w:rFonts w:hint="default" w:ascii="黑体" w:hAnsi="黑体" w:eastAsia="黑体" w:cs="黑体"/>
          <w:spacing w:val="-5"/>
          <w:sz w:val="36"/>
        </w:rPr>
        <w:t>期中联考</w:t>
      </w:r>
      <w:r>
        <w:rPr>
          <w:rFonts w:hint="default" w:ascii="黑体" w:hAnsi="黑体" w:eastAsia="黑体" w:cs="黑体"/>
          <w:sz w:val="36"/>
        </w:rPr>
        <w:t xml:space="preserve"> </w:t>
      </w:r>
      <w:r>
        <w:rPr>
          <w:rFonts w:hint="default" w:ascii="黑体" w:hAnsi="黑体" w:eastAsia="黑体" w:cs="黑体"/>
          <w:spacing w:val="21"/>
          <w:sz w:val="28"/>
        </w:rPr>
        <w:t>高一年级英语</w:t>
      </w:r>
      <w:r>
        <w:rPr>
          <w:rFonts w:hint="default" w:ascii="黑体" w:hAnsi="黑体" w:eastAsia="黑体" w:cs="黑体"/>
          <w:spacing w:val="20"/>
          <w:sz w:val="28"/>
        </w:rPr>
        <w:t>试</w:t>
      </w:r>
      <w:r>
        <w:rPr>
          <w:rFonts w:hint="default" w:ascii="黑体" w:hAnsi="黑体" w:eastAsia="黑体" w:cs="黑体"/>
          <w:sz w:val="28"/>
        </w:rPr>
        <w:t>题</w:t>
      </w:r>
    </w:p>
    <w:p>
      <w:pPr>
        <w:autoSpaceDE w:val="0"/>
        <w:autoSpaceDN w:val="0"/>
        <w:snapToGrid w:val="0"/>
        <w:spacing w:before="439"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考生须知：</w:t>
      </w:r>
    </w:p>
    <w:p>
      <w:pPr>
        <w:autoSpaceDE w:val="0"/>
        <w:autoSpaceDN w:val="0"/>
        <w:snapToGrid w:val="0"/>
        <w:spacing w:before="54" w:after="0" w:line="240" w:lineRule="auto"/>
        <w:ind w:left="171"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1.</w:t>
      </w:r>
      <w:r>
        <w:rPr>
          <w:rFonts w:hint="default" w:ascii="宋体" w:hAnsi="宋体" w:eastAsia="宋体" w:cs="宋体"/>
          <w:sz w:val="21"/>
        </w:rPr>
        <w:t>本试题卷分选择题和非选择题两部分，</w:t>
      </w:r>
      <w:r>
        <w:rPr>
          <w:rFonts w:hint="default" w:ascii="宋体" w:hAnsi="宋体" w:eastAsia="宋体" w:cs="宋体"/>
          <w:spacing w:val="27"/>
          <w:sz w:val="21"/>
        </w:rPr>
        <w:t>共</w:t>
      </w:r>
      <w:r>
        <w:rPr>
          <w:rFonts w:hint="default" w:ascii="Times New Roman" w:hAnsi="Times New Roman" w:eastAsia="Times New Roman" w:cs="Times New Roman"/>
          <w:spacing w:val="51"/>
          <w:sz w:val="21"/>
        </w:rPr>
        <w:t>8</w:t>
      </w:r>
      <w:r>
        <w:rPr>
          <w:rFonts w:hint="default" w:ascii="宋体" w:hAnsi="宋体" w:eastAsia="宋体" w:cs="宋体"/>
          <w:sz w:val="21"/>
        </w:rPr>
        <w:t xml:space="preserve">页，满分 </w:t>
      </w:r>
      <w:r>
        <w:rPr>
          <w:rFonts w:hint="default" w:ascii="Times New Roman" w:hAnsi="Times New Roman" w:eastAsia="Times New Roman" w:cs="Times New Roman"/>
          <w:sz w:val="21"/>
        </w:rPr>
        <w:t xml:space="preserve">150 </w:t>
      </w:r>
      <w:r>
        <w:rPr>
          <w:rFonts w:hint="default" w:ascii="宋体" w:hAnsi="宋体" w:eastAsia="宋体" w:cs="宋体"/>
          <w:sz w:val="21"/>
        </w:rPr>
        <w:t xml:space="preserve">分，考试时间 </w:t>
      </w:r>
      <w:r>
        <w:rPr>
          <w:rFonts w:hint="default" w:ascii="Times New Roman" w:hAnsi="Times New Roman" w:eastAsia="Times New Roman" w:cs="Times New Roman"/>
          <w:sz w:val="21"/>
        </w:rPr>
        <w:t xml:space="preserve">120 </w:t>
      </w:r>
      <w:r>
        <w:rPr>
          <w:rFonts w:hint="default" w:ascii="宋体" w:hAnsi="宋体" w:eastAsia="宋体" w:cs="宋体"/>
          <w:sz w:val="21"/>
        </w:rPr>
        <w:t>分钟。</w:t>
      </w:r>
    </w:p>
    <w:p>
      <w:pPr>
        <w:autoSpaceDE w:val="0"/>
        <w:autoSpaceDN w:val="0"/>
        <w:snapToGrid w:val="0"/>
        <w:spacing w:before="64" w:after="0" w:line="240" w:lineRule="auto"/>
        <w:ind w:left="171"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2.</w:t>
      </w:r>
      <w:r>
        <w:rPr>
          <w:rFonts w:hint="default" w:ascii="宋体" w:hAnsi="宋体" w:eastAsia="宋体" w:cs="宋体"/>
          <w:sz w:val="21"/>
        </w:rPr>
        <w:t>答题前，在答题卷指定区域填写班级、姓名、考场号、座位号及准考证号。</w:t>
      </w:r>
    </w:p>
    <w:p>
      <w:pPr>
        <w:autoSpaceDE w:val="0"/>
        <w:autoSpaceDN w:val="0"/>
        <w:snapToGrid w:val="0"/>
        <w:spacing w:before="61" w:after="0" w:line="240" w:lineRule="auto"/>
        <w:ind w:left="171"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3.</w:t>
      </w:r>
      <w:r>
        <w:rPr>
          <w:rFonts w:hint="default" w:ascii="宋体" w:hAnsi="宋体" w:eastAsia="宋体" w:cs="宋体"/>
          <w:sz w:val="21"/>
        </w:rPr>
        <w:t>所有答案必须写在答题卷上，写在试卷上无效。</w:t>
      </w:r>
    </w:p>
    <w:p>
      <w:pPr>
        <w:autoSpaceDE w:val="0"/>
        <w:autoSpaceDN w:val="0"/>
        <w:snapToGrid w:val="0"/>
        <w:spacing w:before="64" w:after="0" w:line="240" w:lineRule="auto"/>
        <w:ind w:left="171"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4.</w:t>
      </w:r>
      <w:r>
        <w:rPr>
          <w:rFonts w:hint="default" w:ascii="宋体" w:hAnsi="宋体" w:eastAsia="宋体" w:cs="宋体"/>
          <w:sz w:val="21"/>
        </w:rPr>
        <w:t>考试结束后，只需上交答题卷。</w:t>
      </w:r>
    </w:p>
    <w:p>
      <w:pPr>
        <w:autoSpaceDE w:val="0"/>
        <w:autoSpaceDN w:val="0"/>
        <w:snapToGrid w:val="0"/>
        <w:spacing w:before="177" w:after="0" w:line="350" w:lineRule="exact"/>
        <w:ind w:left="4005" w:right="0" w:firstLine="0"/>
        <w:jc w:val="left"/>
        <w:textAlignment w:val="auto"/>
        <w:rPr>
          <w:rFonts w:hint="default" w:ascii="宋体" w:hAnsi="宋体" w:eastAsia="宋体" w:cs="宋体"/>
          <w:sz w:val="28"/>
        </w:rPr>
      </w:pPr>
      <w:r>
        <w:rPr>
          <w:rFonts w:hint="default" w:ascii="宋体" w:hAnsi="宋体" w:eastAsia="宋体" w:cs="宋体"/>
          <w:sz w:val="28"/>
        </w:rPr>
        <w:t>选择题部分</w:t>
      </w:r>
    </w:p>
    <w:p>
      <w:pPr>
        <w:autoSpaceDE w:val="0"/>
        <w:autoSpaceDN w:val="0"/>
        <w:snapToGrid w:val="0"/>
        <w:spacing w:before="171" w:after="0" w:line="263" w:lineRule="exact"/>
        <w:ind w:left="2707" w:right="0" w:firstLine="0"/>
        <w:jc w:val="left"/>
        <w:textAlignment w:val="auto"/>
        <w:rPr>
          <w:rFonts w:hint="default" w:ascii="宋体" w:hAnsi="宋体" w:eastAsia="宋体" w:cs="宋体"/>
          <w:sz w:val="21"/>
        </w:rPr>
      </w:pPr>
      <w:r>
        <w:rPr>
          <w:rFonts w:hint="default" w:ascii="宋体" w:hAnsi="宋体" w:eastAsia="宋体" w:cs="宋体"/>
          <w:sz w:val="21"/>
        </w:rPr>
        <w:t>第一部分</w:t>
      </w:r>
      <w:r>
        <w:rPr>
          <w:rFonts w:hint="default" w:ascii="宋体" w:hAnsi="宋体" w:eastAsia="宋体" w:cs="宋体"/>
          <w:spacing w:val="156"/>
          <w:sz w:val="21"/>
        </w:rPr>
        <w:t xml:space="preserve"> </w:t>
      </w:r>
      <w:r>
        <w:rPr>
          <w:rFonts w:hint="default" w:ascii="宋体" w:hAnsi="宋体" w:eastAsia="宋体" w:cs="宋体"/>
          <w:sz w:val="21"/>
        </w:rPr>
        <w:t xml:space="preserve">听力（共两节，满分 </w:t>
      </w:r>
      <w:r>
        <w:rPr>
          <w:rFonts w:hint="default" w:ascii="Times New Roman" w:hAnsi="Times New Roman" w:eastAsia="Times New Roman" w:cs="Times New Roman"/>
          <w:b/>
          <w:sz w:val="21"/>
        </w:rPr>
        <w:t xml:space="preserve">30 </w:t>
      </w:r>
      <w:r>
        <w:rPr>
          <w:rFonts w:hint="default" w:ascii="宋体" w:hAnsi="宋体" w:eastAsia="宋体" w:cs="宋体"/>
          <w:sz w:val="21"/>
        </w:rPr>
        <w:t>分）</w:t>
      </w:r>
    </w:p>
    <w:p>
      <w:pPr>
        <w:autoSpaceDE w:val="0"/>
        <w:autoSpaceDN w:val="0"/>
        <w:snapToGrid w:val="0"/>
        <w:spacing w:before="13" w:after="0" w:line="317" w:lineRule="exact"/>
        <w:ind w:left="171" w:right="165" w:firstLine="420"/>
        <w:jc w:val="both"/>
        <w:textAlignment w:val="auto"/>
        <w:rPr>
          <w:rFonts w:hint="default" w:ascii="宋体" w:hAnsi="宋体" w:eastAsia="宋体" w:cs="宋体"/>
          <w:sz w:val="21"/>
        </w:rPr>
      </w:pPr>
      <w:r>
        <w:rPr>
          <w:rFonts w:hint="default" w:ascii="宋体" w:hAnsi="宋体" w:eastAsia="宋体" w:cs="宋体"/>
          <w:sz w:val="21"/>
        </w:rPr>
        <w:t>做题时，先将答案标在</w:t>
      </w:r>
      <w:r>
        <w:rPr>
          <w:rFonts w:hint="default" w:ascii="宋体" w:hAnsi="宋体" w:eastAsia="宋体" w:cs="宋体"/>
          <w:spacing w:val="-2"/>
          <w:sz w:val="21"/>
        </w:rPr>
        <w:t>试</w:t>
      </w:r>
      <w:r>
        <w:rPr>
          <w:rFonts w:hint="default" w:ascii="宋体" w:hAnsi="宋体" w:eastAsia="宋体" w:cs="宋体"/>
          <w:sz w:val="21"/>
        </w:rPr>
        <w:t>卷上。录音内容结束后</w:t>
      </w:r>
      <w:r>
        <w:rPr>
          <w:rFonts w:hint="default" w:ascii="宋体" w:hAnsi="宋体" w:eastAsia="宋体" w:cs="宋体"/>
          <w:spacing w:val="-2"/>
          <w:sz w:val="21"/>
        </w:rPr>
        <w:t>，</w:t>
      </w:r>
      <w:r>
        <w:rPr>
          <w:rFonts w:hint="default" w:ascii="宋体" w:hAnsi="宋体" w:eastAsia="宋体" w:cs="宋体"/>
          <w:sz w:val="21"/>
        </w:rPr>
        <w:t>你将有两分钟的时间将</w:t>
      </w:r>
      <w:r>
        <w:rPr>
          <w:rFonts w:hint="default" w:ascii="宋体" w:hAnsi="宋体" w:eastAsia="宋体" w:cs="宋体"/>
          <w:spacing w:val="-2"/>
          <w:sz w:val="21"/>
        </w:rPr>
        <w:t>试</w:t>
      </w:r>
      <w:r>
        <w:rPr>
          <w:rFonts w:hint="default" w:ascii="宋体" w:hAnsi="宋体" w:eastAsia="宋体" w:cs="宋体"/>
          <w:sz w:val="21"/>
        </w:rPr>
        <w:t>卷上的答案转涂</w:t>
      </w:r>
      <w:r>
        <w:rPr>
          <w:rFonts w:hint="default" w:ascii="宋体" w:hAnsi="宋体" w:eastAsia="宋体" w:cs="宋体"/>
          <w:spacing w:val="-2"/>
          <w:sz w:val="21"/>
        </w:rPr>
        <w:t>到</w:t>
      </w:r>
      <w:r>
        <w:rPr>
          <w:rFonts w:hint="default" w:ascii="宋体" w:hAnsi="宋体" w:eastAsia="宋体" w:cs="宋体"/>
          <w:sz w:val="21"/>
        </w:rPr>
        <w:t>答题卡上。</w:t>
      </w:r>
    </w:p>
    <w:p>
      <w:pPr>
        <w:autoSpaceDE w:val="0"/>
        <w:autoSpaceDN w:val="0"/>
        <w:snapToGrid w:val="0"/>
        <w:spacing w:before="46"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 （共 </w:t>
      </w:r>
      <w:r>
        <w:rPr>
          <w:rFonts w:hint="default" w:ascii="Times New Roman" w:hAnsi="Times New Roman" w:eastAsia="Times New Roman" w:cs="Times New Roman"/>
          <w:b/>
          <w:sz w:val="21"/>
        </w:rPr>
        <w:t xml:space="preserve">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7.5 </w:t>
      </w:r>
      <w:r>
        <w:rPr>
          <w:rFonts w:hint="default" w:ascii="宋体" w:hAnsi="宋体" w:eastAsia="宋体" w:cs="宋体"/>
          <w:sz w:val="21"/>
        </w:rPr>
        <w:t>分）</w:t>
      </w:r>
    </w:p>
    <w:p>
      <w:pPr>
        <w:autoSpaceDE w:val="0"/>
        <w:autoSpaceDN w:val="0"/>
        <w:snapToGrid w:val="0"/>
        <w:spacing w:before="9" w:after="0" w:line="319" w:lineRule="exact"/>
        <w:ind w:left="171" w:right="165" w:firstLine="420"/>
        <w:jc w:val="both"/>
        <w:textAlignment w:val="auto"/>
        <w:rPr>
          <w:rFonts w:hint="default" w:ascii="宋体" w:hAnsi="宋体" w:eastAsia="宋体" w:cs="宋体"/>
          <w:sz w:val="21"/>
        </w:rPr>
      </w:pPr>
      <w:r>
        <w:rPr>
          <w:rFonts w:hint="default" w:ascii="宋体" w:hAnsi="宋体" w:eastAsia="宋体" w:cs="宋体"/>
          <w:sz w:val="21"/>
        </w:rPr>
        <w:t>听下</w:t>
      </w:r>
      <w:r>
        <w:rPr>
          <w:rFonts w:hint="default" w:ascii="宋体" w:hAnsi="宋体" w:eastAsia="宋体" w:cs="宋体"/>
          <w:spacing w:val="-1"/>
          <w:sz w:val="21"/>
        </w:rPr>
        <w:t xml:space="preserve">面 </w:t>
      </w:r>
      <w:r>
        <w:rPr>
          <w:rFonts w:hint="default" w:ascii="Times New Roman" w:hAnsi="Times New Roman" w:eastAsia="Times New Roman" w:cs="Times New Roman"/>
          <w:sz w:val="21"/>
        </w:rPr>
        <w:t>5</w:t>
      </w:r>
      <w:r>
        <w:rPr>
          <w:rFonts w:hint="default" w:ascii="Times New Roman" w:hAnsi="Times New Roman" w:eastAsia="Times New Roman" w:cs="Times New Roman"/>
          <w:spacing w:val="-2"/>
          <w:sz w:val="21"/>
        </w:rPr>
        <w:t xml:space="preserve"> </w:t>
      </w:r>
      <w:r>
        <w:rPr>
          <w:rFonts w:hint="default" w:ascii="宋体" w:hAnsi="宋体" w:eastAsia="宋体" w:cs="宋体"/>
          <w:sz w:val="21"/>
        </w:rPr>
        <w:t>段</w:t>
      </w:r>
      <w:r>
        <w:rPr>
          <w:rFonts w:hint="default" w:ascii="宋体" w:hAnsi="宋体" w:eastAsia="宋体" w:cs="宋体"/>
          <w:spacing w:val="-2"/>
          <w:sz w:val="21"/>
        </w:rPr>
        <w:t>对</w:t>
      </w:r>
      <w:r>
        <w:rPr>
          <w:rFonts w:hint="default" w:ascii="宋体" w:hAnsi="宋体" w:eastAsia="宋体" w:cs="宋体"/>
          <w:sz w:val="21"/>
        </w:rPr>
        <w:t>话</w:t>
      </w:r>
      <w:r>
        <w:rPr>
          <w:rFonts w:hint="default" w:ascii="宋体" w:hAnsi="宋体" w:eastAsia="宋体" w:cs="宋体"/>
          <w:spacing w:val="-36"/>
          <w:sz w:val="21"/>
        </w:rPr>
        <w:t>。</w:t>
      </w:r>
      <w:r>
        <w:rPr>
          <w:rFonts w:hint="default" w:ascii="宋体" w:hAnsi="宋体" w:eastAsia="宋体" w:cs="宋体"/>
          <w:spacing w:val="-2"/>
          <w:sz w:val="21"/>
        </w:rPr>
        <w:t>每</w:t>
      </w:r>
      <w:r>
        <w:rPr>
          <w:rFonts w:hint="default" w:ascii="宋体" w:hAnsi="宋体" w:eastAsia="宋体" w:cs="宋体"/>
          <w:sz w:val="21"/>
        </w:rPr>
        <w:t>段</w:t>
      </w:r>
      <w:r>
        <w:rPr>
          <w:rFonts w:hint="default" w:ascii="宋体" w:hAnsi="宋体" w:eastAsia="宋体" w:cs="宋体"/>
          <w:spacing w:val="-2"/>
          <w:sz w:val="21"/>
        </w:rPr>
        <w:t>对</w:t>
      </w:r>
      <w:r>
        <w:rPr>
          <w:rFonts w:hint="default" w:ascii="宋体" w:hAnsi="宋体" w:eastAsia="宋体" w:cs="宋体"/>
          <w:sz w:val="21"/>
        </w:rPr>
        <w:t>话后</w:t>
      </w:r>
      <w:r>
        <w:rPr>
          <w:rFonts w:hint="default" w:ascii="宋体" w:hAnsi="宋体" w:eastAsia="宋体" w:cs="宋体"/>
          <w:spacing w:val="-2"/>
          <w:sz w:val="21"/>
        </w:rPr>
        <w:t>有</w:t>
      </w:r>
      <w:r>
        <w:rPr>
          <w:rFonts w:hint="default" w:ascii="宋体" w:hAnsi="宋体" w:eastAsia="宋体" w:cs="宋体"/>
          <w:sz w:val="21"/>
        </w:rPr>
        <w:t>一</w:t>
      </w:r>
      <w:r>
        <w:rPr>
          <w:rFonts w:hint="default" w:ascii="宋体" w:hAnsi="宋体" w:eastAsia="宋体" w:cs="宋体"/>
          <w:spacing w:val="-2"/>
          <w:sz w:val="21"/>
        </w:rPr>
        <w:t>个</w:t>
      </w:r>
      <w:r>
        <w:rPr>
          <w:rFonts w:hint="default" w:ascii="宋体" w:hAnsi="宋体" w:eastAsia="宋体" w:cs="宋体"/>
          <w:sz w:val="21"/>
        </w:rPr>
        <w:t>小</w:t>
      </w:r>
      <w:r>
        <w:rPr>
          <w:rFonts w:hint="default" w:ascii="宋体" w:hAnsi="宋体" w:eastAsia="宋体" w:cs="宋体"/>
          <w:spacing w:val="-2"/>
          <w:sz w:val="21"/>
        </w:rPr>
        <w:t>题</w:t>
      </w:r>
      <w:r>
        <w:rPr>
          <w:rFonts w:hint="default" w:ascii="宋体" w:hAnsi="宋体" w:eastAsia="宋体" w:cs="宋体"/>
          <w:spacing w:val="-36"/>
          <w:sz w:val="21"/>
        </w:rPr>
        <w:t>，</w:t>
      </w:r>
      <w:r>
        <w:rPr>
          <w:rFonts w:hint="default" w:ascii="宋体" w:hAnsi="宋体" w:eastAsia="宋体" w:cs="宋体"/>
          <w:spacing w:val="-2"/>
          <w:sz w:val="21"/>
        </w:rPr>
        <w:t>从</w:t>
      </w:r>
      <w:r>
        <w:rPr>
          <w:rFonts w:hint="default" w:ascii="宋体" w:hAnsi="宋体" w:eastAsia="宋体" w:cs="宋体"/>
          <w:sz w:val="21"/>
        </w:rPr>
        <w:t>题</w:t>
      </w:r>
      <w:r>
        <w:rPr>
          <w:rFonts w:hint="default" w:ascii="宋体" w:hAnsi="宋体" w:eastAsia="宋体" w:cs="宋体"/>
          <w:spacing w:val="-2"/>
          <w:sz w:val="21"/>
        </w:rPr>
        <w:t>中所</w:t>
      </w:r>
      <w:r>
        <w:rPr>
          <w:rFonts w:hint="default" w:ascii="宋体" w:hAnsi="宋体" w:eastAsia="宋体" w:cs="宋体"/>
          <w:sz w:val="21"/>
        </w:rPr>
        <w:t>给</w:t>
      </w:r>
      <w:r>
        <w:rPr>
          <w:rFonts w:hint="default" w:ascii="宋体" w:hAnsi="宋体" w:eastAsia="宋体" w:cs="宋体"/>
          <w:spacing w:val="-1"/>
          <w:sz w:val="21"/>
        </w:rPr>
        <w:t xml:space="preserve">的 </w:t>
      </w:r>
      <w:r>
        <w:rPr>
          <w:rFonts w:hint="default" w:ascii="Times New Roman" w:hAnsi="Times New Roman" w:eastAsia="Times New Roman" w:cs="Times New Roman"/>
          <w:sz w:val="21"/>
        </w:rPr>
        <w:t>A</w:t>
      </w:r>
      <w:r>
        <w:rPr>
          <w:rFonts w:hint="default" w:ascii="宋体" w:hAnsi="宋体" w:eastAsia="宋体" w:cs="宋体"/>
          <w:spacing w:val="-37"/>
          <w:sz w:val="21"/>
        </w:rPr>
        <w:t>、</w:t>
      </w:r>
      <w:r>
        <w:rPr>
          <w:rFonts w:hint="default" w:ascii="Times New Roman" w:hAnsi="Times New Roman" w:eastAsia="Times New Roman" w:cs="Times New Roman"/>
          <w:sz w:val="21"/>
        </w:rPr>
        <w:t>B</w:t>
      </w:r>
      <w:r>
        <w:rPr>
          <w:rFonts w:hint="default" w:ascii="宋体" w:hAnsi="宋体" w:eastAsia="宋体" w:cs="宋体"/>
          <w:spacing w:val="-38"/>
          <w:sz w:val="21"/>
        </w:rPr>
        <w:t>、</w:t>
      </w:r>
      <w:r>
        <w:rPr>
          <w:rFonts w:hint="default" w:ascii="Times New Roman" w:hAnsi="Times New Roman" w:eastAsia="Times New Roman" w:cs="Times New Roman"/>
          <w:sz w:val="21"/>
        </w:rPr>
        <w:t xml:space="preserve">C </w:t>
      </w:r>
      <w:r>
        <w:rPr>
          <w:rFonts w:hint="default" w:ascii="宋体" w:hAnsi="宋体" w:eastAsia="宋体" w:cs="宋体"/>
          <w:sz w:val="21"/>
        </w:rPr>
        <w:t>三</w:t>
      </w:r>
      <w:r>
        <w:rPr>
          <w:rFonts w:hint="default" w:ascii="宋体" w:hAnsi="宋体" w:eastAsia="宋体" w:cs="宋体"/>
          <w:spacing w:val="-2"/>
          <w:sz w:val="21"/>
        </w:rPr>
        <w:t>个</w:t>
      </w:r>
      <w:r>
        <w:rPr>
          <w:rFonts w:hint="default" w:ascii="宋体" w:hAnsi="宋体" w:eastAsia="宋体" w:cs="宋体"/>
          <w:sz w:val="21"/>
        </w:rPr>
        <w:t>选</w:t>
      </w:r>
      <w:r>
        <w:rPr>
          <w:rFonts w:hint="default" w:ascii="宋体" w:hAnsi="宋体" w:eastAsia="宋体" w:cs="宋体"/>
          <w:spacing w:val="-2"/>
          <w:sz w:val="21"/>
        </w:rPr>
        <w:t>项中</w:t>
      </w:r>
      <w:r>
        <w:rPr>
          <w:rFonts w:hint="default" w:ascii="宋体" w:hAnsi="宋体" w:eastAsia="宋体" w:cs="宋体"/>
          <w:sz w:val="21"/>
        </w:rPr>
        <w:t>选出</w:t>
      </w:r>
      <w:r>
        <w:rPr>
          <w:rFonts w:hint="default" w:ascii="宋体" w:hAnsi="宋体" w:eastAsia="宋体" w:cs="宋体"/>
          <w:spacing w:val="-2"/>
          <w:sz w:val="21"/>
        </w:rPr>
        <w:t>最</w:t>
      </w:r>
      <w:r>
        <w:rPr>
          <w:rFonts w:hint="default" w:ascii="宋体" w:hAnsi="宋体" w:eastAsia="宋体" w:cs="宋体"/>
          <w:sz w:val="21"/>
        </w:rPr>
        <w:t>佳</w:t>
      </w:r>
      <w:r>
        <w:rPr>
          <w:rFonts w:hint="default" w:ascii="宋体" w:hAnsi="宋体" w:eastAsia="宋体" w:cs="宋体"/>
          <w:spacing w:val="-2"/>
          <w:sz w:val="21"/>
        </w:rPr>
        <w:t>选</w:t>
      </w:r>
      <w:r>
        <w:rPr>
          <w:rFonts w:hint="default" w:ascii="宋体" w:hAnsi="宋体" w:eastAsia="宋体" w:cs="宋体"/>
          <w:sz w:val="21"/>
        </w:rPr>
        <w:t xml:space="preserve">项。听完每段对话后，你都有 </w:t>
      </w:r>
      <w:r>
        <w:rPr>
          <w:rFonts w:hint="default" w:ascii="Times New Roman" w:hAnsi="Times New Roman" w:eastAsia="Times New Roman" w:cs="Times New Roman"/>
          <w:sz w:val="21"/>
        </w:rPr>
        <w:t xml:space="preserve">10 </w:t>
      </w:r>
      <w:r>
        <w:rPr>
          <w:rFonts w:hint="default" w:ascii="宋体" w:hAnsi="宋体" w:eastAsia="宋体" w:cs="宋体"/>
          <w:sz w:val="21"/>
        </w:rPr>
        <w:t>秒钟的时间来回答有关小题和阅读下一小题。每段对话仅读一遍。</w:t>
      </w:r>
    </w:p>
    <w:p>
      <w:pPr>
        <w:numPr>
          <w:ilvl w:val="0"/>
          <w:numId w:val="1"/>
        </w:numPr>
        <w:autoSpaceDE w:val="0"/>
        <w:autoSpaceDN w:val="0"/>
        <w:snapToGrid w:val="0"/>
        <w:spacing w:before="57"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does the man look happy?</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He has bought a new book.</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B. He has finished his new book.</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C. His poem is being published.</w:t>
      </w:r>
    </w:p>
    <w:p>
      <w:pPr>
        <w:numPr>
          <w:ilvl w:val="0"/>
          <w:numId w:val="1"/>
        </w:numPr>
        <w:autoSpaceDE w:val="0"/>
        <w:autoSpaceDN w:val="0"/>
        <w:snapToGrid w:val="0"/>
        <w:spacing w:before="75"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will the speakers do on Saturday?</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Hold a part</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208"/>
          <w:sz w:val="21"/>
        </w:rPr>
        <w:t xml:space="preserve"> </w:t>
      </w:r>
      <w:r>
        <w:rPr>
          <w:rFonts w:hint="default" w:ascii="Times New Roman" w:hAnsi="Times New Roman" w:eastAsia="Times New Roman" w:cs="Times New Roman"/>
          <w:sz w:val="21"/>
        </w:rPr>
        <w:t>B. Clean up the backyard.</w:t>
      </w:r>
      <w:r>
        <w:rPr>
          <w:rFonts w:hint="default" w:ascii="Times New Roman" w:hAnsi="Times New Roman" w:eastAsia="Times New Roman" w:cs="Times New Roman"/>
          <w:spacing w:val="575"/>
          <w:sz w:val="21"/>
        </w:rPr>
        <w:t xml:space="preserve"> </w:t>
      </w:r>
      <w:r>
        <w:rPr>
          <w:rFonts w:hint="default" w:ascii="Times New Roman" w:hAnsi="Times New Roman" w:eastAsia="Times New Roman" w:cs="Times New Roman"/>
          <w:sz w:val="21"/>
        </w:rPr>
        <w:t>C. Send out invitations.</w:t>
      </w:r>
    </w:p>
    <w:p>
      <w:pPr>
        <w:numPr>
          <w:ilvl w:val="0"/>
          <w:numId w:val="1"/>
        </w:numPr>
        <w:autoSpaceDE w:val="0"/>
        <w:autoSpaceDN w:val="0"/>
        <w:snapToGrid w:val="0"/>
        <w:spacing w:before="75"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does the woman feel about the news?</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Disappointed.</w:t>
      </w:r>
      <w:r>
        <w:rPr>
          <w:rFonts w:hint="default" w:ascii="Times New Roman" w:hAnsi="Times New Roman" w:eastAsia="Times New Roman" w:cs="Times New Roman"/>
          <w:spacing w:val="1100"/>
          <w:sz w:val="21"/>
        </w:rPr>
        <w:t xml:space="preserve"> </w:t>
      </w:r>
      <w:r>
        <w:rPr>
          <w:rFonts w:hint="default" w:ascii="Times New Roman" w:hAnsi="Times New Roman" w:eastAsia="Times New Roman" w:cs="Times New Roman"/>
          <w:sz w:val="21"/>
        </w:rPr>
        <w:t>B. Surprised.</w:t>
      </w:r>
      <w:r>
        <w:rPr>
          <w:rFonts w:hint="default" w:ascii="Times New Roman" w:hAnsi="Times New Roman" w:eastAsia="Times New Roman" w:cs="Times New Roman"/>
          <w:spacing w:val="1626"/>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orried.</w:t>
      </w:r>
    </w:p>
    <w:p>
      <w:pPr>
        <w:numPr>
          <w:ilvl w:val="0"/>
          <w:numId w:val="1"/>
        </w:numPr>
        <w:autoSpaceDE w:val="0"/>
        <w:autoSpaceDN w:val="0"/>
        <w:snapToGrid w:val="0"/>
        <w:spacing w:before="75"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Where does the conversation take place?</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At a clothing store.</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At the tailo</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At the cleane</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5</w:t>
      </w:r>
      <w:r>
        <w:rPr>
          <w:rFonts w:hint="default" w:ascii="Times New Roman" w:hAnsi="Times New Roman" w:eastAsia="Times New Roman" w:cs="Times New Roman"/>
          <w:sz w:val="21"/>
        </w:rPr>
        <w:t>.</w:t>
      </w:r>
      <w:r>
        <w:rPr>
          <w:rFonts w:hint="default" w:ascii="Times New Roman" w:hAnsi="Times New Roman" w:eastAsia="Times New Roman" w:cs="Times New Roman"/>
          <w:spacing w:val="109"/>
          <w:sz w:val="21"/>
        </w:rPr>
        <w:t xml:space="preserve"> </w:t>
      </w:r>
      <w:r>
        <w:rPr>
          <w:rFonts w:hint="default" w:ascii="Times New Roman" w:hAnsi="Times New Roman" w:eastAsia="Times New Roman" w:cs="Times New Roman"/>
          <w:sz w:val="21"/>
        </w:rPr>
        <w:t>What are the speakers mainly talking about?</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TV programme.</w:t>
      </w:r>
      <w:r>
        <w:rPr>
          <w:rFonts w:hint="default" w:ascii="Times New Roman" w:hAnsi="Times New Roman" w:eastAsia="Times New Roman" w:cs="Times New Roman"/>
          <w:spacing w:val="786"/>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talent sho</w:t>
      </w:r>
      <w:r>
        <w:rPr>
          <w:rFonts w:hint="default" w:ascii="Times New Roman" w:hAnsi="Times New Roman" w:eastAsia="Times New Roman" w:cs="Times New Roman"/>
          <w:spacing w:val="-12"/>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An acto</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p>
    <w:p>
      <w:pPr>
        <w:autoSpaceDE w:val="0"/>
        <w:autoSpaceDN w:val="0"/>
        <w:snapToGrid w:val="0"/>
        <w:spacing w:before="62"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第二节（</w:t>
      </w:r>
      <w:r>
        <w:rPr>
          <w:rFonts w:hint="default" w:ascii="宋体" w:hAnsi="宋体" w:eastAsia="宋体" w:cs="宋体"/>
          <w:spacing w:val="27"/>
          <w:sz w:val="21"/>
        </w:rPr>
        <w:t>共</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5</w:t>
      </w:r>
      <w:r>
        <w:rPr>
          <w:rFonts w:hint="default" w:ascii="宋体" w:hAnsi="宋体" w:eastAsia="宋体" w:cs="宋体"/>
          <w:sz w:val="21"/>
        </w:rPr>
        <w:t>小题，每小题</w:t>
      </w:r>
      <w:r>
        <w:rPr>
          <w:rFonts w:hint="default" w:ascii="宋体" w:hAnsi="宋体" w:eastAsia="宋体" w:cs="宋体"/>
          <w:spacing w:val="-24"/>
          <w:sz w:val="21"/>
        </w:rPr>
        <w:t xml:space="preserve"> </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5</w:t>
      </w:r>
      <w:r>
        <w:rPr>
          <w:rFonts w:hint="default" w:ascii="宋体" w:hAnsi="宋体" w:eastAsia="宋体" w:cs="宋体"/>
          <w:sz w:val="21"/>
        </w:rPr>
        <w:t>分，满</w:t>
      </w:r>
      <w:r>
        <w:rPr>
          <w:rFonts w:hint="default" w:ascii="宋体" w:hAnsi="宋体" w:eastAsia="宋体" w:cs="宋体"/>
          <w:spacing w:val="27"/>
          <w:sz w:val="21"/>
        </w:rPr>
        <w:t>分</w:t>
      </w:r>
      <w:r>
        <w:rPr>
          <w:rFonts w:hint="default" w:ascii="Times New Roman" w:hAnsi="Times New Roman" w:eastAsia="Times New Roman" w:cs="Times New Roman"/>
          <w:b/>
          <w:sz w:val="21"/>
        </w:rPr>
        <w:t>22.</w:t>
      </w:r>
      <w:r>
        <w:rPr>
          <w:rFonts w:hint="default" w:ascii="Times New Roman" w:hAnsi="Times New Roman" w:eastAsia="Times New Roman" w:cs="Times New Roman"/>
          <w:b/>
          <w:spacing w:val="51"/>
          <w:sz w:val="21"/>
        </w:rPr>
        <w:t>5</w:t>
      </w:r>
      <w:r>
        <w:rPr>
          <w:rFonts w:hint="default" w:ascii="宋体" w:hAnsi="宋体" w:eastAsia="宋体" w:cs="宋体"/>
          <w:sz w:val="21"/>
        </w:rPr>
        <w:t>分）</w:t>
      </w:r>
    </w:p>
    <w:p>
      <w:pPr>
        <w:autoSpaceDE w:val="0"/>
        <w:autoSpaceDN w:val="0"/>
        <w:snapToGrid w:val="0"/>
        <w:spacing w:before="57" w:after="0" w:line="263" w:lineRule="exact"/>
        <w:ind w:left="592" w:right="0" w:firstLine="0"/>
        <w:jc w:val="left"/>
        <w:textAlignment w:val="auto"/>
        <w:rPr>
          <w:rFonts w:hint="default" w:ascii="宋体" w:hAnsi="宋体" w:eastAsia="宋体" w:cs="宋体"/>
          <w:sz w:val="21"/>
        </w:rPr>
      </w:pPr>
      <w:r>
        <w:rPr>
          <w:rFonts w:hint="default" w:ascii="宋体" w:hAnsi="宋体" w:eastAsia="宋体" w:cs="宋体"/>
          <w:sz w:val="21"/>
        </w:rPr>
        <w:t>听下面</w:t>
      </w:r>
      <w:r>
        <w:rPr>
          <w:rFonts w:hint="default" w:ascii="宋体" w:hAnsi="宋体" w:eastAsia="宋体" w:cs="宋体"/>
          <w:spacing w:val="-18"/>
          <w:sz w:val="21"/>
        </w:rPr>
        <w:t xml:space="preserve"> </w:t>
      </w:r>
      <w:r>
        <w:rPr>
          <w:rFonts w:hint="default" w:ascii="Times New Roman" w:hAnsi="Times New Roman" w:eastAsia="Times New Roman" w:cs="Times New Roman"/>
          <w:sz w:val="21"/>
        </w:rPr>
        <w:t>5</w:t>
      </w:r>
      <w:r>
        <w:rPr>
          <w:rFonts w:hint="default" w:ascii="Times New Roman" w:hAnsi="Times New Roman" w:eastAsia="Times New Roman" w:cs="Times New Roman"/>
          <w:spacing w:val="-19"/>
          <w:sz w:val="21"/>
        </w:rPr>
        <w:t xml:space="preserve"> </w:t>
      </w:r>
      <w:r>
        <w:rPr>
          <w:rFonts w:hint="default" w:ascii="宋体" w:hAnsi="宋体" w:eastAsia="宋体" w:cs="宋体"/>
          <w:sz w:val="21"/>
        </w:rPr>
        <w:t xml:space="preserve">段对话或独白。每段对话或独白后有几个小题，从题中所给的 </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 xml:space="preserve">C </w:t>
      </w:r>
      <w:r>
        <w:rPr>
          <w:rFonts w:hint="default" w:ascii="宋体" w:hAnsi="宋体" w:eastAsia="宋体" w:cs="宋体"/>
          <w:sz w:val="21"/>
        </w:rPr>
        <w:t>三个选项中</w:t>
      </w:r>
    </w:p>
    <w:p>
      <w:pPr>
        <w:autoSpaceDE w:val="0"/>
        <w:autoSpaceDN w:val="0"/>
        <w:snapToGrid w:val="0"/>
        <w:spacing w:before="9" w:after="0" w:line="319" w:lineRule="exact"/>
        <w:ind w:left="171" w:right="165" w:firstLine="0"/>
        <w:jc w:val="both"/>
        <w:textAlignment w:val="auto"/>
        <w:rPr>
          <w:rFonts w:hint="default" w:ascii="宋体" w:hAnsi="宋体" w:eastAsia="宋体" w:cs="宋体"/>
          <w:sz w:val="21"/>
        </w:rPr>
      </w:pPr>
      <w:r>
        <w:rPr>
          <w:rFonts w:hint="default" w:ascii="宋体" w:hAnsi="宋体" w:eastAsia="宋体" w:cs="宋体"/>
          <w:spacing w:val="-1"/>
          <w:sz w:val="21"/>
        </w:rPr>
        <w:t>选</w:t>
      </w:r>
      <w:r>
        <w:rPr>
          <w:rFonts w:hint="default" w:ascii="宋体" w:hAnsi="宋体" w:eastAsia="宋体" w:cs="宋体"/>
          <w:sz w:val="21"/>
        </w:rPr>
        <w:t>出</w:t>
      </w:r>
      <w:r>
        <w:rPr>
          <w:rFonts w:hint="default" w:ascii="宋体" w:hAnsi="宋体" w:eastAsia="宋体" w:cs="宋体"/>
          <w:spacing w:val="-1"/>
          <w:sz w:val="21"/>
        </w:rPr>
        <w:t>最</w:t>
      </w:r>
      <w:r>
        <w:rPr>
          <w:rFonts w:hint="default" w:ascii="宋体" w:hAnsi="宋体" w:eastAsia="宋体" w:cs="宋体"/>
          <w:sz w:val="21"/>
        </w:rPr>
        <w:t>佳</w:t>
      </w:r>
      <w:r>
        <w:rPr>
          <w:rFonts w:hint="default" w:ascii="宋体" w:hAnsi="宋体" w:eastAsia="宋体" w:cs="宋体"/>
          <w:spacing w:val="-1"/>
          <w:sz w:val="21"/>
        </w:rPr>
        <w:t>选</w:t>
      </w:r>
      <w:r>
        <w:rPr>
          <w:rFonts w:hint="default" w:ascii="宋体" w:hAnsi="宋体" w:eastAsia="宋体" w:cs="宋体"/>
          <w:sz w:val="21"/>
        </w:rPr>
        <w:t>项。听每段对话或独白前</w:t>
      </w:r>
      <w:r>
        <w:rPr>
          <w:rFonts w:hint="default" w:ascii="宋体" w:hAnsi="宋体" w:eastAsia="宋体" w:cs="宋体"/>
          <w:spacing w:val="-2"/>
          <w:sz w:val="21"/>
        </w:rPr>
        <w:t>，</w:t>
      </w:r>
      <w:r>
        <w:rPr>
          <w:rFonts w:hint="default" w:ascii="宋体" w:hAnsi="宋体" w:eastAsia="宋体" w:cs="宋体"/>
          <w:sz w:val="21"/>
        </w:rPr>
        <w:t>你将有时间阅读各个小题，每小题</w:t>
      </w:r>
      <w:r>
        <w:rPr>
          <w:rFonts w:hint="default" w:ascii="宋体" w:hAnsi="宋体" w:eastAsia="宋体" w:cs="宋体"/>
          <w:spacing w:val="-25"/>
          <w:sz w:val="21"/>
        </w:rPr>
        <w:t xml:space="preserve"> </w:t>
      </w:r>
      <w:r>
        <w:rPr>
          <w:rFonts w:hint="default" w:ascii="Times New Roman" w:hAnsi="Times New Roman" w:eastAsia="Times New Roman" w:cs="Times New Roman"/>
          <w:sz w:val="21"/>
        </w:rPr>
        <w:t>5</w:t>
      </w:r>
      <w:r>
        <w:rPr>
          <w:rFonts w:hint="default" w:ascii="Times New Roman" w:hAnsi="Times New Roman" w:eastAsia="Times New Roman" w:cs="Times New Roman"/>
          <w:spacing w:val="-2"/>
          <w:sz w:val="21"/>
        </w:rPr>
        <w:t xml:space="preserve"> </w:t>
      </w:r>
      <w:r>
        <w:rPr>
          <w:rFonts w:hint="default" w:ascii="宋体" w:hAnsi="宋体" w:eastAsia="宋体" w:cs="宋体"/>
          <w:sz w:val="21"/>
        </w:rPr>
        <w:t>秒钟听完后</w:t>
      </w:r>
      <w:r>
        <w:rPr>
          <w:rFonts w:hint="default" w:ascii="宋体" w:hAnsi="宋体" w:eastAsia="宋体" w:cs="宋体"/>
          <w:spacing w:val="-2"/>
          <w:sz w:val="21"/>
        </w:rPr>
        <w:t>，</w:t>
      </w:r>
      <w:r>
        <w:rPr>
          <w:rFonts w:hint="default" w:ascii="宋体" w:hAnsi="宋体" w:eastAsia="宋体" w:cs="宋体"/>
          <w:sz w:val="21"/>
        </w:rPr>
        <w:t>各小题将给</w:t>
      </w:r>
      <w:r>
        <w:rPr>
          <w:rFonts w:hint="default" w:ascii="宋体" w:hAnsi="宋体" w:eastAsia="宋体" w:cs="宋体"/>
          <w:spacing w:val="27"/>
          <w:sz w:val="21"/>
        </w:rPr>
        <w:t>出</w:t>
      </w:r>
      <w:r>
        <w:rPr>
          <w:rFonts w:hint="default" w:ascii="Times New Roman" w:hAnsi="Times New Roman" w:eastAsia="Times New Roman" w:cs="Times New Roman"/>
          <w:spacing w:val="51"/>
          <w:sz w:val="21"/>
        </w:rPr>
        <w:t>5</w:t>
      </w:r>
      <w:r>
        <w:rPr>
          <w:rFonts w:hint="default" w:ascii="宋体" w:hAnsi="宋体" w:eastAsia="宋体" w:cs="宋体"/>
          <w:sz w:val="21"/>
        </w:rPr>
        <w:t>秒钟的作答时间。每段对话或独白读两遍。</w:t>
      </w:r>
    </w:p>
    <w:p>
      <w:pPr>
        <w:autoSpaceDE w:val="0"/>
        <w:autoSpaceDN w:val="0"/>
        <w:snapToGrid w:val="0"/>
        <w:spacing w:before="43"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pacing w:val="51"/>
          <w:sz w:val="21"/>
        </w:rPr>
        <w:t>6</w:t>
      </w:r>
      <w:r>
        <w:rPr>
          <w:rFonts w:hint="default" w:ascii="宋体" w:hAnsi="宋体" w:eastAsia="宋体" w:cs="宋体"/>
          <w:sz w:val="21"/>
        </w:rPr>
        <w:t>段材料，回答</w:t>
      </w:r>
      <w:r>
        <w:rPr>
          <w:rFonts w:hint="default" w:ascii="宋体" w:hAnsi="宋体" w:eastAsia="宋体" w:cs="宋体"/>
          <w:spacing w:val="27"/>
          <w:sz w:val="21"/>
        </w:rPr>
        <w:t>第</w:t>
      </w:r>
      <w:r>
        <w:rPr>
          <w:rFonts w:hint="default" w:ascii="Times New Roman" w:hAnsi="Times New Roman" w:eastAsia="Times New Roman" w:cs="Times New Roman"/>
          <w:sz w:val="21"/>
        </w:rPr>
        <w:t>6</w:t>
      </w:r>
      <w:r>
        <w:rPr>
          <w:rFonts w:hint="default" w:ascii="宋体" w:hAnsi="宋体" w:eastAsia="宋体" w:cs="宋体"/>
          <w:sz w:val="21"/>
        </w:rPr>
        <w:t>、</w:t>
      </w:r>
      <w:r>
        <w:rPr>
          <w:rFonts w:hint="default" w:ascii="Times New Roman" w:hAnsi="Times New Roman" w:eastAsia="Times New Roman" w:cs="Times New Roman"/>
          <w:spacing w:val="53"/>
          <w:sz w:val="21"/>
        </w:rPr>
        <w:t>7</w:t>
      </w:r>
      <w:r>
        <w:rPr>
          <w:rFonts w:hint="default" w:ascii="宋体" w:hAnsi="宋体" w:eastAsia="宋体" w:cs="宋体"/>
          <w:sz w:val="21"/>
        </w:rPr>
        <w:t>题。</w:t>
      </w:r>
    </w:p>
    <w:p>
      <w:pPr>
        <w:numPr>
          <w:ilvl w:val="0"/>
          <w:numId w:val="2"/>
        </w:numPr>
        <w:autoSpaceDE w:val="0"/>
        <w:autoSpaceDN w:val="0"/>
        <w:snapToGrid w:val="0"/>
        <w:spacing w:before="71"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does the man suggest leaving at 7:00?</w:t>
      </w:r>
    </w:p>
    <w:p>
      <w:pPr>
        <w:numPr>
          <w:ilvl w:val="0"/>
          <w:numId w:val="3"/>
        </w:numPr>
        <w:autoSpaceDE w:val="0"/>
        <w:autoSpaceDN w:val="0"/>
        <w:snapToGrid w:val="0"/>
        <w:spacing w:before="75" w:after="0" w:line="240" w:lineRule="auto"/>
        <w:ind w:left="694" w:right="0" w:hanging="31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There will be little traffic.</w:t>
      </w:r>
      <w:r>
        <w:rPr>
          <w:rFonts w:hint="default" w:ascii="Times New Roman" w:hAnsi="Times New Roman" w:eastAsia="Times New Roman" w:cs="Times New Roman"/>
          <w:spacing w:val="1314"/>
          <w:sz w:val="21"/>
        </w:rPr>
        <w:t xml:space="preserve"> </w:t>
      </w:r>
      <w:r>
        <w:rPr>
          <w:rFonts w:hint="default" w:ascii="Times New Roman" w:hAnsi="Times New Roman" w:eastAsia="Times New Roman" w:cs="Times New Roman"/>
          <w:sz w:val="21"/>
        </w:rPr>
        <w:t>B. There will be an earlier flight.</w:t>
      </w:r>
    </w:p>
    <w:p>
      <w:pPr>
        <w:numPr>
          <w:ilvl w:val="0"/>
          <w:numId w:val="3"/>
        </w:numPr>
        <w:autoSpaceDE w:val="0"/>
        <w:autoSpaceDN w:val="0"/>
        <w:snapToGrid w:val="0"/>
        <w:spacing w:before="78" w:after="0" w:line="240" w:lineRule="auto"/>
        <w:ind w:left="694" w:right="0" w:hanging="31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They want to have tea at the airport.</w:t>
      </w:r>
    </w:p>
    <w:p>
      <w:pPr>
        <w:numPr>
          <w:ilvl w:val="0"/>
          <w:numId w:val="2"/>
        </w:numPr>
        <w:autoSpaceDE w:val="0"/>
        <w:autoSpaceDN w:val="0"/>
        <w:snapToGrid w:val="0"/>
        <w:spacing w:before="75" w:after="0" w:line="240" w:lineRule="auto"/>
        <w:ind w:left="387" w:right="0" w:hanging="21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will the speakers go to the airport?</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By ca</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523"/>
          <w:sz w:val="21"/>
        </w:rPr>
        <w:t xml:space="preserve"> </w:t>
      </w:r>
      <w:r>
        <w:rPr>
          <w:rFonts w:hint="default" w:ascii="Times New Roman" w:hAnsi="Times New Roman" w:eastAsia="Times New Roman" w:cs="Times New Roman"/>
          <w:sz w:val="21"/>
        </w:rPr>
        <w:t>B. By train.</w:t>
      </w:r>
      <w:r>
        <w:rPr>
          <w:rFonts w:hint="default" w:ascii="Times New Roman" w:hAnsi="Times New Roman" w:eastAsia="Times New Roman" w:cs="Times New Roman"/>
          <w:spacing w:val="997"/>
          <w:sz w:val="21"/>
        </w:rPr>
        <w:t xml:space="preserve"> </w:t>
      </w:r>
      <w:r>
        <w:rPr>
          <w:rFonts w:hint="default" w:ascii="Times New Roman" w:hAnsi="Times New Roman" w:eastAsia="Times New Roman" w:cs="Times New Roman"/>
          <w:sz w:val="21"/>
        </w:rPr>
        <w:t>C. By bus.</w:t>
      </w:r>
    </w:p>
    <w:p>
      <w:pPr>
        <w:autoSpaceDE w:val="0"/>
        <w:autoSpaceDN w:val="0"/>
        <w:snapToGrid w:val="0"/>
        <w:spacing w:before="61"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pacing w:val="51"/>
          <w:sz w:val="21"/>
        </w:rPr>
        <w:t>7</w:t>
      </w:r>
      <w:r>
        <w:rPr>
          <w:rFonts w:hint="default" w:ascii="宋体" w:hAnsi="宋体" w:eastAsia="宋体" w:cs="宋体"/>
          <w:sz w:val="21"/>
        </w:rPr>
        <w:t>段材料，回答</w:t>
      </w:r>
      <w:r>
        <w:rPr>
          <w:rFonts w:hint="default" w:ascii="宋体" w:hAnsi="宋体" w:eastAsia="宋体" w:cs="宋体"/>
          <w:spacing w:val="27"/>
          <w:sz w:val="21"/>
        </w:rPr>
        <w:t>第</w:t>
      </w:r>
      <w:r>
        <w:rPr>
          <w:rFonts w:hint="default" w:ascii="Times New Roman" w:hAnsi="Times New Roman" w:eastAsia="Times New Roman" w:cs="Times New Roman"/>
          <w:sz w:val="21"/>
        </w:rPr>
        <w:t>8</w:t>
      </w:r>
      <w:r>
        <w:rPr>
          <w:rFonts w:hint="default" w:ascii="宋体" w:hAnsi="宋体" w:eastAsia="宋体" w:cs="宋体"/>
          <w:sz w:val="21"/>
        </w:rPr>
        <w:t>、</w:t>
      </w:r>
      <w:r>
        <w:rPr>
          <w:rFonts w:hint="default" w:ascii="Times New Roman" w:hAnsi="Times New Roman" w:eastAsia="Times New Roman" w:cs="Times New Roman"/>
          <w:spacing w:val="53"/>
          <w:sz w:val="21"/>
        </w:rPr>
        <w:t>9</w:t>
      </w:r>
      <w:r>
        <w:rPr>
          <w:rFonts w:hint="default" w:ascii="宋体" w:hAnsi="宋体" w:eastAsia="宋体" w:cs="宋体"/>
          <w:sz w:val="21"/>
        </w:rPr>
        <w:t>题。</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8</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 Where are the two speakers?</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In a librar</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208"/>
          <w:sz w:val="21"/>
        </w:rPr>
        <w:t xml:space="preserve"> </w:t>
      </w:r>
      <w:r>
        <w:rPr>
          <w:rFonts w:hint="default" w:ascii="Times New Roman" w:hAnsi="Times New Roman" w:eastAsia="Times New Roman" w:cs="Times New Roman"/>
          <w:sz w:val="21"/>
        </w:rPr>
        <w:t>B. In a café.</w:t>
      </w:r>
      <w:r>
        <w:rPr>
          <w:rFonts w:hint="default" w:ascii="Times New Roman" w:hAnsi="Times New Roman" w:eastAsia="Times New Roman" w:cs="Times New Roman"/>
          <w:spacing w:val="997"/>
          <w:sz w:val="21"/>
        </w:rPr>
        <w:t xml:space="preserve"> </w:t>
      </w:r>
      <w:r>
        <w:rPr>
          <w:rFonts w:hint="default" w:ascii="Times New Roman" w:hAnsi="Times New Roman" w:eastAsia="Times New Roman" w:cs="Times New Roman"/>
          <w:sz w:val="21"/>
        </w:rPr>
        <w:t>C. In a classroom.</w:t>
      </w:r>
    </w:p>
    <w:p>
      <w:pPr>
        <w:autoSpaceDE w:val="0"/>
        <w:autoSpaceDN w:val="0"/>
        <w:snapToGrid w:val="0"/>
        <w:spacing w:before="89"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1 </w:t>
      </w:r>
      <w:r>
        <w:rPr>
          <w:rFonts w:hint="default" w:ascii="宋体" w:hAnsi="宋体" w:eastAsia="宋体" w:cs="宋体"/>
          <w:sz w:val="18"/>
        </w:rPr>
        <w:t>页（ 共</w:t>
      </w:r>
      <w:bookmarkStart w:id="0" w:name="_GoBack"/>
      <w:bookmarkEnd w:id="0"/>
      <w:r>
        <w:rPr>
          <w:rFonts w:hint="default" w:ascii="宋体" w:hAnsi="宋体" w:eastAsia="宋体" w:cs="宋体"/>
          <w:sz w:val="18"/>
        </w:rPr>
        <w:t xml:space="preserve"> </w:t>
      </w:r>
      <w:r>
        <w:rPr>
          <w:rFonts w:hint="default" w:ascii="Calibri" w:hAnsi="Calibri" w:eastAsia="Calibri" w:cs="Calibri"/>
          <w:sz w:val="18"/>
        </w:rPr>
        <w:t xml:space="preserve">8 </w:t>
      </w:r>
      <w:r>
        <w:rPr>
          <w:rFonts w:hint="default" w:ascii="宋体" w:hAnsi="宋体" w:eastAsia="宋体" w:cs="宋体"/>
          <w:sz w:val="18"/>
        </w:rPr>
        <w:t>页）</w:t>
      </w:r>
    </w:p>
    <w:p>
      <w:pPr>
        <w:numPr>
          <w:ilvl w:val="0"/>
          <w:numId w:val="4"/>
        </w:numPr>
        <w:autoSpaceDE w:val="0"/>
        <w:autoSpaceDN w:val="0"/>
        <w:snapToGrid w:val="0"/>
        <w:spacing w:before="381"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woman like about the summer school?</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size of the class.</w:t>
      </w:r>
      <w:r>
        <w:rPr>
          <w:rFonts w:hint="default" w:ascii="Times New Roman" w:hAnsi="Times New Roman" w:eastAsia="Times New Roman" w:cs="Times New Roman"/>
          <w:spacing w:val="365"/>
          <w:sz w:val="21"/>
        </w:rPr>
        <w:t xml:space="preserve"> </w:t>
      </w:r>
      <w:r>
        <w:rPr>
          <w:rFonts w:hint="default" w:ascii="Times New Roman" w:hAnsi="Times New Roman" w:eastAsia="Times New Roman" w:cs="Times New Roman"/>
          <w:sz w:val="21"/>
        </w:rPr>
        <w:t>B. The maths course.</w:t>
      </w:r>
      <w:r>
        <w:rPr>
          <w:rFonts w:hint="default" w:ascii="Times New Roman" w:hAnsi="Times New Roman" w:eastAsia="Times New Roman" w:cs="Times New Roman"/>
          <w:spacing w:val="154"/>
          <w:sz w:val="21"/>
        </w:rPr>
        <w:t xml:space="preserve"> </w:t>
      </w:r>
      <w:r>
        <w:rPr>
          <w:rFonts w:hint="default" w:ascii="Times New Roman" w:hAnsi="Times New Roman" w:eastAsia="Times New Roman" w:cs="Times New Roman"/>
          <w:sz w:val="21"/>
        </w:rPr>
        <w:t>C. The teachers.</w:t>
      </w:r>
    </w:p>
    <w:p>
      <w:pPr>
        <w:autoSpaceDE w:val="0"/>
        <w:autoSpaceDN w:val="0"/>
        <w:snapToGrid w:val="0"/>
        <w:spacing w:before="62"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pacing w:val="51"/>
          <w:sz w:val="21"/>
        </w:rPr>
        <w:t>8</w:t>
      </w:r>
      <w:r>
        <w:rPr>
          <w:rFonts w:hint="default" w:ascii="宋体" w:hAnsi="宋体" w:eastAsia="宋体" w:cs="宋体"/>
          <w:sz w:val="21"/>
        </w:rPr>
        <w:t>段材料，回答</w:t>
      </w:r>
      <w:r>
        <w:rPr>
          <w:rFonts w:hint="default" w:ascii="宋体" w:hAnsi="宋体" w:eastAsia="宋体" w:cs="宋体"/>
          <w:spacing w:val="27"/>
          <w:sz w:val="21"/>
        </w:rPr>
        <w:t>第</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0</w:t>
      </w:r>
      <w:r>
        <w:rPr>
          <w:rFonts w:hint="default" w:ascii="宋体" w:hAnsi="宋体" w:eastAsia="宋体" w:cs="宋体"/>
          <w:spacing w:val="27"/>
          <w:sz w:val="21"/>
        </w:rPr>
        <w:t>至</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2</w:t>
      </w:r>
      <w:r>
        <w:rPr>
          <w:rFonts w:hint="default" w:ascii="宋体" w:hAnsi="宋体" w:eastAsia="宋体" w:cs="宋体"/>
          <w:sz w:val="21"/>
        </w:rPr>
        <w:t>题。</w:t>
      </w:r>
    </w:p>
    <w:p>
      <w:pPr>
        <w:numPr>
          <w:ilvl w:val="0"/>
          <w:numId w:val="4"/>
        </w:numPr>
        <w:tabs>
          <w:tab w:val="left" w:pos="493"/>
        </w:tabs>
        <w:autoSpaceDE w:val="0"/>
        <w:autoSpaceDN w:val="0"/>
        <w:snapToGrid w:val="0"/>
        <w:spacing w:before="71"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happened to the woman?</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The man broke her dress.</w:t>
      </w:r>
      <w:r>
        <w:rPr>
          <w:rFonts w:hint="default" w:ascii="Times New Roman" w:hAnsi="Times New Roman" w:eastAsia="Times New Roman" w:cs="Times New Roman"/>
          <w:spacing w:val="154"/>
          <w:sz w:val="21"/>
        </w:rPr>
        <w:t xml:space="preserve"> </w:t>
      </w:r>
      <w:r>
        <w:rPr>
          <w:rFonts w:hint="default" w:ascii="Times New Roman" w:hAnsi="Times New Roman" w:eastAsia="Times New Roman" w:cs="Times New Roman"/>
          <w:sz w:val="21"/>
        </w:rPr>
        <w:t>B. The man was rude to he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 man dirtied her dress.</w:t>
      </w:r>
    </w:p>
    <w:p>
      <w:pPr>
        <w:numPr>
          <w:ilvl w:val="0"/>
          <w:numId w:val="4"/>
        </w:numPr>
        <w:tabs>
          <w:tab w:val="left" w:pos="493"/>
        </w:tabs>
        <w:autoSpaceDE w:val="0"/>
        <w:autoSpaceDN w:val="0"/>
        <w:snapToGrid w:val="0"/>
        <w:spacing w:before="78"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woman think of the man afterwards?</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He is generous.</w:t>
      </w:r>
      <w:r>
        <w:rPr>
          <w:rFonts w:hint="default" w:ascii="Times New Roman" w:hAnsi="Times New Roman" w:eastAsia="Times New Roman" w:cs="Times New Roman"/>
          <w:spacing w:val="1100"/>
          <w:sz w:val="21"/>
        </w:rPr>
        <w:t xml:space="preserve"> </w:t>
      </w:r>
      <w:r>
        <w:rPr>
          <w:rFonts w:hint="default" w:ascii="Times New Roman" w:hAnsi="Times New Roman" w:eastAsia="Times New Roman" w:cs="Times New Roman"/>
          <w:sz w:val="21"/>
        </w:rPr>
        <w:t>B. He is well mannered.</w:t>
      </w:r>
      <w:r>
        <w:rPr>
          <w:rFonts w:hint="default" w:ascii="Times New Roman" w:hAnsi="Times New Roman" w:eastAsia="Times New Roman" w:cs="Times New Roman"/>
          <w:spacing w:val="472"/>
          <w:sz w:val="21"/>
        </w:rPr>
        <w:t xml:space="preserve"> </w:t>
      </w:r>
      <w:r>
        <w:rPr>
          <w:rFonts w:hint="default" w:ascii="Times New Roman" w:hAnsi="Times New Roman" w:eastAsia="Times New Roman" w:cs="Times New Roman"/>
          <w:sz w:val="21"/>
        </w:rPr>
        <w:t>C. He is kind.</w:t>
      </w:r>
    </w:p>
    <w:p>
      <w:pPr>
        <w:numPr>
          <w:ilvl w:val="0"/>
          <w:numId w:val="4"/>
        </w:numPr>
        <w:tabs>
          <w:tab w:val="left" w:pos="484"/>
        </w:tabs>
        <w:autoSpaceDE w:val="0"/>
        <w:autoSpaceDN w:val="0"/>
        <w:snapToGrid w:val="0"/>
        <w:spacing w:before="78"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man's advice at last?</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have dinner togethe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997"/>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exchange phone numbers.</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buy the woman a new dress.</w:t>
      </w:r>
    </w:p>
    <w:p>
      <w:pPr>
        <w:autoSpaceDE w:val="0"/>
        <w:autoSpaceDN w:val="0"/>
        <w:snapToGrid w:val="0"/>
        <w:spacing w:before="62"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pacing w:val="51"/>
          <w:sz w:val="21"/>
        </w:rPr>
        <w:t>9</w:t>
      </w:r>
      <w:r>
        <w:rPr>
          <w:rFonts w:hint="default" w:ascii="宋体" w:hAnsi="宋体" w:eastAsia="宋体" w:cs="宋体"/>
          <w:sz w:val="21"/>
        </w:rPr>
        <w:t>段材料，回答</w:t>
      </w:r>
      <w:r>
        <w:rPr>
          <w:rFonts w:hint="default" w:ascii="宋体" w:hAnsi="宋体" w:eastAsia="宋体" w:cs="宋体"/>
          <w:spacing w:val="27"/>
          <w:sz w:val="21"/>
        </w:rPr>
        <w:t>第</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3</w:t>
      </w:r>
      <w:r>
        <w:rPr>
          <w:rFonts w:hint="default" w:ascii="宋体" w:hAnsi="宋体" w:eastAsia="宋体" w:cs="宋体"/>
          <w:spacing w:val="27"/>
          <w:sz w:val="21"/>
        </w:rPr>
        <w:t>至</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6</w:t>
      </w:r>
      <w:r>
        <w:rPr>
          <w:rFonts w:hint="default" w:ascii="宋体" w:hAnsi="宋体" w:eastAsia="宋体" w:cs="宋体"/>
          <w:sz w:val="21"/>
        </w:rPr>
        <w:t>题。</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13.What is the man doing?</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Placing an orde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894"/>
          <w:sz w:val="21"/>
        </w:rPr>
        <w:t xml:space="preserve"> </w:t>
      </w:r>
      <w:r>
        <w:rPr>
          <w:rFonts w:hint="default" w:ascii="Times New Roman" w:hAnsi="Times New Roman" w:eastAsia="Times New Roman" w:cs="Times New Roman"/>
          <w:sz w:val="21"/>
        </w:rPr>
        <w:t>B. Selling insurance.</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C. Conducting an intervie</w:t>
      </w:r>
      <w:r>
        <w:rPr>
          <w:rFonts w:hint="default" w:ascii="Times New Roman" w:hAnsi="Times New Roman" w:eastAsia="Times New Roman" w:cs="Times New Roman"/>
          <w:spacing w:val="-14"/>
          <w:sz w:val="21"/>
        </w:rPr>
        <w:t>w</w:t>
      </w:r>
      <w:r>
        <w:rPr>
          <w:rFonts w:hint="default" w:ascii="Times New Roman" w:hAnsi="Times New Roman" w:eastAsia="Times New Roman" w:cs="Times New Roman"/>
          <w:sz w:val="21"/>
        </w:rPr>
        <w:t>.</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14</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Why did Leaney apply for the job</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job description appealed to he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B. Her educational background is related to it.</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has flexible hours.</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I5. What is an advantage of a smaller business according to Leaney?</w:t>
      </w:r>
    </w:p>
    <w:p>
      <w:pPr>
        <w:numPr>
          <w:ilvl w:val="0"/>
          <w:numId w:val="5"/>
        </w:numPr>
        <w:autoSpaceDE w:val="0"/>
        <w:autoSpaceDN w:val="0"/>
        <w:snapToGrid w:val="0"/>
        <w:spacing w:before="78" w:after="0" w:line="240" w:lineRule="auto"/>
        <w:ind w:left="64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Greater contributions to the neighbourhood.</w:t>
      </w:r>
    </w:p>
    <w:p>
      <w:pPr>
        <w:numPr>
          <w:ilvl w:val="0"/>
          <w:numId w:val="5"/>
        </w:numPr>
        <w:tabs>
          <w:tab w:val="left" w:pos="632"/>
        </w:tabs>
        <w:autoSpaceDE w:val="0"/>
        <w:autoSpaceDN w:val="0"/>
        <w:snapToGrid w:val="0"/>
        <w:spacing w:before="75" w:after="0" w:line="240" w:lineRule="auto"/>
        <w:ind w:left="64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Closer employer-employee relationship.</w:t>
      </w:r>
    </w:p>
    <w:p>
      <w:pPr>
        <w:numPr>
          <w:ilvl w:val="0"/>
          <w:numId w:val="5"/>
        </w:numPr>
        <w:tabs>
          <w:tab w:val="left" w:pos="632"/>
        </w:tabs>
        <w:autoSpaceDE w:val="0"/>
        <w:autoSpaceDN w:val="0"/>
        <w:snapToGrid w:val="0"/>
        <w:spacing w:before="78" w:after="0" w:line="240" w:lineRule="auto"/>
        <w:ind w:left="64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More flexibility in providing services.</w:t>
      </w:r>
    </w:p>
    <w:p>
      <w:pPr>
        <w:numPr>
          <w:ilvl w:val="0"/>
          <w:numId w:val="6"/>
        </w:numPr>
        <w:autoSpaceDE w:val="0"/>
        <w:autoSpaceDN w:val="0"/>
        <w:snapToGrid w:val="0"/>
        <w:spacing w:before="75" w:after="0" w:line="240" w:lineRule="auto"/>
        <w:ind w:left="493" w:right="0" w:hanging="32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Leaney</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plan for the next two weeks?</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stay with her parents.</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call on her relatives.</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finish her work.</w:t>
      </w:r>
    </w:p>
    <w:p>
      <w:pPr>
        <w:autoSpaceDE w:val="0"/>
        <w:autoSpaceDN w:val="0"/>
        <w:snapToGrid w:val="0"/>
        <w:spacing w:before="61"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0</w:t>
      </w:r>
      <w:r>
        <w:rPr>
          <w:rFonts w:hint="default" w:ascii="宋体" w:hAnsi="宋体" w:eastAsia="宋体" w:cs="宋体"/>
          <w:sz w:val="21"/>
        </w:rPr>
        <w:t>段材料，回答</w:t>
      </w:r>
      <w:r>
        <w:rPr>
          <w:rFonts w:hint="default" w:ascii="宋体" w:hAnsi="宋体" w:eastAsia="宋体" w:cs="宋体"/>
          <w:spacing w:val="26"/>
          <w:sz w:val="21"/>
        </w:rPr>
        <w:t>第</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7</w:t>
      </w:r>
      <w:r>
        <w:rPr>
          <w:rFonts w:hint="default" w:ascii="宋体" w:hAnsi="宋体" w:eastAsia="宋体" w:cs="宋体"/>
          <w:spacing w:val="27"/>
          <w:sz w:val="21"/>
        </w:rPr>
        <w:t>至</w:t>
      </w:r>
      <w:r>
        <w:rPr>
          <w:rFonts w:hint="default" w:ascii="Times New Roman" w:hAnsi="Times New Roman" w:eastAsia="Times New Roman" w:cs="Times New Roman"/>
          <w:sz w:val="21"/>
        </w:rPr>
        <w:t>2</w:t>
      </w:r>
      <w:r>
        <w:rPr>
          <w:rFonts w:hint="default" w:ascii="Times New Roman" w:hAnsi="Times New Roman" w:eastAsia="Times New Roman" w:cs="Times New Roman"/>
          <w:spacing w:val="53"/>
          <w:sz w:val="21"/>
        </w:rPr>
        <w:t>0</w:t>
      </w:r>
      <w:r>
        <w:rPr>
          <w:rFonts w:hint="default" w:ascii="宋体" w:hAnsi="宋体" w:eastAsia="宋体" w:cs="宋体"/>
          <w:sz w:val="21"/>
        </w:rPr>
        <w:t>题</w:t>
      </w:r>
    </w:p>
    <w:p>
      <w:pPr>
        <w:numPr>
          <w:ilvl w:val="0"/>
          <w:numId w:val="6"/>
        </w:numPr>
        <w:autoSpaceDE w:val="0"/>
        <w:autoSpaceDN w:val="0"/>
        <w:snapToGrid w:val="0"/>
        <w:spacing w:before="71" w:after="0" w:line="240" w:lineRule="auto"/>
        <w:ind w:left="493" w:right="0" w:hanging="32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Who would like to make small talk according to the speaker?</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Relatives.</w:t>
      </w:r>
      <w:r>
        <w:rPr>
          <w:rFonts w:hint="default" w:ascii="Times New Roman" w:hAnsi="Times New Roman" w:eastAsia="Times New Roman" w:cs="Times New Roman"/>
          <w:spacing w:val="1628"/>
          <w:sz w:val="21"/>
        </w:rPr>
        <w:t xml:space="preserve"> </w:t>
      </w:r>
      <w:r>
        <w:rPr>
          <w:rFonts w:hint="default" w:ascii="Times New Roman" w:hAnsi="Times New Roman" w:eastAsia="Times New Roman" w:cs="Times New Roman"/>
          <w:sz w:val="21"/>
        </w:rPr>
        <w:t>B. Strangers.</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2"/>
          <w:sz w:val="21"/>
        </w:rPr>
        <w:t>V</w:t>
      </w:r>
      <w:r>
        <w:rPr>
          <w:rFonts w:hint="default" w:ascii="Times New Roman" w:hAnsi="Times New Roman" w:eastAsia="Times New Roman" w:cs="Times New Roman"/>
          <w:sz w:val="21"/>
        </w:rPr>
        <w:t>isitors</w:t>
      </w:r>
    </w:p>
    <w:p>
      <w:pPr>
        <w:numPr>
          <w:ilvl w:val="0"/>
          <w:numId w:val="6"/>
        </w:numPr>
        <w:autoSpaceDE w:val="0"/>
        <w:autoSpaceDN w:val="0"/>
        <w:snapToGrid w:val="0"/>
        <w:spacing w:before="78" w:after="0" w:line="240" w:lineRule="auto"/>
        <w:ind w:left="493" w:right="0" w:hanging="32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do people have small talk?</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express opinions.</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o avoid arguments.</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show friendliness.</w:t>
      </w:r>
    </w:p>
    <w:p>
      <w:pPr>
        <w:numPr>
          <w:ilvl w:val="0"/>
          <w:numId w:val="6"/>
        </w:numPr>
        <w:autoSpaceDE w:val="0"/>
        <w:autoSpaceDN w:val="0"/>
        <w:snapToGrid w:val="0"/>
        <w:spacing w:before="78" w:after="0" w:line="240" w:lineRule="auto"/>
        <w:ind w:left="493" w:right="0" w:hanging="32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of the following can be a regular topic in small talk?</w:t>
      </w:r>
    </w:p>
    <w:p>
      <w:pPr>
        <w:autoSpaceDE w:val="0"/>
        <w:autoSpaceDN w:val="0"/>
        <w:snapToGrid w:val="0"/>
        <w:spacing w:before="76"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hit film.</w:t>
      </w:r>
      <w:r>
        <w:rPr>
          <w:rFonts w:hint="default" w:ascii="Times New Roman" w:hAnsi="Times New Roman" w:eastAsia="Times New Roman" w:cs="Times New Roman"/>
          <w:spacing w:val="1525"/>
          <w:sz w:val="21"/>
        </w:rPr>
        <w:t xml:space="preserve"> </w:t>
      </w:r>
      <w:r>
        <w:rPr>
          <w:rFonts w:hint="default" w:ascii="Times New Roman" w:hAnsi="Times New Roman" w:eastAsia="Times New Roman" w:cs="Times New Roman"/>
          <w:sz w:val="21"/>
        </w:rPr>
        <w:t>B. Family life.</w:t>
      </w:r>
      <w:r>
        <w:rPr>
          <w:rFonts w:hint="default" w:ascii="Times New Roman" w:hAnsi="Times New Roman" w:eastAsia="Times New Roman" w:cs="Times New Roman"/>
          <w:spacing w:val="1208"/>
          <w:sz w:val="21"/>
        </w:rPr>
        <w:t xml:space="preserve"> </w:t>
      </w:r>
      <w:r>
        <w:rPr>
          <w:rFonts w:hint="default" w:ascii="Times New Roman" w:hAnsi="Times New Roman" w:eastAsia="Times New Roman" w:cs="Times New Roman"/>
          <w:sz w:val="21"/>
        </w:rPr>
        <w:t>C. Incomes.</w:t>
      </w:r>
    </w:p>
    <w:p>
      <w:pPr>
        <w:numPr>
          <w:ilvl w:val="0"/>
          <w:numId w:val="6"/>
        </w:numPr>
        <w:autoSpaceDE w:val="0"/>
        <w:autoSpaceDN w:val="0"/>
        <w:snapToGrid w:val="0"/>
        <w:spacing w:before="78" w:after="0" w:line="240" w:lineRule="auto"/>
        <w:ind w:left="493" w:right="0" w:hanging="32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speaker recommend at the end of the lecture?</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Feeling free to change topics.</w:t>
      </w:r>
      <w:r>
        <w:rPr>
          <w:rFonts w:hint="default" w:ascii="Times New Roman" w:hAnsi="Times New Roman" w:eastAsia="Times New Roman" w:cs="Times New Roman"/>
          <w:spacing w:val="159"/>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Asking open-ended questions.</w:t>
      </w:r>
      <w:r>
        <w:rPr>
          <w:rFonts w:hint="default" w:ascii="Times New Roman" w:hAnsi="Times New Roman" w:eastAsia="Times New Roman" w:cs="Times New Roman"/>
          <w:spacing w:val="159"/>
          <w:sz w:val="21"/>
        </w:rPr>
        <w:t xml:space="preserve"> </w:t>
      </w:r>
      <w:r>
        <w:rPr>
          <w:rFonts w:hint="default" w:ascii="Times New Roman" w:hAnsi="Times New Roman" w:eastAsia="Times New Roman" w:cs="Times New Roman"/>
          <w:sz w:val="21"/>
        </w:rPr>
        <w:t>C. Making small talk interesting.</w:t>
      </w:r>
    </w:p>
    <w:p>
      <w:pPr>
        <w:autoSpaceDE w:val="0"/>
        <w:autoSpaceDN w:val="0"/>
        <w:snapToGrid w:val="0"/>
        <w:spacing w:before="381" w:after="0" w:line="263" w:lineRule="exact"/>
        <w:ind w:left="2627" w:right="0" w:firstLine="0"/>
        <w:jc w:val="left"/>
        <w:textAlignment w:val="auto"/>
        <w:rPr>
          <w:rFonts w:hint="default" w:ascii="宋体" w:hAnsi="宋体" w:eastAsia="宋体" w:cs="宋体"/>
          <w:sz w:val="21"/>
        </w:rPr>
      </w:pPr>
      <w:r>
        <w:rPr>
          <w:rFonts w:hint="default" w:ascii="宋体" w:hAnsi="宋体" w:eastAsia="宋体" w:cs="宋体"/>
          <w:sz w:val="21"/>
        </w:rPr>
        <w:t>第二部分</w:t>
      </w:r>
      <w:r>
        <w:rPr>
          <w:rFonts w:hint="default" w:ascii="宋体" w:hAnsi="宋体" w:eastAsia="宋体" w:cs="宋体"/>
          <w:spacing w:val="53"/>
          <w:sz w:val="21"/>
        </w:rPr>
        <w:t xml:space="preserve"> </w:t>
      </w:r>
      <w:r>
        <w:rPr>
          <w:rFonts w:hint="default" w:ascii="宋体" w:hAnsi="宋体" w:eastAsia="宋体" w:cs="宋体"/>
          <w:sz w:val="21"/>
        </w:rPr>
        <w:t>阅读理解（共两节，满</w:t>
      </w:r>
      <w:r>
        <w:rPr>
          <w:rFonts w:hint="default" w:ascii="宋体" w:hAnsi="宋体" w:eastAsia="宋体" w:cs="宋体"/>
          <w:spacing w:val="27"/>
          <w:sz w:val="21"/>
        </w:rPr>
        <w:t>分</w:t>
      </w:r>
      <w:r>
        <w:rPr>
          <w:rFonts w:hint="default" w:ascii="Times New Roman" w:hAnsi="Times New Roman" w:eastAsia="Times New Roman" w:cs="Times New Roman"/>
          <w:b/>
          <w:sz w:val="21"/>
        </w:rPr>
        <w:t xml:space="preserve">50 </w:t>
      </w:r>
      <w:r>
        <w:rPr>
          <w:rFonts w:hint="default" w:ascii="宋体" w:hAnsi="宋体" w:eastAsia="宋体" w:cs="宋体"/>
          <w:sz w:val="21"/>
        </w:rPr>
        <w:t>分）</w:t>
      </w:r>
    </w:p>
    <w:p>
      <w:pPr>
        <w:autoSpaceDE w:val="0"/>
        <w:autoSpaceDN w:val="0"/>
        <w:snapToGrid w:val="0"/>
        <w:spacing w:before="5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第一节（共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2.5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37.5 </w:t>
      </w:r>
      <w:r>
        <w:rPr>
          <w:rFonts w:hint="default" w:ascii="宋体" w:hAnsi="宋体" w:eastAsia="宋体" w:cs="宋体"/>
          <w:sz w:val="21"/>
        </w:rPr>
        <w:t>分）</w:t>
      </w:r>
    </w:p>
    <w:p>
      <w:pPr>
        <w:autoSpaceDE w:val="0"/>
        <w:autoSpaceDN w:val="0"/>
        <w:snapToGrid w:val="0"/>
        <w:spacing w:before="9" w:after="0" w:line="319" w:lineRule="exact"/>
        <w:ind w:left="171" w:right="172" w:firstLine="423"/>
        <w:jc w:val="both"/>
        <w:textAlignment w:val="auto"/>
        <w:rPr>
          <w:rFonts w:hint="default" w:ascii="宋体" w:hAnsi="宋体" w:eastAsia="宋体" w:cs="宋体"/>
          <w:sz w:val="21"/>
        </w:rPr>
      </w:pPr>
      <w:r>
        <w:rPr>
          <w:rFonts w:hint="default" w:ascii="宋体" w:hAnsi="宋体" w:eastAsia="宋体" w:cs="宋体"/>
          <w:sz w:val="21"/>
        </w:rPr>
        <w:t xml:space="preserve">阅读下列短文，从每题所给的 </w:t>
      </w:r>
      <w:r>
        <w:rPr>
          <w:rFonts w:hint="default" w:ascii="Times New Roman" w:hAnsi="Times New Roman" w:eastAsia="Times New Roman" w:cs="Times New Roman"/>
          <w:b/>
          <w:sz w:val="21"/>
        </w:rPr>
        <w:t>A</w:t>
      </w:r>
      <w:r>
        <w:rPr>
          <w:rFonts w:hint="default" w:ascii="宋体" w:hAnsi="宋体" w:eastAsia="宋体" w:cs="宋体"/>
          <w:sz w:val="21"/>
        </w:rPr>
        <w:t>、</w:t>
      </w:r>
      <w:r>
        <w:rPr>
          <w:rFonts w:hint="default" w:ascii="Times New Roman" w:hAnsi="Times New Roman" w:eastAsia="Times New Roman" w:cs="Times New Roman"/>
          <w:b/>
          <w:sz w:val="21"/>
        </w:rPr>
        <w:t>B</w:t>
      </w:r>
      <w:r>
        <w:rPr>
          <w:rFonts w:hint="default" w:ascii="宋体" w:hAnsi="宋体" w:eastAsia="宋体" w:cs="宋体"/>
          <w:sz w:val="21"/>
        </w:rPr>
        <w:t>、</w:t>
      </w:r>
      <w:r>
        <w:rPr>
          <w:rFonts w:hint="default" w:ascii="Times New Roman" w:hAnsi="Times New Roman" w:eastAsia="Times New Roman" w:cs="Times New Roman"/>
          <w:b/>
          <w:sz w:val="21"/>
        </w:rPr>
        <w:t xml:space="preserve">C </w:t>
      </w:r>
      <w:r>
        <w:rPr>
          <w:rFonts w:hint="default" w:ascii="宋体" w:hAnsi="宋体" w:eastAsia="宋体" w:cs="宋体"/>
          <w:sz w:val="21"/>
        </w:rPr>
        <w:t xml:space="preserve">和 </w:t>
      </w:r>
      <w:r>
        <w:rPr>
          <w:rFonts w:hint="default" w:ascii="Times New Roman" w:hAnsi="Times New Roman" w:eastAsia="Times New Roman" w:cs="Times New Roman"/>
          <w:b/>
          <w:sz w:val="21"/>
        </w:rPr>
        <w:t xml:space="preserve">D </w:t>
      </w:r>
      <w:r>
        <w:rPr>
          <w:rFonts w:hint="default" w:ascii="宋体" w:hAnsi="宋体" w:eastAsia="宋体" w:cs="宋体"/>
          <w:sz w:val="21"/>
        </w:rPr>
        <w:t>四个选项中，选出最佳选项，并在答题纸上将该项涂黑。</w:t>
      </w:r>
    </w:p>
    <w:p>
      <w:pPr>
        <w:autoSpaceDE w:val="0"/>
        <w:autoSpaceDN w:val="0"/>
        <w:snapToGrid w:val="0"/>
        <w:spacing w:before="57" w:after="0" w:line="240" w:lineRule="auto"/>
        <w:ind w:left="4843"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A</w:t>
      </w:r>
    </w:p>
    <w:p>
      <w:pPr>
        <w:autoSpaceDE w:val="0"/>
        <w:autoSpaceDN w:val="0"/>
        <w:snapToGrid w:val="0"/>
        <w:spacing w:before="78" w:after="0" w:line="315" w:lineRule="auto"/>
        <w:ind w:left="171" w:right="172"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The summer holiday is coming! Do you want to have a wonderfu</w:t>
      </w:r>
      <w:r>
        <w:rPr>
          <w:rFonts w:hint="default" w:ascii="Times New Roman" w:hAnsi="Times New Roman" w:eastAsia="Times New Roman" w:cs="Times New Roman"/>
          <w:sz w:val="21"/>
        </w:rPr>
        <w:t>l and meaningful vacation? If you are interested in animals and nature, come and join us!</w:t>
      </w:r>
    </w:p>
    <w:p>
      <w:pPr>
        <w:autoSpaceDE w:val="0"/>
        <w:autoSpaceDN w:val="0"/>
        <w:snapToGrid w:val="0"/>
        <w:spacing w:before="2"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outh Explorer has prepared you with a Three-Day-Program!</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 can take part in many activities and</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meet with animals — lions, monkeys, tigers and so on! More information about the program is as follows:</w:t>
      </w:r>
    </w:p>
    <w:p>
      <w:pPr>
        <w:autoSpaceDE w:val="0"/>
        <w:autoSpaceDN w:val="0"/>
        <w:snapToGrid w:val="0"/>
        <w:spacing w:before="89"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2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autoSpaceDE w:val="0"/>
        <w:autoSpaceDN w:val="0"/>
        <w:snapToGrid w:val="0"/>
        <w:spacing w:before="38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Age: Students aged 10 to 15.</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Times New Roman" w:hAnsi="Times New Roman" w:eastAsia="Times New Roman" w:cs="Times New Roman"/>
          <w:sz w:val="21"/>
        </w:rPr>
        <w:t>Groups:</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6"/>
          <w:sz w:val="21"/>
        </w:rPr>
        <w:t>T</w:t>
      </w:r>
      <w:r>
        <w:rPr>
          <w:rFonts w:hint="default" w:ascii="Times New Roman" w:hAnsi="Times New Roman" w:eastAsia="Times New Roman" w:cs="Times New Roman"/>
          <w:sz w:val="21"/>
        </w:rPr>
        <w:t>wo programs for you to choose. Each program needs at most 15 students.</w:t>
      </w:r>
    </w:p>
    <w:p>
      <w:pPr>
        <w:autoSpaceDE w:val="0"/>
        <w:autoSpaceDN w:val="0"/>
        <w:snapToGrid w:val="0"/>
        <w:spacing w:before="241" w:after="0" w:line="240" w:lineRule="auto"/>
        <w:ind w:left="220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Program</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z w:val="21"/>
        </w:rPr>
        <mc:AlternateContent>
          <mc:Choice Requires="wps">
            <w:drawing>
              <wp:anchor distT="0" distB="0" distL="0" distR="0" simplePos="0" relativeHeight="251659264" behindDoc="1" locked="0" layoutInCell="1" allowOverlap="1">
                <wp:simplePos x="0" y="0"/>
                <wp:positionH relativeFrom="page">
                  <wp:posOffset>1637030</wp:posOffset>
                </wp:positionH>
                <wp:positionV relativeFrom="page">
                  <wp:posOffset>943610</wp:posOffset>
                </wp:positionV>
                <wp:extent cx="8890" cy="57785"/>
                <wp:effectExtent l="0" t="0" r="635" b="8890"/>
                <wp:wrapNone/>
                <wp:docPr id="1027" name="1027"/>
                <wp:cNvGraphicFramePr/>
                <a:graphic xmlns:a="http://schemas.openxmlformats.org/drawingml/2006/main">
                  <a:graphicData uri="http://schemas.microsoft.com/office/word/2010/wordprocessingShape">
                    <wps:wsp>
                      <wps:cNvSpPr/>
                      <wps:spPr>
                        <a:xfrm>
                          <a:off x="0" y="0"/>
                          <a:ext cx="8890" cy="57785"/>
                        </a:xfrm>
                        <a:prstGeom prst="rect">
                          <a:avLst/>
                        </a:prstGeom>
                        <a:solidFill>
                          <a:srgbClr val="000000"/>
                        </a:solidFill>
                        <a:ln>
                          <a:noFill/>
                        </a:ln>
                      </wps:spPr>
                      <wps:bodyPr vert="horz" wrap="square" anchor="t"/>
                    </wps:wsp>
                  </a:graphicData>
                </a:graphic>
              </wp:anchor>
            </w:drawing>
          </mc:Choice>
          <mc:Fallback>
            <w:pict>
              <v:rect id="1027" o:spid="_x0000_s1026" o:spt="1" style="position:absolute;left:0pt;margin-left:128.9pt;margin-top:74.3pt;height:4.55pt;width:0.7pt;mso-position-horizontal-relative:page;mso-position-vertical-relative:page;z-index:-251657216;mso-width-relative:page;mso-height-relative:page;" fillcolor="#000000" filled="t" stroked="f" coordsize="21600,21600" o:gfxdata="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jK82y2gAAAAsBAAAPAAAAAAAAAAEAIAAAACIA&#10;AABkcnMvZG93bnJldi54bWxQSwECFAAUAAAACACHTuJA44qbXJUBAAAlAwAADgAAAAAAAAABACAA&#10;AAApAQAAZHJzL2Uyb0RvYy54bWxQSwUGAAAAAAYABgBZAQAAMAU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0288" behindDoc="1" locked="0" layoutInCell="1" allowOverlap="1">
                <wp:simplePos x="0" y="0"/>
                <wp:positionH relativeFrom="page">
                  <wp:posOffset>1637030</wp:posOffset>
                </wp:positionH>
                <wp:positionV relativeFrom="page">
                  <wp:posOffset>943610</wp:posOffset>
                </wp:positionV>
                <wp:extent cx="8890" cy="8890"/>
                <wp:effectExtent l="0" t="0" r="0" b="0"/>
                <wp:wrapNone/>
                <wp:docPr id="1028" name="1028"/>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28" o:spid="_x0000_s1026" o:spt="1" style="position:absolute;left:0pt;margin-left:128.9pt;margin-top:74.3pt;height:0.7pt;width:0.7pt;mso-position-horizontal-relative:page;mso-position-vertical-relative:page;z-index:-251656192;mso-width-relative:page;mso-height-relative:page;" fillcolor="#000000" filled="t" stroked="f" coordsize="21600,21600" o:gfxdata="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HsGtxnZAAAACwEAAA8AAAAAAAAAAQAgAAAAIgAAAGRy&#10;cy9kb3ducmV2LnhtbFBLAQIUABQAAAAIAIdO4kA/VHiWkgEAACQDAAAOAAAAAAAAAAEAIAAAACgB&#10;AABkcnMvZTJvRG9jLnhtbFBLBQYAAAAABgAGAFkBAAAsBQ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1312" behindDoc="1" locked="0" layoutInCell="1" allowOverlap="1">
                <wp:simplePos x="0" y="0"/>
                <wp:positionH relativeFrom="page">
                  <wp:posOffset>1645920</wp:posOffset>
                </wp:positionH>
                <wp:positionV relativeFrom="page">
                  <wp:posOffset>948055</wp:posOffset>
                </wp:positionV>
                <wp:extent cx="1716405" cy="0"/>
                <wp:effectExtent l="4445" t="4445" r="12700" b="5080"/>
                <wp:wrapNone/>
                <wp:docPr id="1029" name="1029"/>
                <wp:cNvGraphicFramePr/>
                <a:graphic xmlns:a="http://schemas.openxmlformats.org/drawingml/2006/main">
                  <a:graphicData uri="http://schemas.microsoft.com/office/word/2010/wordprocessingShape">
                    <wps:wsp>
                      <wps:cNvCnPr/>
                      <wps:spPr>
                        <a:xfrm>
                          <a:off x="0" y="0"/>
                          <a:ext cx="1716405" cy="0"/>
                        </a:xfrm>
                        <a:prstGeom prst="line">
                          <a:avLst/>
                        </a:prstGeom>
                        <a:solidFill>
                          <a:srgbClr val="000000"/>
                        </a:solidFill>
                        <a:ln w="8890" cap="rnd">
                          <a:solidFill>
                            <a:srgbClr val="000000"/>
                          </a:solidFill>
                        </a:ln>
                      </wps:spPr>
                      <wps:bodyPr vert="horz" wrap="square" anchor="t"/>
                    </wps:wsp>
                  </a:graphicData>
                </a:graphic>
              </wp:anchor>
            </w:drawing>
          </mc:Choice>
          <mc:Fallback>
            <w:pict>
              <v:line id="1029" o:spid="_x0000_s1026" o:spt="20" style="position:absolute;left:0pt;margin-left:129.6pt;margin-top:74.65pt;height:0pt;width:135.15pt;mso-position-horizontal-relative:page;mso-position-vertical-relative:page;z-index:-251655168;mso-width-relative:page;mso-height-relative:page;" fillcolor="#000000" filled="t" stroked="t" coordsize="21600,21600" o:gfxdata="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q7oNj1gAAAAsBAAAP&#10;AAAAAAAAAAEAIAAAACIAAABkcnMvZG93bnJldi54bWxQSwECFAAUAAAACACHTuJAwf9nQKgBAABg&#10;AwAADgAAAAAAAAABACAAAAAlAQAAZHJzL2Uyb0RvYy54bWxQSwUGAAAAAAYABgBZAQAAPwUAAAAA&#10;">
                <v:fill on="t" focussize="0,0"/>
                <v:stroke weight="0.7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7456" behindDoc="1" locked="0" layoutInCell="1" allowOverlap="1">
                <wp:simplePos x="0" y="0"/>
                <wp:positionH relativeFrom="page">
                  <wp:posOffset>1641475</wp:posOffset>
                </wp:positionH>
                <wp:positionV relativeFrom="page">
                  <wp:posOffset>1001395</wp:posOffset>
                </wp:positionV>
                <wp:extent cx="0" cy="951230"/>
                <wp:effectExtent l="4445" t="4445" r="5080" b="6350"/>
                <wp:wrapNone/>
                <wp:docPr id="1030" name="1030"/>
                <wp:cNvGraphicFramePr/>
                <a:graphic xmlns:a="http://schemas.openxmlformats.org/drawingml/2006/main">
                  <a:graphicData uri="http://schemas.microsoft.com/office/word/2010/wordprocessingShape">
                    <wps:wsp>
                      <wps:cNvCnPr/>
                      <wps:spPr>
                        <a:xfrm>
                          <a:off x="0" y="0"/>
                          <a:ext cx="0" cy="951230"/>
                        </a:xfrm>
                        <a:prstGeom prst="line">
                          <a:avLst/>
                        </a:prstGeom>
                        <a:solidFill>
                          <a:srgbClr val="000000"/>
                        </a:solidFill>
                        <a:ln w="8890" cap="rnd">
                          <a:solidFill>
                            <a:srgbClr val="000000"/>
                          </a:solidFill>
                        </a:ln>
                      </wps:spPr>
                      <wps:bodyPr vert="horz" wrap="square" anchor="t"/>
                    </wps:wsp>
                  </a:graphicData>
                </a:graphic>
              </wp:anchor>
            </w:drawing>
          </mc:Choice>
          <mc:Fallback>
            <w:pict>
              <v:line id="1030" o:spid="_x0000_s1026" o:spt="20" style="position:absolute;left:0pt;margin-left:129.25pt;margin-top:78.85pt;height:74.9pt;width:0pt;mso-position-horizontal-relative:page;mso-position-vertical-relative:page;z-index:-251649024;mso-width-relative:page;mso-height-relative:page;" fillcolor="#000000" filled="t" stroked="t" coordsize="21600,21600" o:gfxdata="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neGD5NYAAAALAQAADwAAAAAA&#10;AAABACAAAAAiAAAAZHJzL2Rvd25yZXYueG1sUEsBAhQAFAAAAAgAh07iQHNNlrKjAQAAXwMAAA4A&#10;AAAAAAAAAQAgAAAAJQEAAGRycy9lMm9Eb2MueG1sUEsFBgAAAAAGAAYAWQEAADoFAAAAAA==&#10;">
                <v:fill on="t" focussize="0,0"/>
                <v:stroke weight="0.7pt" color="#000000" joinstyle="round" endcap="round"/>
                <v:imagedata o:title=""/>
                <o:lock v:ext="edit" aspectratio="f"/>
              </v:line>
            </w:pict>
          </mc:Fallback>
        </mc:AlternateContent>
      </w:r>
    </w:p>
    <w:p>
      <w:pPr>
        <w:autoSpaceDE w:val="0"/>
        <w:autoSpaceDN w:val="0"/>
        <w:snapToGrid w:val="0"/>
        <w:spacing w:before="75" w:after="0" w:line="240" w:lineRule="auto"/>
        <w:ind w:left="220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Dates: 15—17 July</w:t>
      </w:r>
    </w:p>
    <w:p>
      <w:pPr>
        <w:autoSpaceDE w:val="0"/>
        <w:autoSpaceDN w:val="0"/>
        <w:snapToGrid w:val="0"/>
        <w:spacing w:before="78" w:after="0" w:line="315" w:lineRule="auto"/>
        <w:ind w:left="220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3"/>
          <w:sz w:val="21"/>
        </w:rPr>
        <w:t xml:space="preserve">Days: Monday to </w:t>
      </w:r>
      <w:r>
        <w:rPr>
          <w:rFonts w:hint="default" w:ascii="Times New Roman" w:hAnsi="Times New Roman" w:eastAsia="Times New Roman" w:cs="Times New Roman"/>
          <w:spacing w:val="-20"/>
          <w:sz w:val="21"/>
        </w:rPr>
        <w:t>W</w:t>
      </w:r>
      <w:r>
        <w:rPr>
          <w:rFonts w:hint="default" w:ascii="Times New Roman" w:hAnsi="Times New Roman" w:eastAsia="Times New Roman" w:cs="Times New Roman"/>
          <w:spacing w:val="-2"/>
          <w:sz w:val="21"/>
        </w:rPr>
        <w:t>ednesday</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ime: 9:30 am — 4:00 pm</w:t>
      </w:r>
    </w:p>
    <w:p>
      <w:pPr>
        <w:autoSpaceDE w:val="0"/>
        <w:autoSpaceDN w:val="0"/>
        <w:snapToGrid w:val="0"/>
        <w:spacing w:before="24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br w:type="column"/>
      </w:r>
      <w:r>
        <w:rPr>
          <w:rFonts w:hint="default" w:ascii="Times New Roman" w:hAnsi="Times New Roman" w:eastAsia="Times New Roman" w:cs="Times New Roman"/>
          <w:sz w:val="21"/>
        </w:rPr>
        <w:t>Program B</w:t>
      </w:r>
      <w:r>
        <w:rPr>
          <w:rFonts w:hint="default" w:ascii="Times New Roman" w:hAnsi="Times New Roman" w:eastAsia="Times New Roman" w:cs="Times New Roman"/>
          <w:sz w:val="21"/>
        </w:rPr>
        <mc:AlternateContent>
          <mc:Choice Requires="wps">
            <w:drawing>
              <wp:anchor distT="0" distB="0" distL="0" distR="0" simplePos="0" relativeHeight="251662336" behindDoc="1" locked="0" layoutInCell="1" allowOverlap="1">
                <wp:simplePos x="0" y="0"/>
                <wp:positionH relativeFrom="page">
                  <wp:posOffset>3362960</wp:posOffset>
                </wp:positionH>
                <wp:positionV relativeFrom="page">
                  <wp:posOffset>953135</wp:posOffset>
                </wp:positionV>
                <wp:extent cx="8890" cy="48895"/>
                <wp:effectExtent l="0" t="0" r="635" b="8255"/>
                <wp:wrapNone/>
                <wp:docPr id="1031" name="1031"/>
                <wp:cNvGraphicFramePr/>
                <a:graphic xmlns:a="http://schemas.openxmlformats.org/drawingml/2006/main">
                  <a:graphicData uri="http://schemas.microsoft.com/office/word/2010/wordprocessingShape">
                    <wps:wsp>
                      <wps:cNvSpPr/>
                      <wps:spPr>
                        <a:xfrm>
                          <a:off x="0" y="0"/>
                          <a:ext cx="8890" cy="48895"/>
                        </a:xfrm>
                        <a:prstGeom prst="rect">
                          <a:avLst/>
                        </a:prstGeom>
                        <a:solidFill>
                          <a:srgbClr val="000000"/>
                        </a:solidFill>
                        <a:ln>
                          <a:noFill/>
                        </a:ln>
                      </wps:spPr>
                      <wps:bodyPr vert="horz" wrap="square" anchor="t"/>
                    </wps:wsp>
                  </a:graphicData>
                </a:graphic>
              </wp:anchor>
            </w:drawing>
          </mc:Choice>
          <mc:Fallback>
            <w:pict>
              <v:rect id="1031" o:spid="_x0000_s1026" o:spt="1" style="position:absolute;left:0pt;margin-left:264.8pt;margin-top:75.05pt;height:3.85pt;width:0.7pt;mso-position-horizontal-relative:page;mso-position-vertical-relative:page;z-index:-251654144;mso-width-relative:page;mso-height-relative:page;" fillcolor="#000000" filled="t" stroked="f" coordsize="21600,21600" o:gfxdata="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eWiSWNkAAAALAQAADwAAAAAAAAABACAAAAAiAAAA&#10;ZHJzL2Rvd25yZXYueG1sUEsBAhQAFAAAAAgAh07iQJB/KtKUAQAAJQMAAA4AAAAAAAAAAQAgAAAA&#10;KAEAAGRycy9lMm9Eb2MueG1sUEsFBgAAAAAGAAYAWQEAAC4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3360" behindDoc="1" locked="0" layoutInCell="1" allowOverlap="1">
                <wp:simplePos x="0" y="0"/>
                <wp:positionH relativeFrom="page">
                  <wp:posOffset>3362960</wp:posOffset>
                </wp:positionH>
                <wp:positionV relativeFrom="page">
                  <wp:posOffset>943610</wp:posOffset>
                </wp:positionV>
                <wp:extent cx="8890" cy="8890"/>
                <wp:effectExtent l="0" t="0" r="0" b="0"/>
                <wp:wrapNone/>
                <wp:docPr id="1032" name="1032"/>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32" o:spid="_x0000_s1026" o:spt="1" style="position:absolute;left:0pt;margin-left:264.8pt;margin-top:74.3pt;height:0.7pt;width:0.7pt;mso-position-horizontal-relative:page;mso-position-vertical-relative:page;z-index:-251653120;mso-width-relative:page;mso-height-relative:page;" fillcolor="#000000" filled="t" stroked="f" coordsize="21600,21600" o:gfxdata="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&#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PS6192QAAAAsBAAAPAAAAAAAAAAEAIAAAACIAAABk&#10;cnMvZG93bnJldi54bWxQSwECFAAUAAAACACHTuJAUMYM3JMBAAAkAwAADgAAAAAAAAABACAAAAAo&#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4384" behindDoc="1" locked="0" layoutInCell="1" allowOverlap="1">
                <wp:simplePos x="0" y="0"/>
                <wp:positionH relativeFrom="page">
                  <wp:posOffset>3371850</wp:posOffset>
                </wp:positionH>
                <wp:positionV relativeFrom="page">
                  <wp:posOffset>948055</wp:posOffset>
                </wp:positionV>
                <wp:extent cx="1605280" cy="0"/>
                <wp:effectExtent l="4445" t="5080" r="9525" b="4445"/>
                <wp:wrapNone/>
                <wp:docPr id="1033" name="1033"/>
                <wp:cNvGraphicFramePr/>
                <a:graphic xmlns:a="http://schemas.openxmlformats.org/drawingml/2006/main">
                  <a:graphicData uri="http://schemas.microsoft.com/office/word/2010/wordprocessingShape">
                    <wps:wsp>
                      <wps:cNvCnPr/>
                      <wps:spPr>
                        <a:xfrm>
                          <a:off x="0" y="0"/>
                          <a:ext cx="1605280" cy="0"/>
                        </a:xfrm>
                        <a:prstGeom prst="line">
                          <a:avLst/>
                        </a:prstGeom>
                        <a:solidFill>
                          <a:srgbClr val="000000"/>
                        </a:solidFill>
                        <a:ln w="8890" cap="rnd">
                          <a:solidFill>
                            <a:srgbClr val="000000"/>
                          </a:solidFill>
                        </a:ln>
                      </wps:spPr>
                      <wps:bodyPr vert="horz" wrap="square" anchor="t"/>
                    </wps:wsp>
                  </a:graphicData>
                </a:graphic>
              </wp:anchor>
            </w:drawing>
          </mc:Choice>
          <mc:Fallback>
            <w:pict>
              <v:line id="1033" o:spid="_x0000_s1026" o:spt="20" style="position:absolute;left:0pt;margin-left:265.5pt;margin-top:74.65pt;height:0pt;width:126.4pt;mso-position-horizontal-relative:page;mso-position-vertical-relative:page;z-index:-251652096;mso-width-relative:page;mso-height-relative:page;" fillcolor="#000000" filled="t" stroked="t" coordsize="21600,21600" o:gfxdata="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26ksnXAAAACwEAAA8A&#10;AAAAAAAAAQAgAAAAIgAAAGRycy9kb3ducmV2LnhtbFBLAQIUABQAAAAIAIdO4kAGoQHnpgEAAGAD&#10;AAAOAAAAAAAAAAEAIAAAACYBAABkcnMvZTJvRG9jLnhtbFBLBQYAAAAABgAGAFkBAAA+BQAAAAA=&#10;">
                <v:fill on="t" focussize="0,0"/>
                <v:stroke weight="0.7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5408" behindDoc="1" locked="0" layoutInCell="1" allowOverlap="1">
                <wp:simplePos x="0" y="0"/>
                <wp:positionH relativeFrom="page">
                  <wp:posOffset>4977130</wp:posOffset>
                </wp:positionH>
                <wp:positionV relativeFrom="page">
                  <wp:posOffset>943610</wp:posOffset>
                </wp:positionV>
                <wp:extent cx="8890" cy="57785"/>
                <wp:effectExtent l="0" t="0" r="635" b="8890"/>
                <wp:wrapNone/>
                <wp:docPr id="1034" name="1034"/>
                <wp:cNvGraphicFramePr/>
                <a:graphic xmlns:a="http://schemas.openxmlformats.org/drawingml/2006/main">
                  <a:graphicData uri="http://schemas.microsoft.com/office/word/2010/wordprocessingShape">
                    <wps:wsp>
                      <wps:cNvSpPr/>
                      <wps:spPr>
                        <a:xfrm>
                          <a:off x="0" y="0"/>
                          <a:ext cx="8890" cy="57785"/>
                        </a:xfrm>
                        <a:prstGeom prst="rect">
                          <a:avLst/>
                        </a:prstGeom>
                        <a:solidFill>
                          <a:srgbClr val="000000"/>
                        </a:solidFill>
                        <a:ln>
                          <a:noFill/>
                        </a:ln>
                      </wps:spPr>
                      <wps:bodyPr vert="horz" wrap="square" anchor="t"/>
                    </wps:wsp>
                  </a:graphicData>
                </a:graphic>
              </wp:anchor>
            </w:drawing>
          </mc:Choice>
          <mc:Fallback>
            <w:pict>
              <v:rect id="1034" o:spid="_x0000_s1026" o:spt="1" style="position:absolute;left:0pt;margin-left:391.9pt;margin-top:74.3pt;height:4.55pt;width:0.7pt;mso-position-horizontal-relative:page;mso-position-vertical-relative:page;z-index:-251651072;mso-width-relative:page;mso-height-relative:page;" fillcolor="#000000" filled="t" stroked="f" coordsize="21600,21600" o:gfxdata="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KDsk19oAAAALAQAADwAAAAAAAAABACAAAAAi&#10;AAAAZHJzL2Rvd25yZXYueG1sUEsBAhQAFAAAAAgAh07iQNKCG16WAQAAJQMAAA4AAAAAAAAAAQAg&#10;AAAAKQEAAGRycy9lMm9Eb2MueG1sUEsFBgAAAAAGAAYAWQEAADE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6432" behindDoc="1" locked="0" layoutInCell="1" allowOverlap="1">
                <wp:simplePos x="0" y="0"/>
                <wp:positionH relativeFrom="page">
                  <wp:posOffset>4977130</wp:posOffset>
                </wp:positionH>
                <wp:positionV relativeFrom="page">
                  <wp:posOffset>943610</wp:posOffset>
                </wp:positionV>
                <wp:extent cx="8890" cy="8890"/>
                <wp:effectExtent l="0" t="0" r="0" b="0"/>
                <wp:wrapNone/>
                <wp:docPr id="1035" name="1035"/>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35" o:spid="_x0000_s1026" o:spt="1" style="position:absolute;left:0pt;margin-left:391.9pt;margin-top:74.3pt;height:0.7pt;width:0.7pt;mso-position-horizontal-relative:page;mso-position-vertical-relative:page;z-index:-251650048;mso-width-relative:page;mso-height-relative:page;" fillcolor="#000000" filled="t" stroked="f" coordsize="21600,21600" o:gfxdata="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8BZefNoAAAALAQAADwAAAAAAAAABACAAAAAiAAAA&#10;ZHJzL2Rvd25yZXYueG1sUEsBAhQAFAAAAAgAh07iQDShqb6TAQAAJAMAAA4AAAAAAAAAAQAgAAAA&#10;KQEAAGRycy9lMm9Eb2MueG1sUEsFBgAAAAAGAAYAWQEAAC4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1552" behindDoc="1" locked="0" layoutInCell="1" allowOverlap="1">
                <wp:simplePos x="0" y="0"/>
                <wp:positionH relativeFrom="page">
                  <wp:posOffset>3367405</wp:posOffset>
                </wp:positionH>
                <wp:positionV relativeFrom="page">
                  <wp:posOffset>1001395</wp:posOffset>
                </wp:positionV>
                <wp:extent cx="0" cy="951230"/>
                <wp:effectExtent l="4445" t="4445" r="5080" b="6350"/>
                <wp:wrapNone/>
                <wp:docPr id="1036" name="1036"/>
                <wp:cNvGraphicFramePr/>
                <a:graphic xmlns:a="http://schemas.openxmlformats.org/drawingml/2006/main">
                  <a:graphicData uri="http://schemas.microsoft.com/office/word/2010/wordprocessingShape">
                    <wps:wsp>
                      <wps:cNvCnPr/>
                      <wps:spPr>
                        <a:xfrm>
                          <a:off x="0" y="0"/>
                          <a:ext cx="0" cy="951230"/>
                        </a:xfrm>
                        <a:prstGeom prst="line">
                          <a:avLst/>
                        </a:prstGeom>
                        <a:solidFill>
                          <a:srgbClr val="000000"/>
                        </a:solidFill>
                        <a:ln w="8890" cap="rnd">
                          <a:solidFill>
                            <a:srgbClr val="000000"/>
                          </a:solidFill>
                        </a:ln>
                      </wps:spPr>
                      <wps:bodyPr vert="horz" wrap="square" anchor="t"/>
                    </wps:wsp>
                  </a:graphicData>
                </a:graphic>
              </wp:anchor>
            </w:drawing>
          </mc:Choice>
          <mc:Fallback>
            <w:pict>
              <v:line id="1036" o:spid="_x0000_s1026" o:spt="20" style="position:absolute;left:0pt;margin-left:265.15pt;margin-top:78.85pt;height:74.9pt;width:0pt;mso-position-horizontal-relative:page;mso-position-vertical-relative:page;z-index:-251644928;mso-width-relative:page;mso-height-relative:page;" fillcolor="#000000" filled="t" stroked="t" coordsize="21600,21600" o:gfxdata="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xFk2X9YAAAALAQAADwAA&#10;AAAAAAABACAAAAAiAAAAZHJzL2Rvd25yZXYueG1sUEsBAhQAFAAAAAgAh07iQAamXp2mAQAAXwMA&#10;AA4AAAAAAAAAAQAgAAAAJQEAAGRycy9lMm9Eb2MueG1sUEsFBgAAAAAGAAYAWQEAAD0FAAAAAA==&#10;">
                <v:fill on="t" focussize="0,0"/>
                <v:stroke weight="0.7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4624" behindDoc="1" locked="0" layoutInCell="1" allowOverlap="1">
                <wp:simplePos x="0" y="0"/>
                <wp:positionH relativeFrom="page">
                  <wp:posOffset>4981575</wp:posOffset>
                </wp:positionH>
                <wp:positionV relativeFrom="page">
                  <wp:posOffset>1001395</wp:posOffset>
                </wp:positionV>
                <wp:extent cx="0" cy="951230"/>
                <wp:effectExtent l="4445" t="4445" r="5080" b="6350"/>
                <wp:wrapNone/>
                <wp:docPr id="1037" name="1037"/>
                <wp:cNvGraphicFramePr/>
                <a:graphic xmlns:a="http://schemas.openxmlformats.org/drawingml/2006/main">
                  <a:graphicData uri="http://schemas.microsoft.com/office/word/2010/wordprocessingShape">
                    <wps:wsp>
                      <wps:cNvCnPr/>
                      <wps:spPr>
                        <a:xfrm>
                          <a:off x="0" y="0"/>
                          <a:ext cx="0" cy="951230"/>
                        </a:xfrm>
                        <a:prstGeom prst="line">
                          <a:avLst/>
                        </a:prstGeom>
                        <a:solidFill>
                          <a:srgbClr val="000000"/>
                        </a:solidFill>
                        <a:ln w="8890" cap="rnd">
                          <a:solidFill>
                            <a:srgbClr val="000000"/>
                          </a:solidFill>
                        </a:ln>
                      </wps:spPr>
                      <wps:bodyPr vert="horz" wrap="square" anchor="t"/>
                    </wps:wsp>
                  </a:graphicData>
                </a:graphic>
              </wp:anchor>
            </w:drawing>
          </mc:Choice>
          <mc:Fallback>
            <w:pict>
              <v:line id="1037" o:spid="_x0000_s1026" o:spt="20" style="position:absolute;left:0pt;margin-left:392.25pt;margin-top:78.85pt;height:74.9pt;width:0pt;mso-position-horizontal-relative:page;mso-position-vertical-relative:page;z-index:-251641856;mso-width-relative:page;mso-height-relative:page;" fillcolor="#000000" filled="t" stroked="t" coordsize="21600,21600" o:gfxdata="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vKZAfNYAAAALAQAADwAA&#10;AAAAAAABACAAAAAiAAAAZHJzL2Rvd25yZXYueG1sUEsBAhQAFAAAAAgAh07iQHD0asumAQAAXwMA&#10;AA4AAAAAAAAAAQAgAAAAJQEAAGRycy9lMm9Eb2MueG1sUEsFBgAAAAAGAAYAWQEAAD0FAAAAAA==&#10;">
                <v:fill on="t" focussize="0,0"/>
                <v:stroke weight="0.7pt" color="#000000" joinstyle="round" endcap="round"/>
                <v:imagedata o:title=""/>
                <o:lock v:ext="edit" aspectratio="f"/>
              </v:line>
            </w:pict>
          </mc:Fallback>
        </mc:AlternateContent>
      </w:r>
    </w:p>
    <w:p>
      <w:pPr>
        <w:autoSpaceDE w:val="0"/>
        <w:autoSpaceDN w:val="0"/>
        <w:snapToGrid w:val="0"/>
        <w:spacing w:before="75"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Dates: 6—8</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August</w:t>
      </w:r>
    </w:p>
    <w:p>
      <w:pPr>
        <w:autoSpaceDE w:val="0"/>
        <w:autoSpaceDN w:val="0"/>
        <w:snapToGrid w:val="0"/>
        <w:spacing w:before="78" w:after="0" w:line="315" w:lineRule="auto"/>
        <w:ind w:left="0" w:right="2193" w:firstLine="0"/>
        <w:jc w:val="both"/>
        <w:textAlignment w:val="auto"/>
        <w:rPr>
          <w:rFonts w:hint="default" w:ascii="Times New Roman" w:hAnsi="Times New Roman" w:eastAsia="Times New Roman" w:cs="Times New Roman"/>
          <w:sz w:val="21"/>
        </w:rPr>
        <w:sectPr>
          <w:footnotePr>
            <w:numStart w:val="0"/>
          </w:footnotePr>
          <w:endnotePr>
            <w:numFmt w:val="decimal"/>
            <w:numStart w:val="0"/>
          </w:endnotePr>
          <w:type w:val="continuous"/>
          <w:pgSz w:w="10430" w:h="14741"/>
          <w:pgMar w:top="508" w:right="508" w:bottom="308" w:left="508" w:header="0" w:footer="0" w:gutter="0"/>
          <w:pgNumType w:fmt="decimal"/>
          <w:cols w:equalWidth="0" w:num="2">
            <w:col w:w="4669" w:space="249"/>
            <w:col w:w="4497"/>
          </w:cols>
        </w:sectPr>
      </w:pPr>
      <w:r>
        <w:rPr>
          <w:rFonts w:hint="default" w:ascii="Times New Roman" w:hAnsi="Times New Roman" w:eastAsia="Times New Roman" w:cs="Times New Roman"/>
          <w:spacing w:val="-3"/>
          <w:sz w:val="21"/>
        </w:rPr>
        <w:t>Days:</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9"/>
          <w:sz w:val="21"/>
        </w:rPr>
        <w:t>T</w:t>
      </w:r>
      <w:r>
        <w:rPr>
          <w:rFonts w:hint="default" w:ascii="Times New Roman" w:hAnsi="Times New Roman" w:eastAsia="Times New Roman" w:cs="Times New Roman"/>
          <w:spacing w:val="-3"/>
          <w:sz w:val="21"/>
        </w:rPr>
        <w:t xml:space="preserve">uesday </w:t>
      </w:r>
      <w:r>
        <w:rPr>
          <w:rFonts w:hint="default" w:ascii="Times New Roman" w:hAnsi="Times New Roman" w:eastAsia="Times New Roman" w:cs="Times New Roman"/>
          <w:spacing w:val="-2"/>
          <w:sz w:val="21"/>
        </w:rPr>
        <w:t>to Thursday</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ime: 9:30 am — 4:00 pm</w:t>
      </w:r>
    </w:p>
    <w:p>
      <w:pPr>
        <w:autoSpaceDE w:val="0"/>
        <w:autoSpaceDN w:val="0"/>
        <w:snapToGrid w:val="0"/>
        <w:spacing w:before="168" w:after="0" w:line="315" w:lineRule="auto"/>
        <w:ind w:left="171" w:right="214"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Program cost: $200 for members; $230 for non-members.How to do: Sim</w:t>
      </w:r>
      <w:r>
        <w:rPr>
          <w:rFonts w:hint="default" w:ascii="Times New Roman" w:hAnsi="Times New Roman" w:eastAsia="Times New Roman" w:cs="Times New Roman"/>
          <w:sz w:val="21"/>
        </w:rPr>
        <w:t>ply come to our center to get an application form.</w:t>
      </w:r>
      <w:r>
        <w:rPr>
          <w:rFonts w:hint="default" w:ascii="Times New Roman" w:hAnsi="Times New Roman" w:eastAsia="Times New Roman" w:cs="Times New Roman"/>
          <w:sz w:val="21"/>
        </w:rPr>
        <mc:AlternateContent>
          <mc:Choice Requires="wps">
            <w:drawing>
              <wp:anchor distT="0" distB="0" distL="0" distR="0" simplePos="0" relativeHeight="251668480" behindDoc="1" locked="0" layoutInCell="1" allowOverlap="1">
                <wp:simplePos x="0" y="0"/>
                <wp:positionH relativeFrom="page">
                  <wp:posOffset>1637030</wp:posOffset>
                </wp:positionH>
                <wp:positionV relativeFrom="page">
                  <wp:posOffset>1952625</wp:posOffset>
                </wp:positionV>
                <wp:extent cx="8890" cy="8890"/>
                <wp:effectExtent l="0" t="0" r="0" b="0"/>
                <wp:wrapNone/>
                <wp:docPr id="1038" name="1038"/>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38" o:spid="_x0000_s1026" o:spt="1" style="position:absolute;left:0pt;margin-left:128.9pt;margin-top:153.75pt;height:0.7pt;width:0.7pt;mso-position-horizontal-relative:page;mso-position-vertical-relative:page;z-index:-251648000;mso-width-relative:page;mso-height-relative:page;" fillcolor="#000000" filled="t" stroked="f" coordsize="21600,21600" o:gfxdata="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BMalm2gAAAAsBAAAPAAAAAAAAAAEAIAAAACIAAABk&#10;cnMvZG93bnJldi54bWxQSwECFAAUAAAACACHTuJAhTmcjpIBAAAkAwAADgAAAAAAAAABACAAAAAp&#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69504" behindDoc="1" locked="0" layoutInCell="1" allowOverlap="1">
                <wp:simplePos x="0" y="0"/>
                <wp:positionH relativeFrom="page">
                  <wp:posOffset>1637030</wp:posOffset>
                </wp:positionH>
                <wp:positionV relativeFrom="page">
                  <wp:posOffset>1952625</wp:posOffset>
                </wp:positionV>
                <wp:extent cx="8890" cy="8890"/>
                <wp:effectExtent l="0" t="0" r="0" b="0"/>
                <wp:wrapNone/>
                <wp:docPr id="1039" name="1039"/>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39" o:spid="_x0000_s1026" o:spt="1" style="position:absolute;left:0pt;margin-left:128.9pt;margin-top:153.75pt;height:0.7pt;width:0.7pt;mso-position-horizontal-relative:page;mso-position-vertical-relative:page;z-index:-251646976;mso-width-relative:page;mso-height-relative:page;" fillcolor="#000000" filled="t" stroked="f" coordsize="21600,21600" o:gfxdata="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QTGpZtoAAAALAQAADwAAAAAAAAABACAAAAAiAAAA&#10;ZHJzL2Rvd25yZXYueG1sUEsBAhQAFAAAAAgAh07iQFL0tt2TAQAAJAMAAA4AAAAAAAAAAQAgAAAA&#10;KQEAAGRycy9lMm9Eb2MueG1sUEsFBgAAAAAGAAYAWQEAAC4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0528" behindDoc="1" locked="0" layoutInCell="1" allowOverlap="1">
                <wp:simplePos x="0" y="0"/>
                <wp:positionH relativeFrom="page">
                  <wp:posOffset>1645920</wp:posOffset>
                </wp:positionH>
                <wp:positionV relativeFrom="page">
                  <wp:posOffset>1957070</wp:posOffset>
                </wp:positionV>
                <wp:extent cx="1716405" cy="0"/>
                <wp:effectExtent l="4445" t="4445" r="12700" b="5080"/>
                <wp:wrapNone/>
                <wp:docPr id="1040" name="1040"/>
                <wp:cNvGraphicFramePr/>
                <a:graphic xmlns:a="http://schemas.openxmlformats.org/drawingml/2006/main">
                  <a:graphicData uri="http://schemas.microsoft.com/office/word/2010/wordprocessingShape">
                    <wps:wsp>
                      <wps:cNvCnPr/>
                      <wps:spPr>
                        <a:xfrm>
                          <a:off x="0" y="0"/>
                          <a:ext cx="1716405" cy="0"/>
                        </a:xfrm>
                        <a:prstGeom prst="line">
                          <a:avLst/>
                        </a:prstGeom>
                        <a:solidFill>
                          <a:srgbClr val="000000"/>
                        </a:solidFill>
                        <a:ln w="8890" cap="rnd">
                          <a:solidFill>
                            <a:srgbClr val="000000"/>
                          </a:solidFill>
                        </a:ln>
                      </wps:spPr>
                      <wps:bodyPr vert="horz" wrap="square" anchor="t"/>
                    </wps:wsp>
                  </a:graphicData>
                </a:graphic>
              </wp:anchor>
            </w:drawing>
          </mc:Choice>
          <mc:Fallback>
            <w:pict>
              <v:line id="1040" o:spid="_x0000_s1026" o:spt="20" style="position:absolute;left:0pt;margin-left:129.6pt;margin-top:154.1pt;height:0pt;width:135.15pt;mso-position-horizontal-relative:page;mso-position-vertical-relative:page;z-index:-251645952;mso-width-relative:page;mso-height-relative:page;" fillcolor="#000000" filled="t" stroked="t" coordsize="21600,21600" o:gfxdata="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Hh6hNUAAAALAQAADwAA&#10;AAAAAAABACAAAAAiAAAAZHJzL2Rvd25yZXYueG1sUEsBAhQAFAAAAAgAh07iQA6XF1WnAQAAYAMA&#10;AA4AAAAAAAAAAQAgAAAAJAEAAGRycy9lMm9Eb2MueG1sUEsFBgAAAAAGAAYAWQEAAD0FAAAAAA==&#10;">
                <v:fill on="t" focussize="0,0"/>
                <v:stroke weight="0.7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2576" behindDoc="1" locked="0" layoutInCell="1" allowOverlap="1">
                <wp:simplePos x="0" y="0"/>
                <wp:positionH relativeFrom="page">
                  <wp:posOffset>3362960</wp:posOffset>
                </wp:positionH>
                <wp:positionV relativeFrom="page">
                  <wp:posOffset>1952625</wp:posOffset>
                </wp:positionV>
                <wp:extent cx="8890" cy="8890"/>
                <wp:effectExtent l="0" t="0" r="0" b="0"/>
                <wp:wrapNone/>
                <wp:docPr id="1041" name="1041"/>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41" o:spid="_x0000_s1026" o:spt="1" style="position:absolute;left:0pt;margin-left:264.8pt;margin-top:153.75pt;height:0.7pt;width:0.7pt;mso-position-horizontal-relative:page;mso-position-vertical-relative:page;z-index:-251643904;mso-width-relative:page;mso-height-relative:page;" fillcolor="#000000" filled="t" stroked="f" coordsize="21600,21600" o:gfxdata="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&#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1fLMC2QAAAAsBAAAPAAAAAAAAAAEAIAAAACIAAABk&#10;cnMvZG93bnJldi54bWxQSwECFAAUAAAACACHTuJAD5DOY5MBAAAkAwAADgAAAAAAAAABACAAAAAo&#10;AQAAZHJzL2Uyb0RvYy54bWxQSwUGAAAAAAYABgBZAQAALQU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3600" behindDoc="1" locked="0" layoutInCell="1" allowOverlap="1">
                <wp:simplePos x="0" y="0"/>
                <wp:positionH relativeFrom="page">
                  <wp:posOffset>3371850</wp:posOffset>
                </wp:positionH>
                <wp:positionV relativeFrom="page">
                  <wp:posOffset>1957070</wp:posOffset>
                </wp:positionV>
                <wp:extent cx="1605280" cy="0"/>
                <wp:effectExtent l="4445" t="5080" r="9525" b="4445"/>
                <wp:wrapNone/>
                <wp:docPr id="1042" name="1042"/>
                <wp:cNvGraphicFramePr/>
                <a:graphic xmlns:a="http://schemas.openxmlformats.org/drawingml/2006/main">
                  <a:graphicData uri="http://schemas.microsoft.com/office/word/2010/wordprocessingShape">
                    <wps:wsp>
                      <wps:cNvCnPr/>
                      <wps:spPr>
                        <a:xfrm>
                          <a:off x="0" y="0"/>
                          <a:ext cx="1605280" cy="0"/>
                        </a:xfrm>
                        <a:prstGeom prst="line">
                          <a:avLst/>
                        </a:prstGeom>
                        <a:solidFill>
                          <a:srgbClr val="000000"/>
                        </a:solidFill>
                        <a:ln w="8890" cap="rnd">
                          <a:solidFill>
                            <a:srgbClr val="000000"/>
                          </a:solidFill>
                        </a:ln>
                      </wps:spPr>
                      <wps:bodyPr vert="horz" wrap="square" anchor="t"/>
                    </wps:wsp>
                  </a:graphicData>
                </a:graphic>
              </wp:anchor>
            </w:drawing>
          </mc:Choice>
          <mc:Fallback>
            <w:pict>
              <v:line id="1042" o:spid="_x0000_s1026" o:spt="20" style="position:absolute;left:0pt;margin-left:265.5pt;margin-top:154.1pt;height:0pt;width:126.4pt;mso-position-horizontal-relative:page;mso-position-vertical-relative:page;z-index:-251642880;mso-width-relative:page;mso-height-relative:page;" fillcolor="#000000" filled="t" stroked="t" coordsize="21600,21600" o:gfxdata="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8say7XAAAACwEAAA8A&#10;AAAAAAAAAQAgAAAAIgAAAGRycy9kb3ducmV2LnhtbFBLAQIUABQAAAAIAIdO4kBKYKHHpgEAAGAD&#10;AAAOAAAAAAAAAAEAIAAAACYBAABkcnMvZTJvRG9jLnhtbFBLBQYAAAAABgAGAFkBAAA+BQAAAAA=&#10;">
                <v:fill on="t" focussize="0,0"/>
                <v:stroke weight="0.7pt" color="#000000" joinstyle="round" endcap="round"/>
                <v:imagedata o:title=""/>
                <o:lock v:ext="edit" aspectratio="f"/>
              </v:line>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5648" behindDoc="1" locked="0" layoutInCell="1" allowOverlap="1">
                <wp:simplePos x="0" y="0"/>
                <wp:positionH relativeFrom="page">
                  <wp:posOffset>4977130</wp:posOffset>
                </wp:positionH>
                <wp:positionV relativeFrom="page">
                  <wp:posOffset>1952625</wp:posOffset>
                </wp:positionV>
                <wp:extent cx="8890" cy="8890"/>
                <wp:effectExtent l="0" t="0" r="0" b="0"/>
                <wp:wrapNone/>
                <wp:docPr id="1043" name="1043"/>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43" o:spid="_x0000_s1026" o:spt="1" style="position:absolute;left:0pt;margin-left:391.9pt;margin-top:153.75pt;height:0.7pt;width:0.7pt;mso-position-horizontal-relative:page;mso-position-vertical-relative:page;z-index:-251640832;mso-width-relative:page;mso-height-relative:page;" fillcolor="#000000" filled="t" stroked="f" coordsize="21600,21600" o:gfxdata="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yiFAA9oAAAALAQAADwAAAAAAAAABACAAAAAiAAAA&#10;ZHJzL2Rvd25yZXYueG1sUEsBAhQAFAAAAAgAh07iQKELm8WTAQAAJAMAAA4AAAAAAAAAAQAgAAAA&#10;KQEAAGRycy9lMm9Eb2MueG1sUEsFBgAAAAAGAAYAWQEAAC4FAAAAAA==&#10;">
                <v:fill on="t" focussize="0,0"/>
                <v:stroke on="f"/>
                <v:imagedata o:title=""/>
                <o:lock v:ext="edit" aspectratio="f"/>
              </v:rect>
            </w:pict>
          </mc:Fallback>
        </mc:AlternateContent>
      </w:r>
      <w:r>
        <w:rPr>
          <w:rFonts w:hint="default" w:ascii="Times New Roman" w:hAnsi="Times New Roman" w:eastAsia="Times New Roman" w:cs="Times New Roman"/>
          <w:sz w:val="21"/>
        </w:rPr>
        <mc:AlternateContent>
          <mc:Choice Requires="wps">
            <w:drawing>
              <wp:anchor distT="0" distB="0" distL="0" distR="0" simplePos="0" relativeHeight="251676672" behindDoc="1" locked="0" layoutInCell="1" allowOverlap="1">
                <wp:simplePos x="0" y="0"/>
                <wp:positionH relativeFrom="page">
                  <wp:posOffset>4977130</wp:posOffset>
                </wp:positionH>
                <wp:positionV relativeFrom="page">
                  <wp:posOffset>1952625</wp:posOffset>
                </wp:positionV>
                <wp:extent cx="8890" cy="8890"/>
                <wp:effectExtent l="0" t="0" r="0" b="0"/>
                <wp:wrapNone/>
                <wp:docPr id="1044" name="1044"/>
                <wp:cNvGraphicFramePr/>
                <a:graphic xmlns:a="http://schemas.openxmlformats.org/drawingml/2006/main">
                  <a:graphicData uri="http://schemas.microsoft.com/office/word/2010/wordprocessingShape">
                    <wps:wsp>
                      <wps:cNvSpPr/>
                      <wps:spPr>
                        <a:xfrm>
                          <a:off x="0" y="0"/>
                          <a:ext cx="8890" cy="8890"/>
                        </a:xfrm>
                        <a:prstGeom prst="rect">
                          <a:avLst/>
                        </a:prstGeom>
                        <a:solidFill>
                          <a:srgbClr val="000000"/>
                        </a:solidFill>
                        <a:ln>
                          <a:noFill/>
                        </a:ln>
                      </wps:spPr>
                      <wps:bodyPr vert="horz" wrap="square" anchor="t"/>
                    </wps:wsp>
                  </a:graphicData>
                </a:graphic>
              </wp:anchor>
            </w:drawing>
          </mc:Choice>
          <mc:Fallback>
            <w:pict>
              <v:rect id="1044" o:spid="_x0000_s1026" o:spt="1" style="position:absolute;left:0pt;margin-left:391.9pt;margin-top:153.75pt;height:0.7pt;width:0.7pt;mso-position-horizontal-relative:page;mso-position-vertical-relative:page;z-index:-251639808;mso-width-relative:page;mso-height-relative:page;" fillcolor="#000000" filled="t" stroked="f" coordsize="21600,21600" o:gfxdata="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yiFAA9oAAAALAQAADwAAAAAAAAABACAAAAAiAAAA&#10;ZHJzL2Rvd25yZXYueG1sUEsBAhQAFAAAAAgAh07iQMVsPqeTAQAAJAMAAA4AAAAAAAAAAQAgAAAA&#10;KQEAAGRycy9lMm9Eb2MueG1sUEsFBgAAAAAGAAYAWQEAAC4FAAAAAA==&#10;">
                <v:fill on="t" focussize="0,0"/>
                <v:stroke on="f"/>
                <v:imagedata o:title=""/>
                <o:lock v:ext="edit" aspectratio="f"/>
              </v:rect>
            </w:pict>
          </mc:Fallback>
        </mc:AlternateContent>
      </w:r>
    </w:p>
    <w:p>
      <w:pPr>
        <w:autoSpaceDE w:val="0"/>
        <w:autoSpaceDN w:val="0"/>
        <w:snapToGrid w:val="0"/>
        <w:spacing w:before="2"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Send your completed form to us before July 10th.</w:t>
      </w:r>
    </w:p>
    <w:p>
      <w:pPr>
        <w:autoSpaceDE w:val="0"/>
        <w:autoSpaceDN w:val="0"/>
        <w:snapToGrid w:val="0"/>
        <w:spacing w:before="76"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Notes:</w:t>
      </w:r>
    </w:p>
    <w:p>
      <w:pPr>
        <w:autoSpaceDE w:val="0"/>
        <w:autoSpaceDN w:val="0"/>
        <w:snapToGrid w:val="0"/>
        <w:spacing w:before="78" w:after="0" w:line="315" w:lineRule="auto"/>
        <w:ind w:left="592" w:right="110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No free lunch is offered.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21"/>
          <w:sz w:val="21"/>
        </w:rPr>
        <w:t>Y</w:t>
      </w:r>
      <w:r>
        <w:rPr>
          <w:rFonts w:hint="default" w:ascii="Times New Roman" w:hAnsi="Times New Roman" w:eastAsia="Times New Roman" w:cs="Times New Roman"/>
          <w:spacing w:val="-1"/>
          <w:sz w:val="21"/>
        </w:rPr>
        <w:t>ou may either bring box lunch or pay for lu</w:t>
      </w:r>
      <w:r>
        <w:rPr>
          <w:rFonts w:hint="default" w:ascii="Times New Roman" w:hAnsi="Times New Roman" w:eastAsia="Times New Roman" w:cs="Times New Roman"/>
          <w:sz w:val="21"/>
        </w:rPr>
        <w:t>nch at our restaurants. Both programs will start 1 D</w:t>
      </w:r>
      <w:r>
        <w:rPr>
          <w:rFonts w:hint="default" w:ascii="Times New Roman" w:hAnsi="Times New Roman" w:eastAsia="Times New Roman" w:cs="Times New Roman"/>
          <w:spacing w:val="-20"/>
          <w:sz w:val="21"/>
        </w:rPr>
        <w:t>A</w:t>
      </w:r>
      <w:r>
        <w:rPr>
          <w:rFonts w:hint="default" w:ascii="Times New Roman" w:hAnsi="Times New Roman" w:eastAsia="Times New Roman" w:cs="Times New Roman"/>
          <w:sz w:val="21"/>
        </w:rPr>
        <w:t>Y</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later if there is a warning of rainstorms.</w:t>
      </w:r>
    </w:p>
    <w:p>
      <w:pPr>
        <w:autoSpaceDE w:val="0"/>
        <w:autoSpaceDN w:val="0"/>
        <w:snapToGrid w:val="0"/>
        <w:spacing w:before="0" w:after="0" w:line="227"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21</w:t>
      </w:r>
      <w:r>
        <w:rPr>
          <w:rFonts w:hint="default" w:ascii="宋体" w:hAnsi="宋体" w:eastAsia="宋体" w:cs="宋体"/>
          <w:sz w:val="21"/>
        </w:rPr>
        <w:t>．</w:t>
      </w:r>
      <w:r>
        <w:rPr>
          <w:rFonts w:hint="default" w:ascii="Times New Roman" w:hAnsi="Times New Roman" w:eastAsia="Times New Roman" w:cs="Times New Roman"/>
          <w:sz w:val="21"/>
        </w:rPr>
        <w:t>Who can join the Three Day Program?</w:t>
      </w:r>
    </w:p>
    <w:p>
      <w:pPr>
        <w:autoSpaceDE w:val="0"/>
        <w:autoSpaceDN w:val="0"/>
        <w:snapToGrid w:val="0"/>
        <w:spacing w:before="64"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Children aged 7—9.</w:t>
      </w:r>
      <w:r>
        <w:rPr>
          <w:rFonts w:hint="default" w:ascii="Times New Roman" w:hAnsi="Times New Roman" w:eastAsia="Times New Roman" w:cs="Times New Roman"/>
          <w:spacing w:val="1821"/>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Students aged 12—14.</w:t>
      </w:r>
    </w:p>
    <w:p>
      <w:pPr>
        <w:autoSpaceDE w:val="0"/>
        <w:autoSpaceDN w:val="0"/>
        <w:snapToGrid w:val="0"/>
        <w:spacing w:before="64"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Children under 6.</w:t>
      </w:r>
      <w:r>
        <w:rPr>
          <w:rFonts w:hint="default" w:ascii="Times New Roman" w:hAnsi="Times New Roman" w:eastAsia="Times New Roman" w:cs="Times New Roman"/>
          <w:spacing w:val="2066"/>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Students over 16.</w:t>
      </w:r>
    </w:p>
    <w:p>
      <w:pPr>
        <w:autoSpaceDE w:val="0"/>
        <w:autoSpaceDN w:val="0"/>
        <w:snapToGrid w:val="0"/>
        <w:spacing w:before="6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22</w:t>
      </w:r>
      <w:r>
        <w:rPr>
          <w:rFonts w:hint="default" w:ascii="宋体" w:hAnsi="宋体" w:eastAsia="宋体" w:cs="宋体"/>
          <w:sz w:val="21"/>
        </w:rPr>
        <w:t>．</w:t>
      </w:r>
      <w:r>
        <w:rPr>
          <w:rFonts w:hint="default" w:ascii="Times New Roman" w:hAnsi="Times New Roman" w:eastAsia="Times New Roman" w:cs="Times New Roman"/>
          <w:sz w:val="21"/>
        </w:rPr>
        <w:t>When will Program B start if there is a rainstorm on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August 6th?</w:t>
      </w:r>
    </w:p>
    <w:p>
      <w:pPr>
        <w:autoSpaceDE w:val="0"/>
        <w:autoSpaceDN w:val="0"/>
        <w:snapToGrid w:val="0"/>
        <w:spacing w:before="64"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On Sunda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474"/>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On Monda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 xml:space="preserve">On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uesda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570"/>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 xml:space="preserve">On </w:t>
      </w:r>
      <w:r>
        <w:rPr>
          <w:rFonts w:hint="default" w:ascii="Times New Roman" w:hAnsi="Times New Roman" w:eastAsia="Times New Roman" w:cs="Times New Roman"/>
          <w:spacing w:val="-18"/>
          <w:sz w:val="21"/>
        </w:rPr>
        <w:t>W</w:t>
      </w:r>
      <w:r>
        <w:rPr>
          <w:rFonts w:hint="default" w:ascii="Times New Roman" w:hAnsi="Times New Roman" w:eastAsia="Times New Roman" w:cs="Times New Roman"/>
          <w:sz w:val="21"/>
        </w:rPr>
        <w:t>ednesda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p>
    <w:p>
      <w:pPr>
        <w:autoSpaceDE w:val="0"/>
        <w:autoSpaceDN w:val="0"/>
        <w:snapToGrid w:val="0"/>
        <w:spacing w:before="6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23</w:t>
      </w:r>
      <w:r>
        <w:rPr>
          <w:rFonts w:hint="default" w:ascii="宋体" w:hAnsi="宋体" w:eastAsia="宋体" w:cs="宋体"/>
          <w:sz w:val="21"/>
        </w:rPr>
        <w:t>．</w:t>
      </w:r>
      <w:r>
        <w:rPr>
          <w:rFonts w:hint="default" w:ascii="Times New Roman" w:hAnsi="Times New Roman" w:eastAsia="Times New Roman" w:cs="Times New Roman"/>
          <w:sz w:val="21"/>
        </w:rPr>
        <w:t>How much should one member and two non- members pay for the program?</w:t>
      </w:r>
    </w:p>
    <w:p>
      <w:pPr>
        <w:autoSpaceDE w:val="0"/>
        <w:autoSpaceDN w:val="0"/>
        <w:snapToGrid w:val="0"/>
        <w:spacing w:before="64"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$630.</w:t>
      </w:r>
      <w:r>
        <w:rPr>
          <w:rFonts w:hint="default" w:ascii="Times New Roman" w:hAnsi="Times New Roman" w:eastAsia="Times New Roman" w:cs="Times New Roman"/>
          <w:spacing w:val="977"/>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$660.</w:t>
      </w:r>
      <w:r>
        <w:rPr>
          <w:rFonts w:hint="default" w:ascii="Times New Roman" w:hAnsi="Times New Roman" w:eastAsia="Times New Roman" w:cs="Times New Roman"/>
          <w:spacing w:val="1201"/>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$700</w:t>
      </w:r>
      <w:r>
        <w:rPr>
          <w:rFonts w:hint="default" w:ascii="Times New Roman" w:hAnsi="Times New Roman" w:eastAsia="Times New Roman" w:cs="Times New Roman"/>
          <w:spacing w:val="1206"/>
          <w:sz w:val="21"/>
        </w:rPr>
        <w:t xml:space="preserve"> </w:t>
      </w:r>
      <w:r>
        <w:rPr>
          <w:rFonts w:hint="default" w:ascii="Times New Roman" w:hAnsi="Times New Roman" w:eastAsia="Times New Roman" w:cs="Times New Roman"/>
          <w:sz w:val="21"/>
        </w:rPr>
        <w:t>D. $600.</w:t>
      </w:r>
    </w:p>
    <w:p>
      <w:pPr>
        <w:autoSpaceDE w:val="0"/>
        <w:autoSpaceDN w:val="0"/>
        <w:snapToGrid w:val="0"/>
        <w:spacing w:before="395" w:after="0" w:line="240" w:lineRule="auto"/>
        <w:ind w:left="4639"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B</w:t>
      </w:r>
    </w:p>
    <w:p>
      <w:pPr>
        <w:autoSpaceDE w:val="0"/>
        <w:autoSpaceDN w:val="0"/>
        <w:snapToGrid w:val="0"/>
        <w:spacing w:before="75" w:after="0" w:line="316" w:lineRule="auto"/>
        <w:ind w:left="171" w:right="165"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On Friday, Shannon Grimm noticed that a 5-year-old girl, Priscilla, in her kindergarten class was really sad and depressed at school, because she was teased by some students, who said that her short hair made her look like a boy.</w:t>
      </w:r>
    </w:p>
    <w:p>
      <w:pPr>
        <w:autoSpaceDE w:val="0"/>
        <w:autoSpaceDN w:val="0"/>
        <w:snapToGrid w:val="0"/>
        <w:spacing w:before="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“What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better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way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show</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them</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look</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any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way</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still</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true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yourself</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6"/>
          <w:sz w:val="21"/>
        </w:rPr>
        <w:t>u</w:t>
      </w:r>
      <w:r>
        <w:rPr>
          <w:rFonts w:hint="default" w:ascii="Times New Roman" w:hAnsi="Times New Roman" w:eastAsia="Times New Roman" w:cs="Times New Roman"/>
          <w:sz w:val="21"/>
        </w:rPr>
        <w:t>t</w:t>
      </w:r>
    </w:p>
    <w:p>
      <w:pPr>
        <w:autoSpaceDE w:val="0"/>
        <w:autoSpaceDN w:val="0"/>
        <w:snapToGrid w:val="0"/>
        <w:spacing w:before="75" w:after="0" w:line="307" w:lineRule="auto"/>
        <w:ind w:left="171" w:right="165"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my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own h</w:t>
      </w:r>
      <w:r>
        <w:rPr>
          <w:rFonts w:hint="default" w:ascii="Times New Roman" w:hAnsi="Times New Roman" w:eastAsia="Times New Roman" w:cs="Times New Roman"/>
          <w:sz w:val="21"/>
        </w:rPr>
        <w:t>air?</w:t>
      </w:r>
      <w:r>
        <w:rPr>
          <w:rFonts w:hint="default" w:ascii="Times New Roman" w:hAnsi="Times New Roman" w:eastAsia="Times New Roman" w:cs="Times New Roman"/>
          <w:spacing w:val="-39"/>
          <w:sz w:val="21"/>
        </w:rPr>
        <w:t>”</w:t>
      </w:r>
      <w:r>
        <w:rPr>
          <w:rFonts w:hint="default" w:ascii="Times New Roman" w:hAnsi="Times New Roman" w:eastAsia="Times New Roman" w:cs="Times New Roman"/>
          <w:sz w:val="21"/>
        </w:rPr>
        <w:t xml:space="preserve"> Grimm said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 herself. After thinking deeply, she decided to</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cheer the student up by </w:t>
      </w:r>
      <w:r>
        <w:rPr>
          <w:rFonts w:hint="default" w:ascii="Times New Roman" w:hAnsi="Times New Roman" w:eastAsia="Times New Roman" w:cs="Times New Roman"/>
          <w:spacing w:val="-1"/>
          <w:sz w:val="21"/>
        </w:rPr>
        <w:t>showing support, so she choppe</w:t>
      </w:r>
      <w:r>
        <w:rPr>
          <w:rFonts w:hint="default" w:ascii="Times New Roman" w:hAnsi="Times New Roman" w:eastAsia="Times New Roman" w:cs="Times New Roman"/>
          <w:spacing w:val="-14"/>
          <w:sz w:val="21"/>
        </w:rPr>
        <w:t>d</w:t>
      </w:r>
      <w:r>
        <w:rPr>
          <w:rFonts w:hint="default" w:ascii="宋体" w:hAnsi="宋体" w:eastAsia="宋体" w:cs="宋体"/>
          <w:spacing w:val="-1"/>
          <w:sz w:val="21"/>
        </w:rPr>
        <w:t>（剪</w:t>
      </w:r>
      <w:r>
        <w:rPr>
          <w:rFonts w:hint="default" w:ascii="宋体" w:hAnsi="宋体" w:eastAsia="宋体" w:cs="宋体"/>
          <w:spacing w:val="-9"/>
          <w:sz w:val="21"/>
        </w:rPr>
        <w:t>）</w:t>
      </w:r>
      <w:r>
        <w:rPr>
          <w:rFonts w:hint="default" w:ascii="Times New Roman" w:hAnsi="Times New Roman" w:eastAsia="Times New Roman" w:cs="Times New Roman"/>
          <w:spacing w:val="-1"/>
          <w:sz w:val="21"/>
        </w:rPr>
        <w:t>her waist-length brown hai</w:t>
      </w:r>
      <w:r>
        <w:rPr>
          <w:rFonts w:hint="default" w:ascii="Times New Roman" w:hAnsi="Times New Roman" w:eastAsia="Times New Roman" w:cs="Times New Roman"/>
          <w:sz w:val="21"/>
        </w:rPr>
        <w:t>r into the same pixie cu</w:t>
      </w:r>
      <w:r>
        <w:rPr>
          <w:rFonts w:hint="default" w:ascii="Times New Roman" w:hAnsi="Times New Roman" w:eastAsia="Times New Roman" w:cs="Times New Roman"/>
          <w:spacing w:val="-15"/>
          <w:sz w:val="21"/>
        </w:rPr>
        <w:t>t</w:t>
      </w:r>
      <w:r>
        <w:rPr>
          <w:rFonts w:hint="default" w:ascii="宋体" w:hAnsi="宋体" w:eastAsia="宋体" w:cs="宋体"/>
          <w:sz w:val="21"/>
        </w:rPr>
        <w:t>（精灵短发</w:t>
      </w:r>
      <w:r>
        <w:rPr>
          <w:rFonts w:hint="default" w:ascii="宋体" w:hAnsi="宋体" w:eastAsia="宋体" w:cs="宋体"/>
          <w:spacing w:val="-8"/>
          <w:sz w:val="21"/>
        </w:rPr>
        <w:t>）</w:t>
      </w:r>
      <w:r>
        <w:rPr>
          <w:rFonts w:hint="default" w:ascii="Times New Roman" w:hAnsi="Times New Roman" w:eastAsia="Times New Roman" w:cs="Times New Roman"/>
          <w:sz w:val="21"/>
        </w:rPr>
        <w:t>as Priscilla's.</w:t>
      </w:r>
    </w:p>
    <w:p>
      <w:pPr>
        <w:autoSpaceDE w:val="0"/>
        <w:autoSpaceDN w:val="0"/>
        <w:snapToGrid w:val="0"/>
        <w:spacing w:before="10"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Walking</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into</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grocery</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store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or</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other</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public</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places</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new</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haircut</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did</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make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Grimm</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feel</w:t>
      </w:r>
    </w:p>
    <w:p>
      <w:pPr>
        <w:autoSpaceDE w:val="0"/>
        <w:autoSpaceDN w:val="0"/>
        <w:snapToGrid w:val="0"/>
        <w:spacing w:before="75" w:after="0" w:line="316" w:lineRule="auto"/>
        <w:ind w:left="171" w:right="165"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awkward. However, she said the temporary discomfort was worth it because she was able to help Priscilla feel better about her appearance. </w:t>
      </w:r>
      <w:r>
        <w:rPr>
          <w:rFonts w:hint="default" w:ascii="Times New Roman" w:hAnsi="Times New Roman" w:eastAsia="Times New Roman" w:cs="Times New Roman"/>
          <w:spacing w:val="-36"/>
          <w:sz w:val="21"/>
        </w:rPr>
        <w:t>“</w:t>
      </w:r>
      <w:r>
        <w:rPr>
          <w:rFonts w:hint="default" w:ascii="Times New Roman" w:hAnsi="Times New Roman" w:eastAsia="Times New Roman" w:cs="Times New Roman"/>
          <w:sz w:val="21"/>
        </w:rPr>
        <w:t>I don't want my students to ever feel like their confidence is down because of the way people look at them and say things to them.” Grimm said.</w:t>
      </w:r>
    </w:p>
    <w:p>
      <w:pPr>
        <w:autoSpaceDE w:val="0"/>
        <w:autoSpaceDN w:val="0"/>
        <w:snapToGrid w:val="0"/>
        <w:spacing w:before="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At a school meeting last week, the little girl Priscilla presented Grimm with a medal for being her hero</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during a difficult time. More important to Grimm, her creative way works out.</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“Who's beautiful?” Grimm asked Priscilla later. “Me.” the girl responded with a smile.</w:t>
      </w:r>
    </w:p>
    <w:p>
      <w:pPr>
        <w:autoSpaceDE w:val="0"/>
        <w:autoSpaceDN w:val="0"/>
        <w:snapToGrid w:val="0"/>
        <w:spacing w:before="75" w:after="0" w:line="316" w:lineRule="auto"/>
        <w:ind w:left="171" w:right="165"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Although Grimm said she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missed her long hair, she said the experience had allowed her to better </w:t>
      </w:r>
      <w:r>
        <w:rPr>
          <w:rFonts w:hint="default" w:ascii="Times New Roman" w:hAnsi="Times New Roman" w:eastAsia="Times New Roman" w:cs="Times New Roman"/>
          <w:spacing w:val="1"/>
          <w:sz w:val="21"/>
        </w:rPr>
        <w:t>unde</w:t>
      </w:r>
      <w:r>
        <w:rPr>
          <w:rFonts w:hint="default" w:ascii="Times New Roman" w:hAnsi="Times New Roman" w:eastAsia="Times New Roman" w:cs="Times New Roman"/>
          <w:sz w:val="21"/>
        </w:rPr>
        <w:t>rst</w:t>
      </w:r>
      <w:r>
        <w:rPr>
          <w:rFonts w:hint="default" w:ascii="Times New Roman" w:hAnsi="Times New Roman" w:eastAsia="Times New Roman" w:cs="Times New Roman"/>
          <w:spacing w:val="1"/>
          <w:sz w:val="21"/>
        </w:rPr>
        <w:t>an</w:t>
      </w:r>
      <w:r>
        <w:rPr>
          <w:rFonts w:hint="default" w:ascii="Times New Roman" w:hAnsi="Times New Roman" w:eastAsia="Times New Roman" w:cs="Times New Roman"/>
          <w:sz w:val="21"/>
        </w:rPr>
        <w:t>d</w:t>
      </w:r>
      <w:r>
        <w:rPr>
          <w:rFonts w:hint="default" w:ascii="Times New Roman" w:hAnsi="Times New Roman" w:eastAsia="Times New Roman" w:cs="Times New Roman"/>
          <w:spacing w:val="1"/>
          <w:sz w:val="21"/>
        </w:rPr>
        <w:t xml:space="preserve"> P</w:t>
      </w:r>
      <w:r>
        <w:rPr>
          <w:rFonts w:hint="default" w:ascii="Times New Roman" w:hAnsi="Times New Roman" w:eastAsia="Times New Roman" w:cs="Times New Roman"/>
          <w:sz w:val="21"/>
        </w:rPr>
        <w:t>riscill</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z w:val="21"/>
        </w:rPr>
        <w:t>'s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f</w:t>
      </w:r>
      <w:r>
        <w:rPr>
          <w:rFonts w:hint="default" w:ascii="Times New Roman" w:hAnsi="Times New Roman" w:eastAsia="Times New Roman" w:cs="Times New Roman"/>
          <w:spacing w:val="1"/>
          <w:sz w:val="21"/>
        </w:rPr>
        <w:t>eel</w:t>
      </w:r>
      <w:r>
        <w:rPr>
          <w:rFonts w:hint="default" w:ascii="Times New Roman" w:hAnsi="Times New Roman" w:eastAsia="Times New Roman" w:cs="Times New Roman"/>
          <w:sz w:val="21"/>
        </w:rPr>
        <w:t>i</w:t>
      </w:r>
      <w:r>
        <w:rPr>
          <w:rFonts w:hint="default" w:ascii="Times New Roman" w:hAnsi="Times New Roman" w:eastAsia="Times New Roman" w:cs="Times New Roman"/>
          <w:spacing w:val="1"/>
          <w:sz w:val="21"/>
        </w:rPr>
        <w:t>ng</w:t>
      </w:r>
      <w:r>
        <w:rPr>
          <w:rFonts w:hint="default" w:ascii="Times New Roman" w:hAnsi="Times New Roman" w:eastAsia="Times New Roman" w:cs="Times New Roman"/>
          <w:sz w:val="21"/>
        </w:rPr>
        <w:t>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27"/>
          <w:sz w:val="21"/>
        </w:rPr>
        <w:t>“</w:t>
      </w:r>
      <w:r>
        <w:rPr>
          <w:rFonts w:hint="default" w:ascii="Times New Roman" w:hAnsi="Times New Roman" w:eastAsia="Times New Roman" w:cs="Times New Roman"/>
          <w:spacing w:val="1"/>
          <w:sz w:val="21"/>
        </w:rPr>
        <w:t>So</w:t>
      </w:r>
      <w:r>
        <w:rPr>
          <w:rFonts w:hint="default" w:ascii="Times New Roman" w:hAnsi="Times New Roman" w:eastAsia="Times New Roman" w:cs="Times New Roman"/>
          <w:sz w:val="21"/>
        </w:rPr>
        <w:t>m</w:t>
      </w:r>
      <w:r>
        <w:rPr>
          <w:rFonts w:hint="default" w:ascii="Times New Roman" w:hAnsi="Times New Roman" w:eastAsia="Times New Roman" w:cs="Times New Roman"/>
          <w:spacing w:val="1"/>
          <w:sz w:val="21"/>
        </w:rPr>
        <w:t>e</w:t>
      </w:r>
      <w:r>
        <w:rPr>
          <w:rFonts w:hint="default" w:ascii="Times New Roman" w:hAnsi="Times New Roman" w:eastAsia="Times New Roman" w:cs="Times New Roman"/>
          <w:sz w:val="21"/>
        </w:rPr>
        <w:t>tim</w:t>
      </w:r>
      <w:r>
        <w:rPr>
          <w:rFonts w:hint="default" w:ascii="Times New Roman" w:hAnsi="Times New Roman" w:eastAsia="Times New Roman" w:cs="Times New Roman"/>
          <w:spacing w:val="1"/>
          <w:sz w:val="21"/>
        </w:rPr>
        <w:t>e</w:t>
      </w:r>
      <w:r>
        <w:rPr>
          <w:rFonts w:hint="default" w:ascii="Times New Roman" w:hAnsi="Times New Roman" w:eastAsia="Times New Roman" w:cs="Times New Roman"/>
          <w:sz w:val="21"/>
        </w:rPr>
        <w:t>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1"/>
          <w:sz w:val="21"/>
        </w:rPr>
        <w:t>y</w:t>
      </w:r>
      <w:r>
        <w:rPr>
          <w:rFonts w:hint="default" w:ascii="Times New Roman" w:hAnsi="Times New Roman" w:eastAsia="Times New Roman" w:cs="Times New Roman"/>
          <w:sz w:val="21"/>
        </w:rPr>
        <w:t>ou</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j</w:t>
      </w:r>
      <w:r>
        <w:rPr>
          <w:rFonts w:hint="default" w:ascii="Times New Roman" w:hAnsi="Times New Roman" w:eastAsia="Times New Roman" w:cs="Times New Roman"/>
          <w:spacing w:val="1"/>
          <w:sz w:val="21"/>
        </w:rPr>
        <w:t>u</w:t>
      </w:r>
      <w:r>
        <w:rPr>
          <w:rFonts w:hint="default" w:ascii="Times New Roman" w:hAnsi="Times New Roman" w:eastAsia="Times New Roman" w:cs="Times New Roman"/>
          <w:sz w:val="21"/>
        </w:rPr>
        <w:t xml:space="preserve">st </w:t>
      </w:r>
      <w:r>
        <w:rPr>
          <w:rFonts w:hint="default" w:ascii="Times New Roman" w:hAnsi="Times New Roman" w:eastAsia="Times New Roman" w:cs="Times New Roman"/>
          <w:spacing w:val="1"/>
          <w:sz w:val="21"/>
        </w:rPr>
        <w:t>h</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z w:val="21"/>
        </w:rPr>
        <w:t>ve</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experience</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teach</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them and show them that you're there for them.”</w:t>
      </w:r>
    </w:p>
    <w:p>
      <w:pPr>
        <w:autoSpaceDE w:val="0"/>
        <w:autoSpaceDN w:val="0"/>
        <w:snapToGrid w:val="0"/>
        <w:spacing w:before="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Her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hair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will</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grow</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back,</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Grimm</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said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she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hopes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give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lasting</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lesson</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her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students.”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It</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doesn't matter what haircut you have,” she said. “You're beautiful no matter what.”</w:t>
      </w:r>
    </w:p>
    <w:p>
      <w:pPr>
        <w:autoSpaceDE w:val="0"/>
        <w:autoSpaceDN w:val="0"/>
        <w:snapToGrid w:val="0"/>
        <w:spacing w:before="77"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type w:val="continuous"/>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3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numPr>
          <w:ilvl w:val="0"/>
          <w:numId w:val="7"/>
        </w:numPr>
        <w:autoSpaceDE w:val="0"/>
        <w:autoSpaceDN w:val="0"/>
        <w:snapToGrid w:val="0"/>
        <w:spacing w:before="381"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made Priscilla teased by her classmates?</w:t>
      </w:r>
    </w:p>
    <w:p>
      <w:pPr>
        <w:autoSpaceDE w:val="0"/>
        <w:autoSpaceDN w:val="0"/>
        <w:snapToGrid w:val="0"/>
        <w:spacing w:before="78"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Her ugly face.</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B. Her low grades.</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C. Her boyish hairstyle.</w:t>
      </w:r>
      <w:r>
        <w:rPr>
          <w:rFonts w:hint="default" w:ascii="Times New Roman" w:hAnsi="Times New Roman" w:eastAsia="Times New Roman" w:cs="Times New Roman"/>
          <w:spacing w:val="406"/>
          <w:sz w:val="21"/>
        </w:rPr>
        <w:t xml:space="preserve"> </w:t>
      </w:r>
      <w:r>
        <w:rPr>
          <w:rFonts w:hint="default" w:ascii="Times New Roman" w:hAnsi="Times New Roman" w:eastAsia="Times New Roman" w:cs="Times New Roman"/>
          <w:sz w:val="21"/>
        </w:rPr>
        <w:t>D. Her rude manners.</w:t>
      </w:r>
    </w:p>
    <w:p>
      <w:pPr>
        <w:numPr>
          <w:ilvl w:val="0"/>
          <w:numId w:val="7"/>
        </w:numPr>
        <w:tabs>
          <w:tab w:val="left" w:pos="486"/>
        </w:tabs>
        <w:autoSpaceDE w:val="0"/>
        <w:autoSpaceDN w:val="0"/>
        <w:snapToGrid w:val="0"/>
        <w:spacing w:before="76"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did Grimm help Priscilla?</w:t>
      </w:r>
    </w:p>
    <w:p>
      <w:pPr>
        <w:autoSpaceDE w:val="0"/>
        <w:autoSpaceDN w:val="0"/>
        <w:snapToGrid w:val="0"/>
        <w:spacing w:before="78"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By praising Priscilla in class.</w:t>
      </w:r>
      <w:r>
        <w:rPr>
          <w:rFonts w:hint="default" w:ascii="Times New Roman" w:hAnsi="Times New Roman" w:eastAsia="Times New Roman" w:cs="Times New Roman"/>
          <w:spacing w:val="1163"/>
          <w:sz w:val="21"/>
        </w:rPr>
        <w:t xml:space="preserve"> </w:t>
      </w:r>
      <w:r>
        <w:rPr>
          <w:rFonts w:hint="default" w:ascii="Times New Roman" w:hAnsi="Times New Roman" w:eastAsia="Times New Roman" w:cs="Times New Roman"/>
          <w:sz w:val="21"/>
        </w:rPr>
        <w:t>B. By presenting Priscilla medal.</w:t>
      </w:r>
    </w:p>
    <w:p>
      <w:pPr>
        <w:autoSpaceDE w:val="0"/>
        <w:autoSpaceDN w:val="0"/>
        <w:snapToGrid w:val="0"/>
        <w:spacing w:before="75"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By cutting her own hair.</w:t>
      </w:r>
      <w:r>
        <w:rPr>
          <w:rFonts w:hint="default" w:ascii="Times New Roman" w:hAnsi="Times New Roman" w:eastAsia="Times New Roman" w:cs="Times New Roman"/>
          <w:spacing w:val="1571"/>
          <w:sz w:val="21"/>
        </w:rPr>
        <w:t xml:space="preserve"> </w:t>
      </w:r>
      <w:r>
        <w:rPr>
          <w:rFonts w:hint="default" w:ascii="Times New Roman" w:hAnsi="Times New Roman" w:eastAsia="Times New Roman" w:cs="Times New Roman"/>
          <w:sz w:val="21"/>
        </w:rPr>
        <w:t>D. By criticizing Priscilla's classmates.</w:t>
      </w:r>
    </w:p>
    <w:p>
      <w:pPr>
        <w:numPr>
          <w:ilvl w:val="0"/>
          <w:numId w:val="7"/>
        </w:numPr>
        <w:autoSpaceDE w:val="0"/>
        <w:autoSpaceDN w:val="0"/>
        <w:snapToGrid w:val="0"/>
        <w:spacing w:before="78"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did the little girl answer that she was beautiful?</w:t>
      </w:r>
    </w:p>
    <w:p>
      <w:pPr>
        <w:autoSpaceDE w:val="0"/>
        <w:autoSpaceDN w:val="0"/>
        <w:snapToGrid w:val="0"/>
        <w:spacing w:before="75"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She regained confidence.</w:t>
      </w:r>
      <w:r>
        <w:rPr>
          <w:rFonts w:hint="default" w:ascii="Times New Roman" w:hAnsi="Times New Roman" w:eastAsia="Times New Roman" w:cs="Times New Roman"/>
          <w:spacing w:val="1489"/>
          <w:sz w:val="21"/>
        </w:rPr>
        <w:t xml:space="preserve"> </w:t>
      </w:r>
      <w:r>
        <w:rPr>
          <w:rFonts w:hint="default" w:ascii="Times New Roman" w:hAnsi="Times New Roman" w:eastAsia="Times New Roman" w:cs="Times New Roman"/>
          <w:sz w:val="21"/>
        </w:rPr>
        <w:t>B. She became a hero.</w:t>
      </w:r>
    </w:p>
    <w:p>
      <w:pPr>
        <w:autoSpaceDE w:val="0"/>
        <w:autoSpaceDN w:val="0"/>
        <w:snapToGrid w:val="0"/>
        <w:spacing w:before="78"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She deserved long hair.</w:t>
      </w:r>
      <w:r>
        <w:rPr>
          <w:rFonts w:hint="default" w:ascii="Times New Roman" w:hAnsi="Times New Roman" w:eastAsia="Times New Roman" w:cs="Times New Roman"/>
          <w:spacing w:val="1648"/>
          <w:sz w:val="21"/>
        </w:rPr>
        <w:t xml:space="preserve"> </w:t>
      </w:r>
      <w:r>
        <w:rPr>
          <w:rFonts w:hint="default" w:ascii="Times New Roman" w:hAnsi="Times New Roman" w:eastAsia="Times New Roman" w:cs="Times New Roman"/>
          <w:sz w:val="21"/>
        </w:rPr>
        <w:t>D. She had a heroic teacher.</w:t>
      </w:r>
    </w:p>
    <w:p>
      <w:pPr>
        <w:numPr>
          <w:ilvl w:val="0"/>
          <w:numId w:val="7"/>
        </w:numPr>
        <w:autoSpaceDE w:val="0"/>
        <w:autoSpaceDN w:val="0"/>
        <w:snapToGrid w:val="0"/>
        <w:spacing w:before="75"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can be a suitable title for the text?</w:t>
      </w:r>
    </w:p>
    <w:p>
      <w:pPr>
        <w:autoSpaceDE w:val="0"/>
        <w:autoSpaceDN w:val="0"/>
        <w:snapToGrid w:val="0"/>
        <w:spacing w:before="78" w:after="0" w:line="240" w:lineRule="auto"/>
        <w:ind w:left="455"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A depressed little girl.</w:t>
      </w:r>
      <w:r>
        <w:rPr>
          <w:rFonts w:hint="default" w:ascii="Times New Roman" w:hAnsi="Times New Roman" w:eastAsia="Times New Roman" w:cs="Times New Roman"/>
          <w:spacing w:val="1744"/>
          <w:sz w:val="21"/>
        </w:rPr>
        <w:t xml:space="preserve"> </w:t>
      </w:r>
      <w:r>
        <w:rPr>
          <w:rFonts w:hint="default" w:ascii="Times New Roman" w:hAnsi="Times New Roman" w:eastAsia="Times New Roman" w:cs="Times New Roman"/>
          <w:sz w:val="21"/>
        </w:rPr>
        <w:t>B. Short hair, loving heart.</w:t>
      </w:r>
    </w:p>
    <w:p>
      <w:pPr>
        <w:autoSpaceDE w:val="0"/>
        <w:autoSpaceDN w:val="0"/>
        <w:snapToGrid w:val="0"/>
        <w:spacing w:before="76"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Short hair, more sadness.</w:t>
      </w:r>
      <w:r>
        <w:rPr>
          <w:rFonts w:hint="default" w:ascii="Times New Roman" w:hAnsi="Times New Roman" w:eastAsia="Times New Roman" w:cs="Times New Roman"/>
          <w:spacing w:val="1573"/>
          <w:sz w:val="21"/>
        </w:rPr>
        <w:t xml:space="preserve"> </w:t>
      </w:r>
      <w:r>
        <w:rPr>
          <w:rFonts w:hint="default" w:ascii="Times New Roman" w:hAnsi="Times New Roman" w:eastAsia="Times New Roman" w:cs="Times New Roman"/>
          <w:sz w:val="21"/>
        </w:rPr>
        <w:t>D. A crying little girl.</w:t>
      </w:r>
    </w:p>
    <w:p>
      <w:pPr>
        <w:autoSpaceDE w:val="0"/>
        <w:autoSpaceDN w:val="0"/>
        <w:snapToGrid w:val="0"/>
        <w:spacing w:before="395" w:after="0" w:line="240" w:lineRule="auto"/>
        <w:ind w:left="4632"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C</w:t>
      </w:r>
    </w:p>
    <w:p>
      <w:pPr>
        <w:autoSpaceDE w:val="0"/>
        <w:autoSpaceDN w:val="0"/>
        <w:snapToGrid w:val="0"/>
        <w:spacing w:before="78" w:after="0" w:line="316" w:lineRule="auto"/>
        <w:ind w:left="171" w:right="174"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Why do people travel?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 xml:space="preserve">ell, we usually travel because we want to see other countries and visit places that are famous, interesting or beautiful. </w:t>
      </w: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 travel to meet new friends, to try new kinds of food, to experience life in other parts of the world or simply to get away from cold weathe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 Howeve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there are other reasons for adventure travel. Many of today</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adventure travelers are looking for an unusual experience and adventure travel is becoming more and more popula</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 Here is a quick look at two popular activities: hiking and rafting.</w:t>
      </w:r>
    </w:p>
    <w:p>
      <w:pPr>
        <w:autoSpaceDE w:val="0"/>
        <w:autoSpaceDN w:val="0"/>
        <w:snapToGrid w:val="0"/>
        <w:spacing w:before="2"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Instead of spending your vacation on a bus, in a hotel or sitting on the beach, you may want to try</w:t>
      </w:r>
    </w:p>
    <w:p>
      <w:pPr>
        <w:autoSpaceDE w:val="0"/>
        <w:autoSpaceDN w:val="0"/>
        <w:snapToGrid w:val="0"/>
        <w:spacing w:before="75" w:after="0" w:line="317" w:lineRule="auto"/>
        <w:ind w:left="171" w:right="174"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hiking. Hiking is a great way to travel.</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 xml:space="preserve">ou will get close to nature and take exercise at the same time. </w:t>
      </w:r>
      <w:r>
        <w:rPr>
          <w:rFonts w:hint="default" w:ascii="Times New Roman" w:hAnsi="Times New Roman" w:eastAsia="Times New Roman" w:cs="Times New Roman"/>
          <w:spacing w:val="-1"/>
          <w:sz w:val="21"/>
        </w:rPr>
        <w:t>Hiking is easy to do and doesn’t have to be very expensive.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21"/>
          <w:sz w:val="21"/>
        </w:rPr>
        <w:t>Y</w:t>
      </w:r>
      <w:r>
        <w:rPr>
          <w:rFonts w:hint="default" w:ascii="Times New Roman" w:hAnsi="Times New Roman" w:eastAsia="Times New Roman" w:cs="Times New Roman"/>
          <w:spacing w:val="-1"/>
          <w:sz w:val="21"/>
        </w:rPr>
        <w:t>ou can hike clo</w:t>
      </w:r>
      <w:r>
        <w:rPr>
          <w:rFonts w:hint="default" w:ascii="Times New Roman" w:hAnsi="Times New Roman" w:eastAsia="Times New Roman" w:cs="Times New Roman"/>
          <w:sz w:val="21"/>
        </w:rPr>
        <w:t>se to home or other places.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 basic equipment you need for hiking is simple: good shoes, clothes and a backpack.</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22"/>
          <w:sz w:val="21"/>
        </w:rPr>
        <w:t>Y</w:t>
      </w:r>
      <w:r>
        <w:rPr>
          <w:rFonts w:hint="default" w:ascii="Times New Roman" w:hAnsi="Times New Roman" w:eastAsia="Times New Roman" w:cs="Times New Roman"/>
          <w:sz w:val="21"/>
        </w:rPr>
        <w:t>ou can hike in the mountains, in a forest or along a rive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 can also go for a hiking in the cit</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p>
    <w:p>
      <w:pPr>
        <w:autoSpaceDE w:val="0"/>
        <w:autoSpaceDN w:val="0"/>
        <w:snapToGrid w:val="0"/>
        <w:spacing w:before="0" w:after="0" w:line="222"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Another exciting adventure is rafting.</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raft is a small boat that you can use to paddle(</w:t>
      </w:r>
      <w:r>
        <w:rPr>
          <w:rFonts w:hint="default" w:ascii="宋体" w:hAnsi="宋体" w:eastAsia="宋体" w:cs="宋体"/>
          <w:sz w:val="21"/>
        </w:rPr>
        <w:t>划桨</w:t>
      </w:r>
      <w:r>
        <w:rPr>
          <w:rFonts w:hint="default" w:ascii="Times New Roman" w:hAnsi="Times New Roman" w:eastAsia="Times New Roman" w:cs="Times New Roman"/>
          <w:sz w:val="21"/>
        </w:rPr>
        <w:t>) down</w:t>
      </w:r>
    </w:p>
    <w:p>
      <w:pPr>
        <w:autoSpaceDE w:val="0"/>
        <w:autoSpaceDN w:val="0"/>
        <w:snapToGrid w:val="0"/>
        <w:spacing w:before="81" w:after="0" w:line="317" w:lineRule="auto"/>
        <w:ind w:left="171" w:right="174"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rivers and streams. Rafting is a good way to experience nature. If you want a normal rafting trip, choose a quiet stream or river that is wide and has few fallen trees or rocks.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As with hiking, you should always think about your safety and wear good clothes.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 xml:space="preserve">ou also need to learn the basic skills, such as how to handle the </w:t>
      </w:r>
      <w:r>
        <w:rPr>
          <w:rFonts w:hint="default" w:ascii="Times New Roman" w:hAnsi="Times New Roman" w:eastAsia="Times New Roman" w:cs="Times New Roman"/>
          <w:spacing w:val="-1"/>
          <w:sz w:val="21"/>
        </w:rPr>
        <w:t>raft, how to paddle and how to</w:t>
      </w:r>
      <w:r>
        <w:rPr>
          <w:rFonts w:hint="default" w:ascii="Times New Roman" w:hAnsi="Times New Roman" w:eastAsia="Times New Roman" w:cs="Times New Roman"/>
          <w:sz w:val="21"/>
        </w:rPr>
        <w:t xml:space="preserve"> get in and out of the raft.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 should not raft unless you know how to swim, and you should always wear a life jacket.</w:t>
      </w:r>
    </w:p>
    <w:p>
      <w:pPr>
        <w:numPr>
          <w:ilvl w:val="0"/>
          <w:numId w:val="7"/>
        </w:numPr>
        <w:tabs>
          <w:tab w:val="left" w:pos="476"/>
        </w:tabs>
        <w:autoSpaceDE w:val="0"/>
        <w:autoSpaceDN w:val="0"/>
        <w:snapToGrid w:val="0"/>
        <w:spacing w:before="0" w:after="0" w:line="238"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Adventure travelers want to ________.</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A.visit famous sites or beautiful places</w:t>
      </w:r>
      <w:r>
        <w:rPr>
          <w:rFonts w:hint="default" w:ascii="Times New Roman" w:hAnsi="Times New Roman" w:eastAsia="Times New Roman" w:cs="Times New Roman"/>
          <w:spacing w:val="472"/>
          <w:sz w:val="21"/>
        </w:rPr>
        <w:t xml:space="preserve"> </w:t>
      </w:r>
      <w:r>
        <w:rPr>
          <w:rFonts w:hint="default" w:ascii="Times New Roman" w:hAnsi="Times New Roman" w:eastAsia="Times New Roman" w:cs="Times New Roman"/>
          <w:sz w:val="21"/>
        </w:rPr>
        <w:t>B. meet new friends and get away from bad weather</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try new kinds of food and see other countries</w:t>
      </w:r>
      <w:r>
        <w:rPr>
          <w:rFonts w:hint="default" w:ascii="Times New Roman" w:hAnsi="Times New Roman" w:eastAsia="Times New Roman" w:cs="Times New Roman"/>
          <w:spacing w:val="158"/>
          <w:sz w:val="21"/>
        </w:rPr>
        <w:t xml:space="preserve"> </w:t>
      </w:r>
      <w:r>
        <w:rPr>
          <w:rFonts w:hint="default" w:ascii="Times New Roman" w:hAnsi="Times New Roman" w:eastAsia="Times New Roman" w:cs="Times New Roman"/>
          <w:sz w:val="21"/>
        </w:rPr>
        <w:t>D. experience something exciting and unusual</w:t>
      </w:r>
    </w:p>
    <w:p>
      <w:pPr>
        <w:numPr>
          <w:ilvl w:val="0"/>
          <w:numId w:val="7"/>
        </w:numPr>
        <w:tabs>
          <w:tab w:val="left" w:pos="486"/>
        </w:tabs>
        <w:autoSpaceDE w:val="0"/>
        <w:autoSpaceDN w:val="0"/>
        <w:snapToGrid w:val="0"/>
        <w:spacing w:before="78"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Hiking is a good way of traveling because ________.</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you seldom do it in the city</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B. you need a lot of equipment for it</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you can work out in nature</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D. you don’t have to consider the safety</w:t>
      </w:r>
    </w:p>
    <w:p>
      <w:pPr>
        <w:numPr>
          <w:ilvl w:val="0"/>
          <w:numId w:val="7"/>
        </w:numPr>
        <w:autoSpaceDE w:val="0"/>
        <w:autoSpaceDN w:val="0"/>
        <w:snapToGrid w:val="0"/>
        <w:spacing w:before="75"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Before you go rafting, you do not have to _________.</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learn rafting skills</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B.wear leather shoes</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rPr>
        <w:t>C. put on a life jacket</w:t>
      </w:r>
      <w:r>
        <w:rPr>
          <w:rFonts w:hint="default" w:ascii="Times New Roman" w:hAnsi="Times New Roman" w:eastAsia="Times New Roman" w:cs="Times New Roman"/>
          <w:spacing w:val="279"/>
          <w:sz w:val="21"/>
        </w:rPr>
        <w:t xml:space="preserve"> </w:t>
      </w:r>
      <w:r>
        <w:rPr>
          <w:rFonts w:hint="default" w:ascii="Times New Roman" w:hAnsi="Times New Roman" w:eastAsia="Times New Roman" w:cs="Times New Roman"/>
          <w:sz w:val="21"/>
        </w:rPr>
        <w:t>D. know how to swim</w:t>
      </w:r>
    </w:p>
    <w:p>
      <w:pPr>
        <w:numPr>
          <w:ilvl w:val="0"/>
          <w:numId w:val="7"/>
        </w:numPr>
        <w:tabs>
          <w:tab w:val="left" w:pos="483"/>
        </w:tabs>
        <w:autoSpaceDE w:val="0"/>
        <w:autoSpaceDN w:val="0"/>
        <w:snapToGrid w:val="0"/>
        <w:spacing w:before="75"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author wrote this passage mainly to introduce ________.</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two exciting ways of traveling</w:t>
      </w:r>
      <w:r>
        <w:rPr>
          <w:rFonts w:hint="default" w:ascii="Times New Roman" w:hAnsi="Times New Roman" w:eastAsia="Times New Roman" w:cs="Times New Roman"/>
          <w:spacing w:val="892"/>
          <w:sz w:val="21"/>
        </w:rPr>
        <w:t xml:space="preserve"> </w:t>
      </w:r>
      <w:r>
        <w:rPr>
          <w:rFonts w:hint="default" w:ascii="Times New Roman" w:hAnsi="Times New Roman" w:eastAsia="Times New Roman" w:cs="Times New Roman"/>
          <w:sz w:val="21"/>
        </w:rPr>
        <w:t>B. something about rafting</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the safety rules of traveling</w:t>
      </w:r>
      <w:r>
        <w:rPr>
          <w:rFonts w:hint="default" w:ascii="Times New Roman" w:hAnsi="Times New Roman" w:eastAsia="Times New Roman" w:cs="Times New Roman"/>
          <w:spacing w:val="1184"/>
          <w:sz w:val="21"/>
        </w:rPr>
        <w:t xml:space="preserve"> </w:t>
      </w:r>
      <w:r>
        <w:rPr>
          <w:rFonts w:hint="default" w:ascii="Times New Roman" w:hAnsi="Times New Roman" w:eastAsia="Times New Roman" w:cs="Times New Roman"/>
          <w:sz w:val="21"/>
        </w:rPr>
        <w:t>D. something about hiking</w:t>
      </w:r>
    </w:p>
    <w:p>
      <w:pPr>
        <w:autoSpaceDE w:val="0"/>
        <w:autoSpaceDN w:val="0"/>
        <w:snapToGrid w:val="0"/>
        <w:spacing w:before="89"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4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autoSpaceDE w:val="0"/>
        <w:autoSpaceDN w:val="0"/>
        <w:snapToGrid w:val="0"/>
        <w:spacing w:before="381" w:after="0" w:line="240" w:lineRule="auto"/>
        <w:ind w:left="4737"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D</w:t>
      </w:r>
    </w:p>
    <w:p>
      <w:pPr>
        <w:autoSpaceDE w:val="0"/>
        <w:autoSpaceDN w:val="0"/>
        <w:snapToGrid w:val="0"/>
        <w:spacing w:before="75" w:after="0" w:line="315" w:lineRule="auto"/>
        <w:ind w:left="171" w:right="470"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Can exercise during childhood protect you against memory loss many years</w:t>
      </w:r>
      <w:r>
        <w:rPr>
          <w:rFonts w:hint="default" w:ascii="Times New Roman" w:hAnsi="Times New Roman" w:eastAsia="Times New Roman" w:cs="Times New Roman"/>
          <w:sz w:val="21"/>
        </w:rPr>
        <w:t xml:space="preserve"> later? Exercise early in life seems to have lifelong benefits for the brain, in rats at least.</w:t>
      </w:r>
    </w:p>
    <w:p>
      <w:pPr>
        <w:autoSpaceDE w:val="0"/>
        <w:autoSpaceDN w:val="0"/>
        <w:snapToGrid w:val="0"/>
        <w:spacing w:before="2"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 is an animal stud</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but it shows that physical activity at a young age is very important — not just</w:t>
      </w:r>
    </w:p>
    <w:p>
      <w:pPr>
        <w:autoSpaceDE w:val="0"/>
        <w:autoSpaceDN w:val="0"/>
        <w:snapToGrid w:val="0"/>
        <w:spacing w:before="57" w:after="0" w:line="318" w:lineRule="auto"/>
        <w:ind w:left="171" w:right="167"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for physical development, but for the whole lifelong track of cognitive (</w:t>
      </w:r>
      <w:r>
        <w:rPr>
          <w:rFonts w:hint="default" w:ascii="宋体" w:hAnsi="宋体" w:eastAsia="宋体" w:cs="宋体"/>
          <w:position w:val="-1"/>
          <w:sz w:val="21"/>
        </w:rPr>
        <w:t>认知的</w:t>
      </w:r>
      <w:r>
        <w:rPr>
          <w:rFonts w:hint="default" w:ascii="Times New Roman" w:hAnsi="Times New Roman" w:eastAsia="Times New Roman" w:cs="Times New Roman"/>
          <w:sz w:val="21"/>
        </w:rPr>
        <w:t>) development during ageing,” says Martin of the University 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 xml:space="preserve">oronto, Canada. “In humans, </w:t>
      </w:r>
      <w:r>
        <w:rPr>
          <w:rFonts w:hint="default" w:ascii="Times New Roman" w:hAnsi="Times New Roman" w:eastAsia="Times New Roman" w:cs="Times New Roman"/>
          <w:b/>
          <w:sz w:val="21"/>
          <w:u w:val="single" w:color="000000"/>
        </w:rPr>
        <w:t>it</w:t>
      </w:r>
      <w:r>
        <w:rPr>
          <w:rFonts w:hint="default" w:ascii="Times New Roman" w:hAnsi="Times New Roman" w:eastAsia="Times New Roman" w:cs="Times New Roman"/>
          <w:b/>
          <w:sz w:val="21"/>
        </w:rPr>
        <w:t xml:space="preserve"> </w:t>
      </w:r>
      <w:r>
        <w:rPr>
          <w:rFonts w:hint="default" w:ascii="Times New Roman" w:hAnsi="Times New Roman" w:eastAsia="Times New Roman" w:cs="Times New Roman"/>
          <w:sz w:val="21"/>
        </w:rPr>
        <w:t>may put off the appearance of</w:t>
      </w:r>
    </w:p>
    <w:p>
      <w:pPr>
        <w:autoSpaceDE w:val="0"/>
        <w:autoSpaceDN w:val="0"/>
        <w:snapToGrid w:val="0"/>
        <w:spacing w:before="0" w:after="0" w:line="21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Alzheime</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宋体" w:hAnsi="宋体" w:eastAsia="宋体" w:cs="宋体"/>
          <w:position w:val="-1"/>
          <w:sz w:val="21"/>
        </w:rPr>
        <w:t>（阿兹海默症）</w:t>
      </w:r>
      <w:r>
        <w:rPr>
          <w:rFonts w:hint="default" w:ascii="Times New Roman" w:hAnsi="Times New Roman" w:eastAsia="Times New Roman" w:cs="Times New Roman"/>
          <w:sz w:val="21"/>
        </w:rPr>
        <w:t>symptoms, possibly to the point of preventing them.“</w:t>
      </w:r>
    </w:p>
    <w:p>
      <w:pPr>
        <w:autoSpaceDE w:val="0"/>
        <w:autoSpaceDN w:val="0"/>
        <w:snapToGrid w:val="0"/>
        <w:spacing w:before="88" w:after="0" w:line="316" w:lineRule="auto"/>
        <w:ind w:left="171" w:right="228"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Martin</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team divided 80 young male rats into two equal groups, and placed running wheels in the cages of one group for a period of six weeks.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Around four months later — when the rats had reached middle age — the team taught all the rats to connect an electric shock with being in a specific box. When placed in the box, they froze with fea</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w:t>
      </w:r>
    </w:p>
    <w:p>
      <w:pPr>
        <w:autoSpaceDE w:val="0"/>
        <w:autoSpaceDN w:val="0"/>
        <w:snapToGrid w:val="0"/>
        <w:spacing w:before="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wo weeks late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the team tested the rats in three situations: exactly the same box in the same room,</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same box with the room arranged differentl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and a completely different box in a different room.</w:t>
      </w:r>
    </w:p>
    <w:p>
      <w:pPr>
        <w:autoSpaceDE w:val="0"/>
        <w:autoSpaceDN w:val="0"/>
        <w:snapToGrid w:val="0"/>
        <w:spacing w:before="78" w:after="0" w:line="316" w:lineRule="auto"/>
        <w:ind w:left="171" w:right="16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rats without access to a running wheel when they were young now froze the same percentage of times in each of these situations, suggesting they couldn</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t remember which one was dangerous. But those that had been able to run in their youth froze 40 to 50 percent less in both changed box settings.</w:t>
      </w:r>
    </w:p>
    <w:p>
      <w:pPr>
        <w:autoSpaceDE w:val="0"/>
        <w:autoSpaceDN w:val="0"/>
        <w:snapToGrid w:val="0"/>
        <w:spacing w:before="0" w:after="0" w:line="239"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results suggest the amount of physical activity when we’re young, at least for rats, has influence</w:t>
      </w:r>
    </w:p>
    <w:p>
      <w:pPr>
        <w:autoSpaceDE w:val="0"/>
        <w:autoSpaceDN w:val="0"/>
        <w:snapToGrid w:val="0"/>
        <w:spacing w:before="78" w:after="0" w:line="316" w:lineRule="auto"/>
        <w:ind w:left="171" w:right="167"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on brain and cognitive health — in the form of better memories — when we’re olde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says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 xml:space="preserve">Arthur Kramer </w:t>
      </w:r>
      <w:r>
        <w:rPr>
          <w:rFonts w:hint="default" w:ascii="Times New Roman" w:hAnsi="Times New Roman" w:eastAsia="Times New Roman" w:cs="Times New Roman"/>
          <w:spacing w:val="-1"/>
          <w:sz w:val="21"/>
        </w:rPr>
        <w:t>of Northe</w:t>
      </w:r>
      <w:r>
        <w:rPr>
          <w:rFonts w:hint="default" w:ascii="Times New Roman" w:hAnsi="Times New Roman" w:eastAsia="Times New Roman" w:cs="Times New Roman"/>
          <w:sz w:val="21"/>
        </w:rPr>
        <w:t>astern University in Boston, who has found that, in humans, exercise improves the growth of new brain cells.</w:t>
      </w:r>
    </w:p>
    <w:p>
      <w:pPr>
        <w:numPr>
          <w:ilvl w:val="0"/>
          <w:numId w:val="7"/>
        </w:numPr>
        <w:tabs>
          <w:tab w:val="left" w:pos="483"/>
        </w:tabs>
        <w:autoSpaceDE w:val="0"/>
        <w:autoSpaceDN w:val="0"/>
        <w:snapToGrid w:val="0"/>
        <w:spacing w:before="0" w:after="0" w:line="238"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study shows that______.</w:t>
      </w:r>
    </w:p>
    <w:p>
      <w:pPr>
        <w:numPr>
          <w:ilvl w:val="0"/>
          <w:numId w:val="8"/>
        </w:numPr>
        <w:autoSpaceDE w:val="0"/>
        <w:autoSpaceDN w:val="0"/>
        <w:snapToGrid w:val="0"/>
        <w:spacing w:before="78" w:after="0" w:line="240" w:lineRule="auto"/>
        <w:ind w:left="642" w:right="0" w:hanging="260"/>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exercise when young can prevent memory loss when older in rats</w:t>
      </w:r>
    </w:p>
    <w:p>
      <w:pPr>
        <w:numPr>
          <w:ilvl w:val="0"/>
          <w:numId w:val="8"/>
        </w:numPr>
        <w:tabs>
          <w:tab w:val="left" w:pos="629"/>
        </w:tabs>
        <w:autoSpaceDE w:val="0"/>
        <w:autoSpaceDN w:val="0"/>
        <w:snapToGrid w:val="0"/>
        <w:spacing w:before="75" w:after="0" w:line="240" w:lineRule="auto"/>
        <w:ind w:left="642" w:right="0" w:hanging="260"/>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physical activity is important for physical health</w:t>
      </w:r>
      <w:r>
        <w:rPr>
          <w:rFonts w:hint="default" w:ascii="Times New Roman" w:hAnsi="Times New Roman" w:eastAsia="Times New Roman" w:cs="Times New Roman"/>
          <w:sz w:val="21"/>
        </w:rPr>
        <w:drawing>
          <wp:anchor distT="0" distB="0" distL="0" distR="0" simplePos="0" relativeHeight="251677696" behindDoc="1" locked="0" layoutInCell="1" allowOverlap="1">
            <wp:simplePos x="0" y="0"/>
            <wp:positionH relativeFrom="page">
              <wp:posOffset>3298190</wp:posOffset>
            </wp:positionH>
            <wp:positionV relativeFrom="page">
              <wp:posOffset>5067300</wp:posOffset>
            </wp:positionV>
            <wp:extent cx="19050" cy="38100"/>
            <wp:effectExtent l="0" t="0" r="0" b="0"/>
            <wp:wrapNone/>
            <wp:docPr id="1045" name="1045"/>
            <wp:cNvGraphicFramePr/>
            <a:graphic xmlns:a="http://schemas.openxmlformats.org/drawingml/2006/main">
              <a:graphicData uri="http://schemas.openxmlformats.org/drawingml/2006/picture">
                <pic:pic xmlns:pic="http://schemas.openxmlformats.org/drawingml/2006/picture">
                  <pic:nvPicPr>
                    <pic:cNvPr id="1045" name="1045"/>
                    <pic:cNvPicPr/>
                  </pic:nvPicPr>
                  <pic:blipFill>
                    <a:blip r:embed="rId7">
                      <a:clrChange>
                        <a:clrFrom>
                          <a:srgbClr val="FFFFFF"/>
                        </a:clrFrom>
                        <a:clrTo>
                          <a:srgbClr val="FFFFFF">
                            <a:alpha val="0"/>
                          </a:srgbClr>
                        </a:clrTo>
                      </a:clrChange>
                    </a:blip>
                    <a:stretch>
                      <a:fillRect/>
                    </a:stretch>
                  </pic:blipFill>
                  <pic:spPr>
                    <a:xfrm>
                      <a:off x="0" y="0"/>
                      <a:ext cx="19050" cy="38100"/>
                    </a:xfrm>
                    <a:prstGeom prst="rect">
                      <a:avLst/>
                    </a:prstGeom>
                    <a:ln>
                      <a:noFill/>
                    </a:ln>
                  </pic:spPr>
                </pic:pic>
              </a:graphicData>
            </a:graphic>
          </wp:anchor>
        </w:drawing>
      </w:r>
    </w:p>
    <w:p>
      <w:pPr>
        <w:numPr>
          <w:ilvl w:val="0"/>
          <w:numId w:val="8"/>
        </w:numPr>
        <w:tabs>
          <w:tab w:val="left" w:pos="629"/>
        </w:tabs>
        <w:autoSpaceDE w:val="0"/>
        <w:autoSpaceDN w:val="0"/>
        <w:snapToGrid w:val="0"/>
        <w:spacing w:before="78" w:after="0" w:line="240" w:lineRule="auto"/>
        <w:ind w:left="642" w:right="0" w:hanging="260"/>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using the running wheels is of benefit to the rats’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growth</w:t>
      </w:r>
    </w:p>
    <w:p>
      <w:pPr>
        <w:numPr>
          <w:ilvl w:val="0"/>
          <w:numId w:val="8"/>
        </w:numPr>
        <w:autoSpaceDE w:val="0"/>
        <w:autoSpaceDN w:val="0"/>
        <w:snapToGrid w:val="0"/>
        <w:spacing w:before="75" w:after="0" w:line="240" w:lineRule="auto"/>
        <w:ind w:left="642" w:right="0" w:hanging="260"/>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physical activity can prevent human</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Alzheime</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symptoms</w:t>
      </w:r>
    </w:p>
    <w:p>
      <w:pPr>
        <w:numPr>
          <w:ilvl w:val="0"/>
          <w:numId w:val="7"/>
        </w:numPr>
        <w:tabs>
          <w:tab w:val="left" w:pos="484"/>
        </w:tabs>
        <w:autoSpaceDE w:val="0"/>
        <w:autoSpaceDN w:val="0"/>
        <w:snapToGrid w:val="0"/>
        <w:spacing w:before="78"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underlined word “it” in Paragraph 2 refer to?</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study</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B. development</w:t>
      </w:r>
      <w:r>
        <w:rPr>
          <w:rFonts w:hint="default" w:ascii="Times New Roman" w:hAnsi="Times New Roman" w:eastAsia="Times New Roman" w:cs="Times New Roman"/>
          <w:spacing w:val="367"/>
          <w:sz w:val="21"/>
        </w:rPr>
        <w:t xml:space="preserve"> </w:t>
      </w:r>
      <w:r>
        <w:rPr>
          <w:rFonts w:hint="default" w:ascii="Times New Roman" w:hAnsi="Times New Roman" w:eastAsia="Times New Roman" w:cs="Times New Roman"/>
          <w:sz w:val="21"/>
        </w:rPr>
        <w:t>C. benefit</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D. exercise</w:t>
      </w:r>
      <w:r>
        <w:rPr>
          <w:rFonts w:hint="default" w:ascii="Times New Roman" w:hAnsi="Times New Roman" w:eastAsia="Times New Roman" w:cs="Times New Roman"/>
          <w:sz w:val="21"/>
        </w:rPr>
        <w:drawing>
          <wp:anchor distT="0" distB="0" distL="0" distR="0" simplePos="0" relativeHeight="251678720" behindDoc="1" locked="0" layoutInCell="1" allowOverlap="1">
            <wp:simplePos x="0" y="0"/>
            <wp:positionH relativeFrom="page">
              <wp:posOffset>4120515</wp:posOffset>
            </wp:positionH>
            <wp:positionV relativeFrom="page">
              <wp:posOffset>5875020</wp:posOffset>
            </wp:positionV>
            <wp:extent cx="9525" cy="38100"/>
            <wp:effectExtent l="0" t="0" r="0" b="0"/>
            <wp:wrapNone/>
            <wp:docPr id="1046" name="1046"/>
            <wp:cNvGraphicFramePr/>
            <a:graphic xmlns:a="http://schemas.openxmlformats.org/drawingml/2006/main">
              <a:graphicData uri="http://schemas.openxmlformats.org/drawingml/2006/picture">
                <pic:pic xmlns:pic="http://schemas.openxmlformats.org/drawingml/2006/picture">
                  <pic:nvPicPr>
                    <pic:cNvPr id="1046" name="1046"/>
                    <pic:cNvPicPr/>
                  </pic:nvPicPr>
                  <pic:blipFill>
                    <a:blip r:embed="rId8">
                      <a:clrChange>
                        <a:clrFrom>
                          <a:srgbClr val="FFFFFF"/>
                        </a:clrFrom>
                        <a:clrTo>
                          <a:srgbClr val="FFFFFF">
                            <a:alpha val="0"/>
                          </a:srgbClr>
                        </a:clrTo>
                      </a:clrChange>
                    </a:blip>
                    <a:stretch>
                      <a:fillRect/>
                    </a:stretch>
                  </pic:blipFill>
                  <pic:spPr>
                    <a:xfrm>
                      <a:off x="0" y="0"/>
                      <a:ext cx="9525" cy="38100"/>
                    </a:xfrm>
                    <a:prstGeom prst="rect">
                      <a:avLst/>
                    </a:prstGeom>
                    <a:ln>
                      <a:noFill/>
                    </a:ln>
                  </pic:spPr>
                </pic:pic>
              </a:graphicData>
            </a:graphic>
          </wp:anchor>
        </w:drawing>
      </w:r>
    </w:p>
    <w:p>
      <w:pPr>
        <w:numPr>
          <w:ilvl w:val="0"/>
          <w:numId w:val="7"/>
        </w:numPr>
        <w:tabs>
          <w:tab w:val="left" w:pos="486"/>
        </w:tabs>
        <w:autoSpaceDE w:val="0"/>
        <w:autoSpaceDN w:val="0"/>
        <w:snapToGrid w:val="0"/>
        <w:spacing w:before="78"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are Paragraph 3 and 4 mainly developed?</w:t>
      </w:r>
    </w:p>
    <w:p>
      <w:pPr>
        <w:autoSpaceDE w:val="0"/>
        <w:autoSpaceDN w:val="0"/>
        <w:snapToGrid w:val="0"/>
        <w:spacing w:before="76"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By analyzing causes.</w:t>
      </w:r>
      <w:r>
        <w:rPr>
          <w:rFonts w:hint="default" w:ascii="Times New Roman" w:hAnsi="Times New Roman" w:eastAsia="Times New Roman" w:cs="Times New Roman"/>
          <w:spacing w:val="1943"/>
          <w:sz w:val="21"/>
        </w:rPr>
        <w:t xml:space="preserve"> </w:t>
      </w:r>
      <w:r>
        <w:rPr>
          <w:rFonts w:hint="default" w:ascii="Times New Roman" w:hAnsi="Times New Roman" w:eastAsia="Times New Roman" w:cs="Times New Roman"/>
          <w:sz w:val="21"/>
        </w:rPr>
        <w:t>B. By giving an example.</w:t>
      </w:r>
    </w:p>
    <w:p>
      <w:pPr>
        <w:autoSpaceDE w:val="0"/>
        <w:autoSpaceDN w:val="0"/>
        <w:snapToGrid w:val="0"/>
        <w:spacing w:before="78"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By showing differences.</w:t>
      </w:r>
      <w:r>
        <w:rPr>
          <w:rFonts w:hint="default" w:ascii="Times New Roman" w:hAnsi="Times New Roman" w:eastAsia="Times New Roman" w:cs="Times New Roman"/>
          <w:spacing w:val="1624"/>
          <w:sz w:val="21"/>
        </w:rPr>
        <w:t xml:space="preserve"> </w:t>
      </w:r>
      <w:r>
        <w:rPr>
          <w:rFonts w:hint="default" w:ascii="Times New Roman" w:hAnsi="Times New Roman" w:eastAsia="Times New Roman" w:cs="Times New Roman"/>
          <w:sz w:val="21"/>
        </w:rPr>
        <w:t>D. By describing the process.</w:t>
      </w:r>
    </w:p>
    <w:p>
      <w:pPr>
        <w:numPr>
          <w:ilvl w:val="0"/>
          <w:numId w:val="7"/>
        </w:numPr>
        <w:tabs>
          <w:tab w:val="left" w:pos="483"/>
        </w:tabs>
        <w:autoSpaceDE w:val="0"/>
        <w:autoSpaceDN w:val="0"/>
        <w:snapToGrid w:val="0"/>
        <w:spacing w:before="75" w:after="0" w:line="240" w:lineRule="auto"/>
        <w:ind w:left="488" w:right="0" w:hanging="31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autho</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attitude towards the animal study?</w:t>
      </w:r>
    </w:p>
    <w:p>
      <w:pPr>
        <w:autoSpaceDE w:val="0"/>
        <w:autoSpaceDN w:val="0"/>
        <w:snapToGrid w:val="0"/>
        <w:spacing w:before="59"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Surprised.</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B. Critical (</w:t>
      </w:r>
      <w:r>
        <w:rPr>
          <w:rFonts w:hint="default" w:ascii="宋体" w:hAnsi="宋体" w:eastAsia="宋体" w:cs="宋体"/>
          <w:position w:val="-1"/>
          <w:sz w:val="21"/>
        </w:rPr>
        <w:t>批判性的</w:t>
      </w:r>
      <w:r>
        <w:rPr>
          <w:rFonts w:hint="default" w:ascii="Times New Roman" w:hAnsi="Times New Roman" w:eastAsia="Times New Roman" w:cs="Times New Roman"/>
          <w:sz w:val="21"/>
        </w:rPr>
        <w:t>).</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C. Objective (</w:t>
      </w:r>
      <w:r>
        <w:rPr>
          <w:rFonts w:hint="default" w:ascii="宋体" w:hAnsi="宋体" w:eastAsia="宋体" w:cs="宋体"/>
          <w:position w:val="-1"/>
          <w:sz w:val="21"/>
        </w:rPr>
        <w:t>客观的</w:t>
      </w:r>
      <w:r>
        <w:rPr>
          <w:rFonts w:hint="default" w:ascii="Times New Roman" w:hAnsi="Times New Roman" w:eastAsia="Times New Roman" w:cs="Times New Roman"/>
          <w:sz w:val="21"/>
        </w:rPr>
        <w:t>).</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D. Doubtful.</w:t>
      </w:r>
    </w:p>
    <w:p>
      <w:pPr>
        <w:autoSpaceDE w:val="0"/>
        <w:autoSpaceDN w:val="0"/>
        <w:snapToGrid w:val="0"/>
        <w:spacing w:before="69"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第二节（共 </w:t>
      </w:r>
      <w:r>
        <w:rPr>
          <w:rFonts w:hint="default" w:ascii="Times New Roman" w:hAnsi="Times New Roman" w:eastAsia="Times New Roman" w:cs="Times New Roman"/>
          <w:b/>
          <w:sz w:val="21"/>
        </w:rPr>
        <w:t xml:space="preserve">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2.5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12.5 </w:t>
      </w:r>
      <w:r>
        <w:rPr>
          <w:rFonts w:hint="default" w:ascii="宋体" w:hAnsi="宋体" w:eastAsia="宋体" w:cs="宋体"/>
          <w:sz w:val="21"/>
        </w:rPr>
        <w:t>分）</w:t>
      </w:r>
    </w:p>
    <w:p>
      <w:pPr>
        <w:autoSpaceDE w:val="0"/>
        <w:autoSpaceDN w:val="0"/>
        <w:snapToGrid w:val="0"/>
        <w:spacing w:before="13" w:after="0" w:line="317" w:lineRule="exact"/>
        <w:ind w:left="592" w:right="167" w:firstLine="2"/>
        <w:jc w:val="both"/>
        <w:textAlignment w:val="auto"/>
        <w:rPr>
          <w:rFonts w:hint="default" w:ascii="Times New Roman" w:hAnsi="Times New Roman" w:eastAsia="Times New Roman" w:cs="Times New Roman"/>
          <w:sz w:val="21"/>
        </w:rPr>
      </w:pPr>
      <w:r>
        <w:rPr>
          <w:rFonts w:hint="default" w:ascii="宋体" w:hAnsi="宋体" w:eastAsia="宋体" w:cs="宋体"/>
          <w:sz w:val="21"/>
        </w:rPr>
        <w:t>根据短文内容，从</w:t>
      </w:r>
      <w:r>
        <w:rPr>
          <w:rFonts w:hint="default" w:ascii="宋体" w:hAnsi="宋体" w:eastAsia="宋体" w:cs="宋体"/>
          <w:spacing w:val="-2"/>
          <w:sz w:val="21"/>
        </w:rPr>
        <w:t>短</w:t>
      </w:r>
      <w:r>
        <w:rPr>
          <w:rFonts w:hint="default" w:ascii="宋体" w:hAnsi="宋体" w:eastAsia="宋体" w:cs="宋体"/>
          <w:sz w:val="21"/>
        </w:rPr>
        <w:t>文</w:t>
      </w:r>
      <w:r>
        <w:rPr>
          <w:rFonts w:hint="default" w:ascii="宋体" w:hAnsi="宋体" w:eastAsia="宋体" w:cs="宋体"/>
          <w:spacing w:val="-2"/>
          <w:sz w:val="21"/>
        </w:rPr>
        <w:t>后</w:t>
      </w:r>
      <w:r>
        <w:rPr>
          <w:rFonts w:hint="default" w:ascii="宋体" w:hAnsi="宋体" w:eastAsia="宋体" w:cs="宋体"/>
          <w:sz w:val="21"/>
        </w:rPr>
        <w:t>的选项中选出能填</w:t>
      </w:r>
      <w:r>
        <w:rPr>
          <w:rFonts w:hint="default" w:ascii="宋体" w:hAnsi="宋体" w:eastAsia="宋体" w:cs="宋体"/>
          <w:spacing w:val="-2"/>
          <w:sz w:val="21"/>
        </w:rPr>
        <w:t>入</w:t>
      </w:r>
      <w:r>
        <w:rPr>
          <w:rFonts w:hint="default" w:ascii="宋体" w:hAnsi="宋体" w:eastAsia="宋体" w:cs="宋体"/>
          <w:sz w:val="21"/>
        </w:rPr>
        <w:t>空</w:t>
      </w:r>
      <w:r>
        <w:rPr>
          <w:rFonts w:hint="default" w:ascii="宋体" w:hAnsi="宋体" w:eastAsia="宋体" w:cs="宋体"/>
          <w:spacing w:val="-2"/>
          <w:sz w:val="21"/>
        </w:rPr>
        <w:t>白</w:t>
      </w:r>
      <w:r>
        <w:rPr>
          <w:rFonts w:hint="default" w:ascii="宋体" w:hAnsi="宋体" w:eastAsia="宋体" w:cs="宋体"/>
          <w:sz w:val="21"/>
        </w:rPr>
        <w:t>处的最佳选项。选</w:t>
      </w:r>
      <w:r>
        <w:rPr>
          <w:rFonts w:hint="default" w:ascii="宋体" w:hAnsi="宋体" w:eastAsia="宋体" w:cs="宋体"/>
          <w:spacing w:val="-2"/>
          <w:sz w:val="21"/>
        </w:rPr>
        <w:t>项</w:t>
      </w:r>
      <w:r>
        <w:rPr>
          <w:rFonts w:hint="default" w:ascii="宋体" w:hAnsi="宋体" w:eastAsia="宋体" w:cs="宋体"/>
          <w:sz w:val="21"/>
        </w:rPr>
        <w:t>中</w:t>
      </w:r>
      <w:r>
        <w:rPr>
          <w:rFonts w:hint="default" w:ascii="宋体" w:hAnsi="宋体" w:eastAsia="宋体" w:cs="宋体"/>
          <w:spacing w:val="-2"/>
          <w:sz w:val="21"/>
        </w:rPr>
        <w:t>有</w:t>
      </w:r>
      <w:r>
        <w:rPr>
          <w:rFonts w:hint="default" w:ascii="宋体" w:hAnsi="宋体" w:eastAsia="宋体" w:cs="宋体"/>
          <w:sz w:val="21"/>
        </w:rPr>
        <w:t>两项为多余选项</w:t>
      </w:r>
      <w:r>
        <w:rPr>
          <w:rFonts w:hint="default" w:ascii="宋体" w:hAnsi="宋体" w:eastAsia="宋体" w:cs="宋体"/>
          <w:spacing w:val="-2"/>
          <w:sz w:val="21"/>
        </w:rPr>
        <w:t>。</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z w:val="21"/>
        </w:rPr>
        <w:t>re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thinking</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about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traveling</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alone?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must</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million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questions:</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Where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should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go?</w:t>
      </w:r>
    </w:p>
    <w:p>
      <w:pPr>
        <w:autoSpaceDE w:val="0"/>
        <w:autoSpaceDN w:val="0"/>
        <w:snapToGrid w:val="0"/>
        <w:spacing w:before="6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6"/>
          <w:sz w:val="21"/>
        </w:rPr>
        <w:t>W</w:t>
      </w:r>
      <w:r>
        <w:rPr>
          <w:rFonts w:hint="default" w:ascii="Times New Roman" w:hAnsi="Times New Roman" w:eastAsia="Times New Roman" w:cs="Times New Roman"/>
          <w:sz w:val="21"/>
        </w:rPr>
        <w:t>ill there be someone to talk to?</w:t>
      </w:r>
      <w:r>
        <w:rPr>
          <w:rFonts w:hint="default" w:ascii="Times New Roman" w:hAnsi="Times New Roman" w:eastAsia="Times New Roman" w:cs="Times New Roman"/>
          <w:spacing w:val="159"/>
          <w:sz w:val="21"/>
          <w:u w:val="single" w:color="000000"/>
        </w:rPr>
        <w:t xml:space="preserve"> </w:t>
      </w:r>
      <w:r>
        <w:rPr>
          <w:rFonts w:hint="default" w:ascii="Times New Roman" w:hAnsi="Times New Roman" w:eastAsia="Times New Roman" w:cs="Times New Roman"/>
          <w:sz w:val="21"/>
          <w:u w:val="single" w:color="000000"/>
        </w:rPr>
        <w:t>36</w:t>
      </w:r>
      <w:r>
        <w:rPr>
          <w:rFonts w:hint="default" w:ascii="Times New Roman" w:hAnsi="Times New Roman" w:eastAsia="Times New Roman" w:cs="Times New Roman"/>
          <w:spacing w:val="260"/>
          <w:sz w:val="21"/>
        </w:rPr>
        <w:t xml:space="preserve"> </w:t>
      </w:r>
      <w:r>
        <w:rPr>
          <w:rFonts w:hint="default" w:ascii="Times New Roman" w:hAnsi="Times New Roman" w:eastAsia="Times New Roman" w:cs="Times New Roman"/>
          <w:sz w:val="21"/>
        </w:rPr>
        <w:t>And is it all right to travel alone?</w:t>
      </w:r>
    </w:p>
    <w:p>
      <w:pPr>
        <w:autoSpaceDE w:val="0"/>
        <w:autoSpaceDN w:val="0"/>
        <w:snapToGrid w:val="0"/>
        <w:spacing w:before="6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In fact, traveling alone is not as scary(</w:t>
      </w:r>
      <w:r>
        <w:rPr>
          <w:rFonts w:hint="default" w:ascii="宋体" w:hAnsi="宋体" w:eastAsia="宋体" w:cs="宋体"/>
          <w:sz w:val="21"/>
        </w:rPr>
        <w:t>吓人的</w:t>
      </w:r>
      <w:r>
        <w:rPr>
          <w:rFonts w:hint="default" w:ascii="Times New Roman" w:hAnsi="Times New Roman" w:eastAsia="Times New Roman" w:cs="Times New Roman"/>
          <w:sz w:val="21"/>
        </w:rPr>
        <w:t>)as it seems. Here are some good tips.</w:t>
      </w:r>
    </w:p>
    <w:p>
      <w:pPr>
        <w:autoSpaceDE w:val="0"/>
        <w:autoSpaceDN w:val="0"/>
        <w:snapToGrid w:val="0"/>
        <w:spacing w:before="78" w:after="0" w:line="240" w:lineRule="auto"/>
        <w:ind w:left="594"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Choose a place where you feel comfortable and safe</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u w:val="single" w:color="000000"/>
        </w:rPr>
      </w:pP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ruth be told, traveling alone for the first time is more about the experience than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destination.</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37</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could be somewhere close to home or somewhere you've already been with friends.</w:t>
      </w:r>
    </w:p>
    <w:p>
      <w:pPr>
        <w:autoSpaceDE w:val="0"/>
        <w:autoSpaceDN w:val="0"/>
        <w:snapToGrid w:val="0"/>
        <w:spacing w:before="75" w:after="0" w:line="240" w:lineRule="auto"/>
        <w:ind w:left="594"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Make a plan</w:t>
      </w:r>
    </w:p>
    <w:p>
      <w:pPr>
        <w:autoSpaceDE w:val="0"/>
        <w:autoSpaceDN w:val="0"/>
        <w:snapToGrid w:val="0"/>
        <w:spacing w:before="89"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5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autoSpaceDE w:val="0"/>
        <w:autoSpaceDN w:val="0"/>
        <w:snapToGrid w:val="0"/>
        <w:spacing w:before="381" w:after="0" w:line="317" w:lineRule="auto"/>
        <w:ind w:left="171" w:right="167"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 xml:space="preserve">Always make a plan. That way you’ll avoid worrying too </w:t>
      </w:r>
      <w:r>
        <w:rPr>
          <w:rFonts w:hint="default" w:ascii="Times New Roman" w:hAnsi="Times New Roman" w:eastAsia="Times New Roman" w:cs="Times New Roman"/>
          <w:sz w:val="21"/>
        </w:rPr>
        <w:t>much over where you’re staying, what to see and how you're getting from</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 B.</w:t>
      </w:r>
    </w:p>
    <w:p>
      <w:pPr>
        <w:autoSpaceDE w:val="0"/>
        <w:autoSpaceDN w:val="0"/>
        <w:snapToGrid w:val="0"/>
        <w:spacing w:before="0" w:after="0" w:line="238" w:lineRule="auto"/>
        <w:ind w:left="594"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Book hotels ahead of time</w:t>
      </w:r>
    </w:p>
    <w:p>
      <w:pPr>
        <w:autoSpaceDE w:val="0"/>
        <w:autoSpaceDN w:val="0"/>
        <w:snapToGrid w:val="0"/>
        <w:spacing w:before="78" w:after="0" w:line="240" w:lineRule="auto"/>
        <w:ind w:left="80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3</w:t>
      </w:r>
      <w:r>
        <w:rPr>
          <w:rFonts w:hint="default" w:ascii="Times New Roman" w:hAnsi="Times New Roman" w:eastAsia="Times New Roman" w:cs="Times New Roman"/>
          <w:sz w:val="21"/>
        </w:rPr>
        <w:t>8</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Besides, when you book your hotel, ask if they will send a driver to pick you up.</w:t>
      </w:r>
      <w:r>
        <w:rPr>
          <w:rFonts w:hint="default" w:ascii="Times New Roman" w:hAnsi="Times New Roman" w:eastAsia="Times New Roman" w:cs="Times New Roman"/>
          <w:sz w:val="21"/>
        </w:rPr>
        <mc:AlternateContent>
          <mc:Choice Requires="wps">
            <w:drawing>
              <wp:anchor distT="0" distB="0" distL="0" distR="0" simplePos="0" relativeHeight="251679744" behindDoc="1" locked="0" layoutInCell="1" allowOverlap="1">
                <wp:simplePos x="0" y="0"/>
                <wp:positionH relativeFrom="page">
                  <wp:posOffset>698500</wp:posOffset>
                </wp:positionH>
                <wp:positionV relativeFrom="page">
                  <wp:posOffset>1313815</wp:posOffset>
                </wp:positionV>
                <wp:extent cx="400685" cy="0"/>
                <wp:effectExtent l="4445" t="4445" r="13970" b="5080"/>
                <wp:wrapNone/>
                <wp:docPr id="1047" name="1047"/>
                <wp:cNvGraphicFramePr/>
                <a:graphic xmlns:a="http://schemas.openxmlformats.org/drawingml/2006/main">
                  <a:graphicData uri="http://schemas.microsoft.com/office/word/2010/wordprocessingShape">
                    <wps:wsp>
                      <wps:cNvCnPr/>
                      <wps:spPr>
                        <a:xfrm>
                          <a:off x="0" y="0"/>
                          <a:ext cx="400685" cy="0"/>
                        </a:xfrm>
                        <a:prstGeom prst="line">
                          <a:avLst/>
                        </a:prstGeom>
                        <a:solidFill>
                          <a:srgbClr val="000000"/>
                        </a:solidFill>
                        <a:ln w="6350" cap="rnd">
                          <a:solidFill>
                            <a:srgbClr val="000000"/>
                          </a:solidFill>
                        </a:ln>
                      </wps:spPr>
                      <wps:bodyPr vert="horz" wrap="square" anchor="t"/>
                    </wps:wsp>
                  </a:graphicData>
                </a:graphic>
              </wp:anchor>
            </w:drawing>
          </mc:Choice>
          <mc:Fallback>
            <w:pict>
              <v:line id="1047" o:spid="_x0000_s1026" o:spt="20" style="position:absolute;left:0pt;margin-left:55pt;margin-top:103.45pt;height:0pt;width:31.55pt;mso-position-horizontal-relative:page;mso-position-vertical-relative:page;z-index:-251636736;mso-width-relative:page;mso-height-relative:page;" fillcolor="#000000" filled="t" stroked="t" coordsize="21600,21600" o:gfxdata="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IbxvJ2AAAAAsBAAAP&#10;AAAAAAAAAAEAIAAAACIAAABkcnMvZG93bnJldi54bWxQSwECFAAUAAAACACHTuJAushBFqYBAABf&#10;AwAADgAAAAAAAAABACAAAAAnAQAAZHJzL2Uyb0RvYy54bWxQSwUGAAAAAAYABgBZAQAAPwUAAAAA&#10;">
                <v:fill on="t" focussize="0,0"/>
                <v:stroke weight="0.5pt" color="#000000" joinstyle="round" endcap="round"/>
                <v:imagedata o:title=""/>
                <o:lock v:ext="edit" aspectratio="f"/>
              </v:line>
            </w:pict>
          </mc:Fallback>
        </mc:AlternateContent>
      </w:r>
    </w:p>
    <w:p>
      <w:pPr>
        <w:autoSpaceDE w:val="0"/>
        <w:autoSpaceDN w:val="0"/>
        <w:snapToGrid w:val="0"/>
        <w:spacing w:before="75" w:after="0" w:line="240" w:lineRule="auto"/>
        <w:ind w:left="594"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pacing w:val="-18"/>
          <w:sz w:val="21"/>
        </w:rPr>
        <w:t>T</w:t>
      </w:r>
      <w:r>
        <w:rPr>
          <w:rFonts w:hint="default" w:ascii="Times New Roman" w:hAnsi="Times New Roman" w:eastAsia="Times New Roman" w:cs="Times New Roman"/>
          <w:b/>
          <w:sz w:val="21"/>
        </w:rPr>
        <w:t>alk to people</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If you’re going to a touristy place like Thailand, there are lots of other people who are traveling alone.</w:t>
      </w:r>
    </w:p>
    <w:p>
      <w:pPr>
        <w:autoSpaceDE w:val="0"/>
        <w:autoSpaceDN w:val="0"/>
        <w:snapToGrid w:val="0"/>
        <w:spacing w:before="75"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3</w:t>
      </w:r>
      <w:r>
        <w:rPr>
          <w:rFonts w:hint="default" w:ascii="Times New Roman" w:hAnsi="Times New Roman" w:eastAsia="Times New Roman" w:cs="Times New Roman"/>
          <w:sz w:val="21"/>
        </w:rPr>
        <w:t>9</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They might also ask you to join them for dinner or a bee</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 That happens a lot.</w:t>
      </w:r>
      <w:r>
        <w:rPr>
          <w:rFonts w:hint="default" w:ascii="Times New Roman" w:hAnsi="Times New Roman" w:eastAsia="Times New Roman" w:cs="Times New Roman"/>
          <w:sz w:val="21"/>
        </w:rPr>
        <mc:AlternateContent>
          <mc:Choice Requires="wps">
            <w:drawing>
              <wp:anchor distT="0" distB="0" distL="0" distR="0" simplePos="0" relativeHeight="251680768" behindDoc="1" locked="0" layoutInCell="1" allowOverlap="1">
                <wp:simplePos x="0" y="0"/>
                <wp:positionH relativeFrom="page">
                  <wp:posOffset>431165</wp:posOffset>
                </wp:positionH>
                <wp:positionV relativeFrom="page">
                  <wp:posOffset>1918970</wp:posOffset>
                </wp:positionV>
                <wp:extent cx="402590" cy="0"/>
                <wp:effectExtent l="4445" t="4445" r="12065" b="5080"/>
                <wp:wrapNone/>
                <wp:docPr id="1048" name="1048"/>
                <wp:cNvGraphicFramePr/>
                <a:graphic xmlns:a="http://schemas.openxmlformats.org/drawingml/2006/main">
                  <a:graphicData uri="http://schemas.microsoft.com/office/word/2010/wordprocessingShape">
                    <wps:wsp>
                      <wps:cNvCnPr/>
                      <wps:spPr>
                        <a:xfrm>
                          <a:off x="0" y="0"/>
                          <a:ext cx="402590" cy="0"/>
                        </a:xfrm>
                        <a:prstGeom prst="line">
                          <a:avLst/>
                        </a:prstGeom>
                        <a:solidFill>
                          <a:srgbClr val="000000"/>
                        </a:solidFill>
                        <a:ln w="6350" cap="rnd">
                          <a:solidFill>
                            <a:srgbClr val="000000"/>
                          </a:solidFill>
                        </a:ln>
                      </wps:spPr>
                      <wps:bodyPr vert="horz" wrap="square" anchor="t"/>
                    </wps:wsp>
                  </a:graphicData>
                </a:graphic>
              </wp:anchor>
            </w:drawing>
          </mc:Choice>
          <mc:Fallback>
            <w:pict>
              <v:line id="1048" o:spid="_x0000_s1026" o:spt="20" style="position:absolute;left:0pt;margin-left:33.95pt;margin-top:151.1pt;height:0pt;width:31.7pt;mso-position-horizontal-relative:page;mso-position-vertical-relative:page;z-index:-251635712;mso-width-relative:page;mso-height-relative:page;" fillcolor="#000000" filled="t" stroked="t" coordsize="21600,21600" o:gfxdata="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SGCzjYAAAACgEAAA8A&#10;AAAAAAAAAQAgAAAAIgAAAGRycy9kb3ducmV2LnhtbFBLAQIUABQAAAAIAIdO4kAspbhRpQEAAF8D&#10;AAAOAAAAAAAAAAEAIAAAACcBAABkcnMvZTJvRG9jLnhtbFBLBQYAAAAABgAGAFkBAAA+BQAAAAA=&#10;">
                <v:fill on="t" focussize="0,0"/>
                <v:stroke weight="0.5pt" color="#000000" joinstyle="round" endcap="round"/>
                <v:imagedata o:title=""/>
                <o:lock v:ext="edit" aspectratio="f"/>
              </v:line>
            </w:pict>
          </mc:Fallback>
        </mc:AlternateContent>
      </w:r>
    </w:p>
    <w:p>
      <w:pPr>
        <w:autoSpaceDE w:val="0"/>
        <w:autoSpaceDN w:val="0"/>
        <w:snapToGrid w:val="0"/>
        <w:spacing w:before="78" w:after="0" w:line="240" w:lineRule="auto"/>
        <w:ind w:left="594"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Let someone know where you are</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family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friends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love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probably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worry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about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every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text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them</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let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them</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know</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what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up</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throughout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your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trip.</w:t>
      </w:r>
      <w:r>
        <w:rPr>
          <w:rFonts w:hint="default" w:ascii="Times New Roman" w:hAnsi="Times New Roman" w:eastAsia="Times New Roman" w:cs="Times New Roman"/>
          <w:spacing w:val="161"/>
          <w:sz w:val="21"/>
          <w:u w:val="single" w:color="000000"/>
        </w:rPr>
        <w:t xml:space="preserve"> </w:t>
      </w:r>
      <w:r>
        <w:rPr>
          <w:rFonts w:hint="default" w:ascii="Times New Roman" w:hAnsi="Times New Roman" w:eastAsia="Times New Roman" w:cs="Times New Roman"/>
          <w:sz w:val="21"/>
          <w:u w:val="single" w:color="000000"/>
        </w:rPr>
        <w:t>40</w:t>
      </w:r>
      <w:r>
        <w:rPr>
          <w:rFonts w:hint="default" w:ascii="Times New Roman" w:hAnsi="Times New Roman" w:eastAsia="Times New Roman" w:cs="Times New Roman"/>
          <w:spacing w:val="26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case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something</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does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happen,</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they’ll</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know</w:t>
      </w:r>
    </w:p>
    <w:p>
      <w:pPr>
        <w:autoSpaceDE w:val="0"/>
        <w:autoSpaceDN w:val="0"/>
        <w:snapToGrid w:val="0"/>
        <w:spacing w:before="76"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where you are.</w:t>
      </w:r>
    </w:p>
    <w:p>
      <w:pPr>
        <w:numPr>
          <w:ilvl w:val="0"/>
          <w:numId w:val="9"/>
        </w:numPr>
        <w:autoSpaceDE w:val="0"/>
        <w:autoSpaceDN w:val="0"/>
        <w:snapToGrid w:val="0"/>
        <w:spacing w:before="78" w:after="0" w:line="240" w:lineRule="auto"/>
        <w:ind w:left="85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This can make you less nervous when you’re traveling alone for the first time.</w:t>
      </w:r>
    </w:p>
    <w:p>
      <w:pPr>
        <w:numPr>
          <w:ilvl w:val="0"/>
          <w:numId w:val="9"/>
        </w:numPr>
        <w:tabs>
          <w:tab w:val="left" w:pos="844"/>
        </w:tabs>
        <w:autoSpaceDE w:val="0"/>
        <w:autoSpaceDN w:val="0"/>
        <w:snapToGrid w:val="0"/>
        <w:spacing w:before="75" w:after="0" w:line="240" w:lineRule="auto"/>
        <w:ind w:left="85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Don’t draw attention to yourself.</w:t>
      </w:r>
    </w:p>
    <w:p>
      <w:pPr>
        <w:numPr>
          <w:ilvl w:val="0"/>
          <w:numId w:val="9"/>
        </w:numPr>
        <w:tabs>
          <w:tab w:val="left" w:pos="844"/>
        </w:tabs>
        <w:autoSpaceDE w:val="0"/>
        <w:autoSpaceDN w:val="0"/>
        <w:snapToGrid w:val="0"/>
        <w:spacing w:before="78" w:after="0" w:line="240" w:lineRule="auto"/>
        <w:ind w:left="85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So make sure to choose a place that you feel comfortable with.</w:t>
      </w:r>
    </w:p>
    <w:p>
      <w:pPr>
        <w:numPr>
          <w:ilvl w:val="0"/>
          <w:numId w:val="9"/>
        </w:numPr>
        <w:autoSpaceDE w:val="0"/>
        <w:autoSpaceDN w:val="0"/>
        <w:snapToGrid w:val="0"/>
        <w:spacing w:before="75" w:after="0" w:line="240" w:lineRule="auto"/>
        <w:ind w:left="85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How do you stay safe?</w:t>
      </w:r>
    </w:p>
    <w:p>
      <w:pPr>
        <w:numPr>
          <w:ilvl w:val="0"/>
          <w:numId w:val="9"/>
        </w:numPr>
        <w:tabs>
          <w:tab w:val="left" w:pos="832"/>
        </w:tabs>
        <w:autoSpaceDE w:val="0"/>
        <w:autoSpaceDN w:val="0"/>
        <w:snapToGrid w:val="0"/>
        <w:spacing w:before="78" w:after="0" w:line="240" w:lineRule="auto"/>
        <w:ind w:left="854" w:right="0" w:hanging="26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That will make you and them feel safe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p>
    <w:p>
      <w:pPr>
        <w:numPr>
          <w:ilvl w:val="0"/>
          <w:numId w:val="9"/>
        </w:numPr>
        <w:tabs>
          <w:tab w:val="left" w:pos="820"/>
        </w:tabs>
        <w:autoSpaceDE w:val="0"/>
        <w:autoSpaceDN w:val="0"/>
        <w:snapToGrid w:val="0"/>
        <w:spacing w:before="75" w:after="0" w:line="240" w:lineRule="auto"/>
        <w:ind w:left="854" w:right="0" w:hanging="26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first thing you need to do is believe in yourself.</w:t>
      </w:r>
    </w:p>
    <w:p>
      <w:pPr>
        <w:numPr>
          <w:ilvl w:val="0"/>
          <w:numId w:val="9"/>
        </w:numPr>
        <w:autoSpaceDE w:val="0"/>
        <w:autoSpaceDN w:val="0"/>
        <w:snapToGrid w:val="0"/>
        <w:spacing w:before="78" w:after="0" w:line="240" w:lineRule="auto"/>
        <w:ind w:left="854" w:right="0" w:hanging="26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Most likel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they’ll be easy to talk to and they’ll want to communicate.</w:t>
      </w:r>
    </w:p>
    <w:p>
      <w:pPr>
        <w:autoSpaceDE w:val="0"/>
        <w:autoSpaceDN w:val="0"/>
        <w:snapToGrid w:val="0"/>
        <w:spacing w:before="381"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第三部分</w:t>
      </w:r>
      <w:r>
        <w:rPr>
          <w:rFonts w:hint="default" w:ascii="宋体" w:hAnsi="宋体" w:eastAsia="宋体" w:cs="宋体"/>
          <w:spacing w:val="156"/>
          <w:sz w:val="21"/>
        </w:rPr>
        <w:t xml:space="preserve"> </w:t>
      </w:r>
      <w:r>
        <w:rPr>
          <w:rFonts w:hint="default" w:ascii="宋体" w:hAnsi="宋体" w:eastAsia="宋体" w:cs="宋体"/>
          <w:sz w:val="21"/>
        </w:rPr>
        <w:t xml:space="preserve">语言运用（共两节，满分 </w:t>
      </w:r>
      <w:r>
        <w:rPr>
          <w:rFonts w:hint="default" w:ascii="Times New Roman" w:hAnsi="Times New Roman" w:eastAsia="Times New Roman" w:cs="Times New Roman"/>
          <w:b/>
          <w:sz w:val="21"/>
        </w:rPr>
        <w:t xml:space="preserve">30 </w:t>
      </w:r>
      <w:r>
        <w:rPr>
          <w:rFonts w:hint="default" w:ascii="宋体" w:hAnsi="宋体" w:eastAsia="宋体" w:cs="宋体"/>
          <w:sz w:val="21"/>
        </w:rPr>
        <w:t>分）</w:t>
      </w:r>
    </w:p>
    <w:p>
      <w:pPr>
        <w:autoSpaceDE w:val="0"/>
        <w:autoSpaceDN w:val="0"/>
        <w:snapToGrid w:val="0"/>
        <w:spacing w:before="54"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 完形填空（共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1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15 </w:t>
      </w:r>
      <w:r>
        <w:rPr>
          <w:rFonts w:hint="default" w:ascii="宋体" w:hAnsi="宋体" w:eastAsia="宋体" w:cs="宋体"/>
          <w:sz w:val="21"/>
        </w:rPr>
        <w:t>分）</w:t>
      </w:r>
    </w:p>
    <w:p>
      <w:pPr>
        <w:autoSpaceDE w:val="0"/>
        <w:autoSpaceDN w:val="0"/>
        <w:snapToGrid w:val="0"/>
        <w:spacing w:before="13" w:after="0" w:line="317" w:lineRule="exact"/>
        <w:ind w:left="171" w:right="167" w:firstLine="0"/>
        <w:jc w:val="both"/>
        <w:textAlignment w:val="auto"/>
        <w:rPr>
          <w:rFonts w:hint="default" w:ascii="宋体" w:hAnsi="宋体" w:eastAsia="宋体" w:cs="宋体"/>
          <w:sz w:val="21"/>
        </w:rPr>
      </w:pPr>
      <w:r>
        <w:rPr>
          <w:rFonts w:hint="default" w:ascii="宋体" w:hAnsi="宋体" w:eastAsia="宋体" w:cs="宋体"/>
          <w:sz w:val="21"/>
        </w:rPr>
        <w:t xml:space="preserve">阅读下面短文，从短文后各题所给的 </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 xml:space="preserve">C </w:t>
      </w:r>
      <w:r>
        <w:rPr>
          <w:rFonts w:hint="default" w:ascii="宋体" w:hAnsi="宋体" w:eastAsia="宋体" w:cs="宋体"/>
          <w:sz w:val="21"/>
        </w:rPr>
        <w:t xml:space="preserve">和 </w:t>
      </w:r>
      <w:r>
        <w:rPr>
          <w:rFonts w:hint="default" w:ascii="Times New Roman" w:hAnsi="Times New Roman" w:eastAsia="Times New Roman" w:cs="Times New Roman"/>
          <w:sz w:val="21"/>
        </w:rPr>
        <w:t xml:space="preserve">D </w:t>
      </w:r>
      <w:r>
        <w:rPr>
          <w:rFonts w:hint="default" w:ascii="宋体" w:hAnsi="宋体" w:eastAsia="宋体" w:cs="宋体"/>
          <w:sz w:val="21"/>
        </w:rPr>
        <w:t>四个选项中，选出可以填入空白处的最佳选项，并在答题纸上将该项涂黑。</w:t>
      </w:r>
    </w:p>
    <w:p>
      <w:pPr>
        <w:autoSpaceDE w:val="0"/>
        <w:autoSpaceDN w:val="0"/>
        <w:snapToGrid w:val="0"/>
        <w:spacing w:before="57"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There are many kinds of friends. Some are always</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41</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rPr>
        <w:t>you, but don’t understand you. Some say</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only a few words to you, but understand you. Many people will step in your life, but only</w:t>
      </w:r>
      <w:r>
        <w:rPr>
          <w:rFonts w:hint="default" w:ascii="Times New Roman" w:hAnsi="Times New Roman" w:eastAsia="Times New Roman" w:cs="Times New Roman"/>
          <w:spacing w:val="161"/>
          <w:sz w:val="21"/>
          <w:u w:val="single" w:color="000000"/>
        </w:rPr>
        <w:t xml:space="preserve"> </w:t>
      </w:r>
      <w:r>
        <w:rPr>
          <w:rFonts w:hint="default" w:ascii="Times New Roman" w:hAnsi="Times New Roman" w:eastAsia="Times New Roman" w:cs="Times New Roman"/>
          <w:sz w:val="21"/>
          <w:u w:val="single" w:color="000000"/>
        </w:rPr>
        <w:t>42</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friends</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leave footprints.</w:t>
      </w:r>
    </w:p>
    <w:p>
      <w:pPr>
        <w:autoSpaceDE w:val="0"/>
        <w:autoSpaceDN w:val="0"/>
        <w:snapToGrid w:val="0"/>
        <w:spacing w:before="57"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shall always recall (</w:t>
      </w:r>
      <w:r>
        <w:rPr>
          <w:rFonts w:hint="default" w:ascii="宋体" w:hAnsi="宋体" w:eastAsia="宋体" w:cs="宋体"/>
          <w:position w:val="-1"/>
          <w:sz w:val="21"/>
        </w:rPr>
        <w:t>回忆</w:t>
      </w:r>
      <w:r>
        <w:rPr>
          <w:rFonts w:hint="default" w:ascii="Times New Roman" w:hAnsi="Times New Roman" w:eastAsia="Times New Roman" w:cs="Times New Roman"/>
          <w:sz w:val="21"/>
        </w:rPr>
        <w:t>) the autumn and the girl with the</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43</w:t>
      </w:r>
      <w:r>
        <w:rPr>
          <w:rFonts w:hint="default" w:ascii="Times New Roman" w:hAnsi="Times New Roman" w:eastAsia="Times New Roman" w:cs="Times New Roman"/>
          <w:spacing w:val="160"/>
          <w:sz w:val="21"/>
          <w:u w:val="single" w:color="000000"/>
        </w:rPr>
        <w:t xml:space="preserve"> </w:t>
      </w:r>
      <w:r>
        <w:rPr>
          <w:rFonts w:hint="default" w:ascii="Times New Roman" w:hAnsi="Times New Roman" w:eastAsia="Times New Roman" w:cs="Times New Roman"/>
          <w:sz w:val="21"/>
        </w:rPr>
        <w:t>. She will always bring back the</w:t>
      </w:r>
    </w:p>
    <w:p>
      <w:pPr>
        <w:autoSpaceDE w:val="0"/>
        <w:autoSpaceDN w:val="0"/>
        <w:snapToGrid w:val="0"/>
        <w:spacing w:before="83"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friendship between us. I know she will always be my best friend.</w:t>
      </w:r>
    </w:p>
    <w:p>
      <w:pPr>
        <w:autoSpaceDE w:val="0"/>
        <w:autoSpaceDN w:val="0"/>
        <w:snapToGrid w:val="0"/>
        <w:spacing w:before="76"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was the golden season. I could see the</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u w:val="single" w:color="000000"/>
        </w:rPr>
        <w:t>44</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leaves floating with the cool wind. In such a season, I</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liked walking alone in the leaves,</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45</w:t>
      </w:r>
      <w:r>
        <w:rPr>
          <w:rFonts w:hint="default" w:ascii="Times New Roman" w:hAnsi="Times New Roman" w:eastAsia="Times New Roman" w:cs="Times New Roman"/>
          <w:spacing w:val="159"/>
          <w:sz w:val="21"/>
        </w:rPr>
        <w:t xml:space="preserve"> </w:t>
      </w:r>
      <w:r>
        <w:rPr>
          <w:rFonts w:hint="default" w:ascii="Times New Roman" w:hAnsi="Times New Roman" w:eastAsia="Times New Roman" w:cs="Times New Roman"/>
          <w:sz w:val="21"/>
        </w:rPr>
        <w:t>to the sound of them.</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Autumn is a harvest season and life is uninteresting. The boring days always get me</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46</w:t>
      </w:r>
      <w:r>
        <w:rPr>
          <w:rFonts w:hint="default" w:ascii="Times New Roman" w:hAnsi="Times New Roman" w:eastAsia="Times New Roman" w:cs="Times New Roman"/>
          <w:spacing w:val="159"/>
          <w:sz w:val="21"/>
          <w:u w:val="single" w:color="000000"/>
        </w:rPr>
        <w:t xml:space="preserve"> </w:t>
      </w:r>
      <w:r>
        <w:rPr>
          <w:rFonts w:hint="default" w:ascii="Times New Roman" w:hAnsi="Times New Roman" w:eastAsia="Times New Roman" w:cs="Times New Roman"/>
          <w:sz w:val="21"/>
        </w:rPr>
        <w:t>. But one</w:t>
      </w:r>
    </w:p>
    <w:p>
      <w:pPr>
        <w:autoSpaceDE w:val="0"/>
        <w:autoSpaceDN w:val="0"/>
        <w:snapToGrid w:val="0"/>
        <w:spacing w:before="59"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the sound of a violin flowed into my ears like a stream (</w:t>
      </w:r>
      <w:r>
        <w:rPr>
          <w:rFonts w:hint="default" w:ascii="宋体" w:hAnsi="宋体" w:eastAsia="宋体" w:cs="宋体"/>
          <w:position w:val="-1"/>
          <w:sz w:val="21"/>
        </w:rPr>
        <w:t>小溪</w:t>
      </w:r>
      <w:r>
        <w:rPr>
          <w:rFonts w:hint="default" w:ascii="Times New Roman" w:hAnsi="Times New Roman" w:eastAsia="Times New Roman" w:cs="Times New Roman"/>
          <w:sz w:val="21"/>
        </w:rPr>
        <w:t>) flowing in the mountains. I was so</w:t>
      </w:r>
    </w:p>
    <w:p>
      <w:pPr>
        <w:autoSpaceDE w:val="0"/>
        <w:autoSpaceDN w:val="0"/>
        <w:snapToGrid w:val="0"/>
        <w:spacing w:before="8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surprised that I jumped to see what it was.</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young girl, standing in the wind, was</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u w:val="single" w:color="000000"/>
        </w:rPr>
        <w:t>47</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in playing her</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violin.</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had</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48</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rPr>
        <w:t>seen her before. The music was so nice that I listened quietl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Lost in the music, I didn't</w:t>
      </w:r>
    </w:p>
    <w:p>
      <w:pPr>
        <w:autoSpaceDE w:val="0"/>
        <w:autoSpaceDN w:val="0"/>
        <w:snapToGrid w:val="0"/>
        <w:spacing w:before="59"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know that I had been</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49</w:t>
      </w:r>
      <w:r>
        <w:rPr>
          <w:rFonts w:hint="default" w:ascii="Times New Roman" w:hAnsi="Times New Roman" w:eastAsia="Times New Roman" w:cs="Times New Roman"/>
          <w:spacing w:val="260"/>
          <w:sz w:val="21"/>
        </w:rPr>
        <w:t xml:space="preserve"> </w:t>
      </w:r>
      <w:r>
        <w:rPr>
          <w:rFonts w:hint="default" w:ascii="Times New Roman" w:hAnsi="Times New Roman" w:eastAsia="Times New Roman" w:cs="Times New Roman"/>
          <w:sz w:val="21"/>
        </w:rPr>
        <w:t>there for so long but my existence (</w:t>
      </w:r>
      <w:r>
        <w:rPr>
          <w:rFonts w:hint="default" w:ascii="宋体" w:hAnsi="宋体" w:eastAsia="宋体" w:cs="宋体"/>
          <w:position w:val="-1"/>
          <w:sz w:val="21"/>
        </w:rPr>
        <w:t>存在</w:t>
      </w:r>
      <w:r>
        <w:rPr>
          <w:rFonts w:hint="default" w:ascii="Times New Roman" w:hAnsi="Times New Roman" w:eastAsia="Times New Roman" w:cs="Times New Roman"/>
          <w:sz w:val="21"/>
        </w:rPr>
        <w:t>) did not seem to disturb he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p>
    <w:p>
      <w:pPr>
        <w:autoSpaceDE w:val="0"/>
        <w:autoSpaceDN w:val="0"/>
        <w:snapToGrid w:val="0"/>
        <w:spacing w:before="61"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Leaves were still falling. Every day</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50</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she played the violin in the corner of the building</w:t>
      </w:r>
      <w:r>
        <w:rPr>
          <w:rFonts w:hint="default" w:ascii="宋体" w:hAnsi="宋体" w:eastAsia="宋体" w:cs="宋体"/>
          <w:spacing w:val="-31"/>
          <w:position w:val="-1"/>
          <w:sz w:val="21"/>
        </w:rPr>
        <w:t>，</w:t>
      </w:r>
      <w:r>
        <w:rPr>
          <w:rFonts w:hint="default" w:ascii="Times New Roman" w:hAnsi="Times New Roman" w:eastAsia="Times New Roman" w:cs="Times New Roman"/>
          <w:sz w:val="21"/>
        </w:rPr>
        <w:t>I went</w:t>
      </w:r>
    </w:p>
    <w:p>
      <w:pPr>
        <w:autoSpaceDE w:val="0"/>
        <w:autoSpaceDN w:val="0"/>
        <w:snapToGrid w:val="0"/>
        <w:spacing w:before="83"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downstairs to watch her performance. I was the only listene</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 The autumn seemed no longer lonely and life</w:t>
      </w:r>
    </w:p>
    <w:p>
      <w:pPr>
        <w:autoSpaceDE w:val="0"/>
        <w:autoSpaceDN w:val="0"/>
        <w:snapToGrid w:val="0"/>
        <w:spacing w:before="75"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became</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51</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rPr>
        <w:t>. Though we didn't know each othe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I thought we were already good friends. I believe she</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also loved me.</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Autumn was nearly ove</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 One 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when I was listening carefull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the sound suddenly</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52</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 my</w:t>
      </w:r>
    </w:p>
    <w:p>
      <w:pPr>
        <w:autoSpaceDE w:val="0"/>
        <w:autoSpaceDN w:val="0"/>
        <w:snapToGrid w:val="0"/>
        <w:spacing w:before="91"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6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autoSpaceDE w:val="0"/>
        <w:autoSpaceDN w:val="0"/>
        <w:snapToGrid w:val="0"/>
        <w:spacing w:before="379"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surprise, the girl came over to me.</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ou must like violin." she said.</w:t>
      </w:r>
    </w:p>
    <w:p>
      <w:pPr>
        <w:autoSpaceDE w:val="0"/>
        <w:autoSpaceDN w:val="0"/>
        <w:snapToGrid w:val="0"/>
        <w:spacing w:before="76"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t>
      </w:r>
      <w:r>
        <w:rPr>
          <w:rFonts w:hint="default" w:ascii="Times New Roman" w:hAnsi="Times New Roman" w:eastAsia="Times New Roman" w:cs="Times New Roman"/>
          <w:spacing w:val="-19"/>
          <w:sz w:val="21"/>
        </w:rPr>
        <w:t>Y</w:t>
      </w:r>
      <w:r>
        <w:rPr>
          <w:rFonts w:hint="default" w:ascii="Times New Roman" w:hAnsi="Times New Roman" w:eastAsia="Times New Roman" w:cs="Times New Roman"/>
          <w:sz w:val="21"/>
        </w:rPr>
        <w:t>es.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And you play very well. Why did you stop?" I asked.</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Suddenl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a</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53</w:t>
      </w:r>
      <w:r>
        <w:rPr>
          <w:rFonts w:hint="default" w:ascii="Times New Roman" w:hAnsi="Times New Roman" w:eastAsia="Times New Roman" w:cs="Times New Roman"/>
          <w:spacing w:val="263"/>
          <w:sz w:val="21"/>
          <w:u w:val="single" w:color="000000"/>
        </w:rPr>
        <w:t xml:space="preserve"> </w:t>
      </w:r>
      <w:r>
        <w:rPr>
          <w:rFonts w:hint="default" w:ascii="Times New Roman" w:hAnsi="Times New Roman" w:eastAsia="Times New Roman" w:cs="Times New Roman"/>
          <w:sz w:val="21"/>
        </w:rPr>
        <w:t>expression appeared on her face and I could feel something unusual. "I came</w:t>
      </w:r>
    </w:p>
    <w:p>
      <w:pPr>
        <w:autoSpaceDE w:val="0"/>
        <w:autoSpaceDN w:val="0"/>
        <w:snapToGrid w:val="0"/>
        <w:spacing w:before="75" w:after="0" w:line="317" w:lineRule="auto"/>
        <w:ind w:left="171" w:right="16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here to see my grandmothe</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
          <w:sz w:val="21"/>
        </w:rPr>
        <w:t>, but now I must leave. I once played ve</w:t>
      </w:r>
      <w:r>
        <w:rPr>
          <w:rFonts w:hint="default" w:ascii="Times New Roman" w:hAnsi="Times New Roman" w:eastAsia="Times New Roman" w:cs="Times New Roman"/>
          <w:sz w:val="21"/>
        </w:rPr>
        <w:t>ry badl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It was your listening every day that encouraged me." she said.</w:t>
      </w:r>
    </w:p>
    <w:p>
      <w:pPr>
        <w:autoSpaceDE w:val="0"/>
        <w:autoSpaceDN w:val="0"/>
        <w:snapToGrid w:val="0"/>
        <w:spacing w:before="0" w:after="0" w:line="237"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t>
      </w:r>
      <w:r>
        <w:rPr>
          <w:rFonts w:hint="default" w:ascii="Times New Roman" w:hAnsi="Times New Roman" w:eastAsia="Times New Roman" w:cs="Times New Roman"/>
          <w:spacing w:val="159"/>
          <w:sz w:val="21"/>
          <w:u w:val="single" w:color="000000"/>
        </w:rPr>
        <w:t xml:space="preserve"> </w:t>
      </w:r>
      <w:r>
        <w:rPr>
          <w:rFonts w:hint="default" w:ascii="Times New Roman" w:hAnsi="Times New Roman" w:eastAsia="Times New Roman" w:cs="Times New Roman"/>
          <w:sz w:val="21"/>
          <w:u w:val="single" w:color="000000"/>
        </w:rPr>
        <w:t>54</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it was your playing that gave me a meaningful autumn," I answered, "Let's be friends."</w:t>
      </w:r>
    </w:p>
    <w:p>
      <w:pPr>
        <w:autoSpaceDE w:val="0"/>
        <w:autoSpaceDN w:val="0"/>
        <w:snapToGrid w:val="0"/>
        <w:spacing w:before="78"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girl smiled, and so did I.</w:t>
      </w:r>
    </w:p>
    <w:p>
      <w:pPr>
        <w:autoSpaceDE w:val="0"/>
        <w:autoSpaceDN w:val="0"/>
        <w:snapToGrid w:val="0"/>
        <w:spacing w:before="75" w:after="0" w:line="240" w:lineRule="auto"/>
        <w:ind w:left="59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never heard her play again in my life. I no longer went downstairs to listen like before. Only thick</w:t>
      </w:r>
    </w:p>
    <w:p>
      <w:pPr>
        <w:autoSpaceDE w:val="0"/>
        <w:autoSpaceDN w:val="0"/>
        <w:snapToGrid w:val="0"/>
        <w:spacing w:before="78"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leaves were left behind. But I will always remember the fine</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55</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of the girl. She is like a dream---so</w:t>
      </w:r>
    </w:p>
    <w:p>
      <w:pPr>
        <w:autoSpaceDE w:val="0"/>
        <w:autoSpaceDN w:val="0"/>
        <w:snapToGrid w:val="0"/>
        <w:spacing w:before="76"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short, so bright, like a shooting star giving off so much light that it makes the autumn beautiful.</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against</w:t>
      </w:r>
      <w:r>
        <w:rPr>
          <w:rFonts w:hint="default" w:ascii="Times New Roman" w:hAnsi="Times New Roman" w:eastAsia="Times New Roman" w:cs="Times New Roman"/>
          <w:spacing w:val="1226"/>
          <w:sz w:val="21"/>
        </w:rPr>
        <w:t xml:space="preserve"> </w:t>
      </w:r>
      <w:r>
        <w:rPr>
          <w:rFonts w:hint="default" w:ascii="Times New Roman" w:hAnsi="Times New Roman" w:eastAsia="Times New Roman" w:cs="Times New Roman"/>
          <w:sz w:val="21"/>
        </w:rPr>
        <w:t>B. for</w:t>
      </w:r>
      <w:r>
        <w:rPr>
          <w:rFonts w:hint="default" w:ascii="Times New Roman" w:hAnsi="Times New Roman" w:eastAsia="Times New Roman" w:cs="Times New Roman"/>
          <w:spacing w:val="1892"/>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56"/>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608"/>
          <w:sz w:val="21"/>
        </w:rPr>
        <w:t xml:space="preserve"> </w:t>
      </w:r>
      <w:r>
        <w:rPr>
          <w:rFonts w:hint="default" w:ascii="Times New Roman" w:hAnsi="Times New Roman" w:eastAsia="Times New Roman" w:cs="Times New Roman"/>
          <w:sz w:val="21"/>
        </w:rPr>
        <w:t>D. to</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true</w:t>
      </w:r>
      <w:r>
        <w:rPr>
          <w:rFonts w:hint="default" w:ascii="Times New Roman" w:hAnsi="Times New Roman" w:eastAsia="Times New Roman" w:cs="Times New Roman"/>
          <w:spacing w:val="1497"/>
          <w:sz w:val="21"/>
        </w:rPr>
        <w:t xml:space="preserve"> </w:t>
      </w:r>
      <w:r>
        <w:rPr>
          <w:rFonts w:hint="default" w:ascii="Times New Roman" w:hAnsi="Times New Roman" w:eastAsia="Times New Roman" w:cs="Times New Roman"/>
          <w:sz w:val="21"/>
        </w:rPr>
        <w:t>B. humorous</w:t>
      </w:r>
      <w:r>
        <w:rPr>
          <w:rFonts w:hint="default" w:ascii="Times New Roman" w:hAnsi="Times New Roman" w:eastAsia="Times New Roman" w:cs="Times New Roman"/>
          <w:spacing w:val="1297"/>
          <w:sz w:val="21"/>
        </w:rPr>
        <w:t xml:space="preserve"> </w:t>
      </w:r>
      <w:r>
        <w:rPr>
          <w:rFonts w:hint="default" w:ascii="Times New Roman" w:hAnsi="Times New Roman" w:eastAsia="Times New Roman" w:cs="Times New Roman"/>
          <w:sz w:val="21"/>
        </w:rPr>
        <w:t>C. adolescent</w:t>
      </w:r>
      <w:r>
        <w:rPr>
          <w:rFonts w:hint="default" w:ascii="Times New Roman" w:hAnsi="Times New Roman" w:eastAsia="Times New Roman" w:cs="Times New Roman"/>
          <w:spacing w:val="1250"/>
          <w:sz w:val="21"/>
        </w:rPr>
        <w:t xml:space="preserve"> </w:t>
      </w:r>
      <w:r>
        <w:rPr>
          <w:rFonts w:hint="default" w:ascii="Times New Roman" w:hAnsi="Times New Roman" w:eastAsia="Times New Roman" w:cs="Times New Roman"/>
          <w:sz w:val="21"/>
        </w:rPr>
        <w:t>D. old</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leaves</w:t>
      </w:r>
      <w:r>
        <w:rPr>
          <w:rFonts w:hint="default" w:ascii="Times New Roman" w:hAnsi="Times New Roman" w:eastAsia="Times New Roman" w:cs="Times New Roman"/>
          <w:spacing w:val="1297"/>
          <w:sz w:val="21"/>
        </w:rPr>
        <w:t xml:space="preserve"> </w:t>
      </w:r>
      <w:r>
        <w:rPr>
          <w:rFonts w:hint="default" w:ascii="Times New Roman" w:hAnsi="Times New Roman" w:eastAsia="Times New Roman" w:cs="Times New Roman"/>
          <w:sz w:val="21"/>
        </w:rPr>
        <w:t>B. violin</w:t>
      </w:r>
      <w:r>
        <w:rPr>
          <w:rFonts w:hint="default" w:ascii="Times New Roman" w:hAnsi="Times New Roman" w:eastAsia="Times New Roman" w:cs="Times New Roman"/>
          <w:spacing w:val="1626"/>
          <w:sz w:val="21"/>
        </w:rPr>
        <w:t xml:space="preserve"> </w:t>
      </w:r>
      <w:r>
        <w:rPr>
          <w:rFonts w:hint="default" w:ascii="Times New Roman" w:hAnsi="Times New Roman" w:eastAsia="Times New Roman" w:cs="Times New Roman"/>
          <w:sz w:val="21"/>
        </w:rPr>
        <w:t>C. play</w:t>
      </w:r>
      <w:r>
        <w:rPr>
          <w:rFonts w:hint="default" w:ascii="Times New Roman" w:hAnsi="Times New Roman" w:eastAsia="Times New Roman" w:cs="Times New Roman"/>
          <w:spacing w:val="1797"/>
          <w:sz w:val="21"/>
        </w:rPr>
        <w:t xml:space="preserve"> </w:t>
      </w:r>
      <w:r>
        <w:rPr>
          <w:rFonts w:hint="default" w:ascii="Times New Roman" w:hAnsi="Times New Roman" w:eastAsia="Times New Roman" w:cs="Times New Roman"/>
          <w:sz w:val="21"/>
        </w:rPr>
        <w:t>D. song</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A.yellow</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B. purple</w:t>
      </w:r>
      <w:r>
        <w:rPr>
          <w:rFonts w:hint="default" w:ascii="Times New Roman" w:hAnsi="Times New Roman" w:eastAsia="Times New Roman" w:cs="Times New Roman"/>
          <w:spacing w:val="1592"/>
          <w:sz w:val="21"/>
        </w:rPr>
        <w:t xml:space="preserve"> </w:t>
      </w:r>
      <w:r>
        <w:rPr>
          <w:rFonts w:hint="default" w:ascii="Times New Roman" w:hAnsi="Times New Roman" w:eastAsia="Times New Roman" w:cs="Times New Roman"/>
          <w:sz w:val="21"/>
        </w:rPr>
        <w:t>C. green</w:t>
      </w:r>
      <w:r>
        <w:rPr>
          <w:rFonts w:hint="default" w:ascii="Times New Roman" w:hAnsi="Times New Roman" w:eastAsia="Times New Roman" w:cs="Times New Roman"/>
          <w:spacing w:val="1672"/>
          <w:sz w:val="21"/>
        </w:rPr>
        <w:t xml:space="preserve"> </w:t>
      </w:r>
      <w:r>
        <w:rPr>
          <w:rFonts w:hint="default" w:ascii="Times New Roman" w:hAnsi="Times New Roman" w:eastAsia="Times New Roman" w:cs="Times New Roman"/>
          <w:sz w:val="21"/>
        </w:rPr>
        <w:t>D. blue</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A.turning</w:t>
      </w:r>
      <w:r>
        <w:rPr>
          <w:rFonts w:hint="default" w:ascii="Times New Roman" w:hAnsi="Times New Roman" w:eastAsia="Times New Roman" w:cs="Times New Roman"/>
          <w:spacing w:val="1269"/>
          <w:sz w:val="21"/>
        </w:rPr>
        <w:t xml:space="preserve"> </w:t>
      </w:r>
      <w:r>
        <w:rPr>
          <w:rFonts w:hint="default" w:ascii="Times New Roman" w:hAnsi="Times New Roman" w:eastAsia="Times New Roman" w:cs="Times New Roman"/>
          <w:sz w:val="21"/>
        </w:rPr>
        <w:t>B. referring</w:t>
      </w:r>
      <w:r>
        <w:rPr>
          <w:rFonts w:hint="default" w:ascii="Times New Roman" w:hAnsi="Times New Roman" w:eastAsia="Times New Roman" w:cs="Times New Roman"/>
          <w:spacing w:val="1403"/>
          <w:sz w:val="21"/>
        </w:rPr>
        <w:t xml:space="preserve"> </w:t>
      </w:r>
      <w:r>
        <w:rPr>
          <w:rFonts w:hint="default" w:ascii="Times New Roman" w:hAnsi="Times New Roman" w:eastAsia="Times New Roman" w:cs="Times New Roman"/>
          <w:sz w:val="21"/>
        </w:rPr>
        <w:t>C. seeing</w:t>
      </w:r>
      <w:r>
        <w:rPr>
          <w:rFonts w:hint="default" w:ascii="Times New Roman" w:hAnsi="Times New Roman" w:eastAsia="Times New Roman" w:cs="Times New Roman"/>
          <w:spacing w:val="1600"/>
          <w:sz w:val="21"/>
        </w:rPr>
        <w:t xml:space="preserve"> </w:t>
      </w:r>
      <w:r>
        <w:rPr>
          <w:rFonts w:hint="default" w:ascii="Times New Roman" w:hAnsi="Times New Roman" w:eastAsia="Times New Roman" w:cs="Times New Roman"/>
          <w:sz w:val="21"/>
        </w:rPr>
        <w:t>D. listening</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down</w:t>
      </w:r>
      <w:r>
        <w:rPr>
          <w:rFonts w:hint="default" w:ascii="Times New Roman" w:hAnsi="Times New Roman" w:eastAsia="Times New Roman" w:cs="Times New Roman"/>
          <w:spacing w:val="1356"/>
          <w:sz w:val="21"/>
        </w:rPr>
        <w:t xml:space="preserve"> </w:t>
      </w:r>
      <w:r>
        <w:rPr>
          <w:rFonts w:hint="default" w:ascii="Times New Roman" w:hAnsi="Times New Roman" w:eastAsia="Times New Roman" w:cs="Times New Roman"/>
          <w:sz w:val="21"/>
        </w:rPr>
        <w:t>B. off</w:t>
      </w:r>
      <w:r>
        <w:rPr>
          <w:rFonts w:hint="default" w:ascii="Times New Roman" w:hAnsi="Times New Roman" w:eastAsia="Times New Roman" w:cs="Times New Roman"/>
          <w:spacing w:val="1897"/>
          <w:sz w:val="21"/>
        </w:rPr>
        <w:t xml:space="preserve"> </w:t>
      </w:r>
      <w:r>
        <w:rPr>
          <w:rFonts w:hint="default" w:ascii="Times New Roman" w:hAnsi="Times New Roman" w:eastAsia="Times New Roman" w:cs="Times New Roman"/>
          <w:sz w:val="21"/>
        </w:rPr>
        <w:t>C. up</w:t>
      </w:r>
      <w:r>
        <w:rPr>
          <w:rFonts w:hint="default" w:ascii="Times New Roman" w:hAnsi="Times New Roman" w:eastAsia="Times New Roman" w:cs="Times New Roman"/>
          <w:spacing w:val="1926"/>
          <w:sz w:val="21"/>
        </w:rPr>
        <w:t xml:space="preserve"> </w:t>
      </w:r>
      <w:r>
        <w:rPr>
          <w:rFonts w:hint="default" w:ascii="Times New Roman" w:hAnsi="Times New Roman" w:eastAsia="Times New Roman" w:cs="Times New Roman"/>
          <w:sz w:val="21"/>
        </w:rPr>
        <w:t>D. over</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busy</w:t>
      </w:r>
      <w:r>
        <w:rPr>
          <w:rFonts w:hint="default" w:ascii="Times New Roman" w:hAnsi="Times New Roman" w:eastAsia="Times New Roman" w:cs="Times New Roman"/>
          <w:spacing w:val="1425"/>
          <w:sz w:val="21"/>
        </w:rPr>
        <w:t xml:space="preserve"> </w:t>
      </w:r>
      <w:r>
        <w:rPr>
          <w:rFonts w:hint="default" w:ascii="Times New Roman" w:hAnsi="Times New Roman" w:eastAsia="Times New Roman" w:cs="Times New Roman"/>
          <w:sz w:val="21"/>
        </w:rPr>
        <w:t>B. interested</w:t>
      </w:r>
      <w:r>
        <w:rPr>
          <w:rFonts w:hint="default" w:ascii="Times New Roman" w:hAnsi="Times New Roman" w:eastAsia="Times New Roman" w:cs="Times New Roman"/>
          <w:spacing w:val="1321"/>
          <w:sz w:val="21"/>
        </w:rPr>
        <w:t xml:space="preserve"> </w:t>
      </w:r>
      <w:r>
        <w:rPr>
          <w:rFonts w:hint="default" w:ascii="Times New Roman" w:hAnsi="Times New Roman" w:eastAsia="Times New Roman" w:cs="Times New Roman"/>
          <w:sz w:val="21"/>
        </w:rPr>
        <w:t>C. lost</w:t>
      </w:r>
      <w:r>
        <w:rPr>
          <w:rFonts w:hint="default" w:ascii="Times New Roman" w:hAnsi="Times New Roman" w:eastAsia="Times New Roman" w:cs="Times New Roman"/>
          <w:spacing w:val="1833"/>
          <w:sz w:val="21"/>
        </w:rPr>
        <w:t xml:space="preserve"> </w:t>
      </w:r>
      <w:r>
        <w:rPr>
          <w:rFonts w:hint="default" w:ascii="Times New Roman" w:hAnsi="Times New Roman" w:eastAsia="Times New Roman" w:cs="Times New Roman"/>
          <w:sz w:val="21"/>
        </w:rPr>
        <w:t>D. active</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A.often</w:t>
      </w:r>
      <w:r>
        <w:rPr>
          <w:rFonts w:hint="default" w:ascii="Times New Roman" w:hAnsi="Times New Roman" w:eastAsia="Times New Roman" w:cs="Times New Roman"/>
          <w:spacing w:val="1444"/>
          <w:sz w:val="21"/>
        </w:rPr>
        <w:t xml:space="preserve"> </w:t>
      </w:r>
      <w:r>
        <w:rPr>
          <w:rFonts w:hint="default" w:ascii="Times New Roman" w:hAnsi="Times New Roman" w:eastAsia="Times New Roman" w:cs="Times New Roman"/>
          <w:sz w:val="21"/>
        </w:rPr>
        <w:t>B. once</w:t>
      </w:r>
      <w:r>
        <w:rPr>
          <w:rFonts w:hint="default" w:ascii="Times New Roman" w:hAnsi="Times New Roman" w:eastAsia="Times New Roman" w:cs="Times New Roman"/>
          <w:spacing w:val="1741"/>
          <w:sz w:val="21"/>
        </w:rPr>
        <w:t xml:space="preserve"> </w:t>
      </w:r>
      <w:r>
        <w:rPr>
          <w:rFonts w:hint="default" w:ascii="Times New Roman" w:hAnsi="Times New Roman" w:eastAsia="Times New Roman" w:cs="Times New Roman"/>
          <w:sz w:val="21"/>
        </w:rPr>
        <w:t>C. never</w:t>
      </w:r>
      <w:r>
        <w:rPr>
          <w:rFonts w:hint="default" w:ascii="Times New Roman" w:hAnsi="Times New Roman" w:eastAsia="Times New Roman" w:cs="Times New Roman"/>
          <w:spacing w:val="1671"/>
          <w:sz w:val="21"/>
        </w:rPr>
        <w:t xml:space="preserve"> </w:t>
      </w:r>
      <w:r>
        <w:rPr>
          <w:rFonts w:hint="default" w:ascii="Times New Roman" w:hAnsi="Times New Roman" w:eastAsia="Times New Roman" w:cs="Times New Roman"/>
          <w:sz w:val="21"/>
        </w:rPr>
        <w:t>D. usually</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standing</w:t>
      </w:r>
      <w:r>
        <w:rPr>
          <w:rFonts w:hint="default" w:ascii="Times New Roman" w:hAnsi="Times New Roman" w:eastAsia="Times New Roman" w:cs="Times New Roman"/>
          <w:spacing w:val="1111"/>
          <w:sz w:val="21"/>
        </w:rPr>
        <w:t xml:space="preserve"> </w:t>
      </w:r>
      <w:r>
        <w:rPr>
          <w:rFonts w:hint="default" w:ascii="Times New Roman" w:hAnsi="Times New Roman" w:eastAsia="Times New Roman" w:cs="Times New Roman"/>
          <w:sz w:val="21"/>
        </w:rPr>
        <w:t>B. stopping</w:t>
      </w:r>
      <w:r>
        <w:rPr>
          <w:rFonts w:hint="default" w:ascii="Times New Roman" w:hAnsi="Times New Roman" w:eastAsia="Times New Roman" w:cs="Times New Roman"/>
          <w:spacing w:val="1413"/>
          <w:sz w:val="21"/>
        </w:rPr>
        <w:t xml:space="preserve"> </w:t>
      </w:r>
      <w:r>
        <w:rPr>
          <w:rFonts w:hint="default" w:ascii="Times New Roman" w:hAnsi="Times New Roman" w:eastAsia="Times New Roman" w:cs="Times New Roman"/>
          <w:sz w:val="21"/>
        </w:rPr>
        <w:t>C. waiting</w:t>
      </w:r>
      <w:r>
        <w:rPr>
          <w:rFonts w:hint="default" w:ascii="Times New Roman" w:hAnsi="Times New Roman" w:eastAsia="Times New Roman" w:cs="Times New Roman"/>
          <w:spacing w:val="1509"/>
          <w:sz w:val="21"/>
        </w:rPr>
        <w:t xml:space="preserve"> </w:t>
      </w:r>
      <w:r>
        <w:rPr>
          <w:rFonts w:hint="default" w:ascii="Times New Roman" w:hAnsi="Times New Roman" w:eastAsia="Times New Roman" w:cs="Times New Roman"/>
          <w:sz w:val="21"/>
        </w:rPr>
        <w:t>D. hearing</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because</w:t>
      </w:r>
      <w:r>
        <w:rPr>
          <w:rFonts w:hint="default" w:ascii="Times New Roman" w:hAnsi="Times New Roman" w:eastAsia="Times New Roman" w:cs="Times New Roman"/>
          <w:spacing w:val="1158"/>
          <w:sz w:val="21"/>
        </w:rPr>
        <w:t xml:space="preserve"> </w:t>
      </w:r>
      <w:r>
        <w:rPr>
          <w:rFonts w:hint="default" w:ascii="Times New Roman" w:hAnsi="Times New Roman" w:eastAsia="Times New Roman" w:cs="Times New Roman"/>
          <w:sz w:val="21"/>
        </w:rPr>
        <w:t>B. so</w:t>
      </w:r>
      <w:r>
        <w:rPr>
          <w:rFonts w:hint="default" w:ascii="Times New Roman" w:hAnsi="Times New Roman" w:eastAsia="Times New Roman" w:cs="Times New Roman"/>
          <w:spacing w:val="1950"/>
          <w:sz w:val="21"/>
        </w:rPr>
        <w:t xml:space="preserve"> </w:t>
      </w:r>
      <w:r>
        <w:rPr>
          <w:rFonts w:hint="default" w:ascii="Times New Roman" w:hAnsi="Times New Roman" w:eastAsia="Times New Roman" w:cs="Times New Roman"/>
          <w:sz w:val="21"/>
        </w:rPr>
        <w:t>C. but</w:t>
      </w:r>
      <w:r>
        <w:rPr>
          <w:rFonts w:hint="default" w:ascii="Times New Roman" w:hAnsi="Times New Roman" w:eastAsia="Times New Roman" w:cs="Times New Roman"/>
          <w:spacing w:val="1868"/>
          <w:sz w:val="21"/>
        </w:rPr>
        <w:t xml:space="preserve"> </w:t>
      </w:r>
      <w:r>
        <w:rPr>
          <w:rFonts w:hint="default" w:ascii="Times New Roman" w:hAnsi="Times New Roman" w:eastAsia="Times New Roman" w:cs="Times New Roman"/>
          <w:sz w:val="21"/>
        </w:rPr>
        <w:t>D. when</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moving</w:t>
      </w:r>
      <w:r>
        <w:rPr>
          <w:rFonts w:hint="default" w:ascii="Times New Roman" w:hAnsi="Times New Roman" w:eastAsia="Times New Roman" w:cs="Times New Roman"/>
          <w:spacing w:val="1180"/>
          <w:sz w:val="21"/>
        </w:rPr>
        <w:t xml:space="preserve"> </w:t>
      </w:r>
      <w:r>
        <w:rPr>
          <w:rFonts w:hint="default" w:ascii="Times New Roman" w:hAnsi="Times New Roman" w:eastAsia="Times New Roman" w:cs="Times New Roman"/>
          <w:sz w:val="21"/>
        </w:rPr>
        <w:t>B. interesting</w:t>
      </w:r>
      <w:r>
        <w:rPr>
          <w:rFonts w:hint="default" w:ascii="Times New Roman" w:hAnsi="Times New Roman" w:eastAsia="Times New Roman" w:cs="Times New Roman"/>
          <w:spacing w:val="1252"/>
          <w:sz w:val="21"/>
        </w:rPr>
        <w:t xml:space="preserve"> </w:t>
      </w:r>
      <w:r>
        <w:rPr>
          <w:rFonts w:hint="default" w:ascii="Times New Roman" w:hAnsi="Times New Roman" w:eastAsia="Times New Roman" w:cs="Times New Roman"/>
          <w:sz w:val="21"/>
        </w:rPr>
        <w:t>C. encouraging</w:t>
      </w:r>
      <w:r>
        <w:rPr>
          <w:rFonts w:hint="default" w:ascii="Times New Roman" w:hAnsi="Times New Roman" w:eastAsia="Times New Roman" w:cs="Times New Roman"/>
          <w:spacing w:val="1098"/>
          <w:sz w:val="21"/>
        </w:rPr>
        <w:t xml:space="preserve"> </w:t>
      </w:r>
      <w:r>
        <w:rPr>
          <w:rFonts w:hint="default" w:ascii="Times New Roman" w:hAnsi="Times New Roman" w:eastAsia="Times New Roman" w:cs="Times New Roman"/>
          <w:sz w:val="21"/>
        </w:rPr>
        <w:t>D. exciting</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stopped</w:t>
      </w:r>
      <w:r>
        <w:rPr>
          <w:rFonts w:hint="default" w:ascii="Times New Roman" w:hAnsi="Times New Roman" w:eastAsia="Times New Roman" w:cs="Times New Roman"/>
          <w:spacing w:val="1168"/>
          <w:sz w:val="21"/>
        </w:rPr>
        <w:t xml:space="preserve"> </w:t>
      </w:r>
      <w:r>
        <w:rPr>
          <w:rFonts w:hint="default" w:ascii="Times New Roman" w:hAnsi="Times New Roman" w:eastAsia="Times New Roman" w:cs="Times New Roman"/>
          <w:sz w:val="21"/>
        </w:rPr>
        <w:t>B. began</w:t>
      </w:r>
      <w:r>
        <w:rPr>
          <w:rFonts w:hint="default" w:ascii="Times New Roman" w:hAnsi="Times New Roman" w:eastAsia="Times New Roman" w:cs="Times New Roman"/>
          <w:spacing w:val="1636"/>
          <w:sz w:val="21"/>
        </w:rPr>
        <w:t xml:space="preserve"> </w:t>
      </w:r>
      <w:r>
        <w:rPr>
          <w:rFonts w:hint="default" w:ascii="Times New Roman" w:hAnsi="Times New Roman" w:eastAsia="Times New Roman" w:cs="Times New Roman"/>
          <w:sz w:val="21"/>
        </w:rPr>
        <w:t>C. rose</w:t>
      </w:r>
      <w:r>
        <w:rPr>
          <w:rFonts w:hint="default" w:ascii="Times New Roman" w:hAnsi="Times New Roman" w:eastAsia="Times New Roman" w:cs="Times New Roman"/>
          <w:spacing w:val="1787"/>
          <w:sz w:val="21"/>
        </w:rPr>
        <w:t xml:space="preserve"> </w:t>
      </w:r>
      <w:r>
        <w:rPr>
          <w:rFonts w:hint="default" w:ascii="Times New Roman" w:hAnsi="Times New Roman" w:eastAsia="Times New Roman" w:cs="Times New Roman"/>
          <w:sz w:val="21"/>
        </w:rPr>
        <w:t>D. changed</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surprised</w:t>
      </w:r>
      <w:r>
        <w:rPr>
          <w:rFonts w:hint="default" w:ascii="Times New Roman" w:hAnsi="Times New Roman" w:eastAsia="Times New Roman" w:cs="Times New Roman"/>
          <w:spacing w:val="1052"/>
          <w:sz w:val="21"/>
        </w:rPr>
        <w:t xml:space="preserve"> </w:t>
      </w:r>
      <w:r>
        <w:rPr>
          <w:rFonts w:hint="default" w:ascii="Times New Roman" w:hAnsi="Times New Roman" w:eastAsia="Times New Roman" w:cs="Times New Roman"/>
          <w:sz w:val="21"/>
        </w:rPr>
        <w:t>B. happy</w:t>
      </w:r>
      <w:r>
        <w:rPr>
          <w:rFonts w:hint="default" w:ascii="Times New Roman" w:hAnsi="Times New Roman" w:eastAsia="Times New Roman" w:cs="Times New Roman"/>
          <w:spacing w:val="1624"/>
          <w:sz w:val="21"/>
        </w:rPr>
        <w:t xml:space="preserve"> </w:t>
      </w:r>
      <w:r>
        <w:rPr>
          <w:rFonts w:hint="default" w:ascii="Times New Roman" w:hAnsi="Times New Roman" w:eastAsia="Times New Roman" w:cs="Times New Roman"/>
          <w:sz w:val="21"/>
        </w:rPr>
        <w:t>C. strange</w:t>
      </w:r>
      <w:r>
        <w:rPr>
          <w:rFonts w:hint="default" w:ascii="Times New Roman" w:hAnsi="Times New Roman" w:eastAsia="Times New Roman" w:cs="Times New Roman"/>
          <w:spacing w:val="1530"/>
          <w:sz w:val="21"/>
        </w:rPr>
        <w:t xml:space="preserve"> </w:t>
      </w:r>
      <w:r>
        <w:rPr>
          <w:rFonts w:hint="default" w:ascii="Times New Roman" w:hAnsi="Times New Roman" w:eastAsia="Times New Roman" w:cs="Times New Roman"/>
          <w:sz w:val="21"/>
        </w:rPr>
        <w:t>D. sad</w:t>
      </w:r>
    </w:p>
    <w:p>
      <w:pPr>
        <w:numPr>
          <w:ilvl w:val="0"/>
          <w:numId w:val="10"/>
        </w:numPr>
        <w:autoSpaceDE w:val="0"/>
        <w:autoSpaceDN w:val="0"/>
        <w:snapToGrid w:val="0"/>
        <w:spacing w:before="75"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In conclusion</w:t>
      </w:r>
      <w:r>
        <w:rPr>
          <w:rFonts w:hint="default" w:ascii="Times New Roman" w:hAnsi="Times New Roman" w:eastAsia="Times New Roman" w:cs="Times New Roman"/>
          <w:spacing w:val="684"/>
          <w:sz w:val="21"/>
        </w:rPr>
        <w:t xml:space="preserve"> </w:t>
      </w:r>
      <w:r>
        <w:rPr>
          <w:rFonts w:hint="default" w:ascii="Times New Roman" w:hAnsi="Times New Roman" w:eastAsia="Times New Roman" w:cs="Times New Roman"/>
          <w:sz w:val="21"/>
        </w:rPr>
        <w:t>B. In fact</w:t>
      </w:r>
      <w:r>
        <w:rPr>
          <w:rFonts w:hint="default" w:ascii="Times New Roman" w:hAnsi="Times New Roman" w:eastAsia="Times New Roman" w:cs="Times New Roman"/>
          <w:spacing w:val="1595"/>
          <w:sz w:val="21"/>
        </w:rPr>
        <w:t xml:space="preserve"> </w:t>
      </w:r>
      <w:r>
        <w:rPr>
          <w:rFonts w:hint="default" w:ascii="Times New Roman" w:hAnsi="Times New Roman" w:eastAsia="Times New Roman" w:cs="Times New Roman"/>
          <w:sz w:val="21"/>
        </w:rPr>
        <w:t>C. In short</w:t>
      </w:r>
      <w:r>
        <w:rPr>
          <w:rFonts w:hint="default" w:ascii="Times New Roman" w:hAnsi="Times New Roman" w:eastAsia="Times New Roman" w:cs="Times New Roman"/>
          <w:spacing w:val="1491"/>
          <w:sz w:val="21"/>
        </w:rPr>
        <w:t xml:space="preserve"> </w:t>
      </w:r>
      <w:r>
        <w:rPr>
          <w:rFonts w:hint="default" w:ascii="Times New Roman" w:hAnsi="Times New Roman" w:eastAsia="Times New Roman" w:cs="Times New Roman"/>
          <w:sz w:val="21"/>
        </w:rPr>
        <w:t>D. In total</w:t>
      </w:r>
    </w:p>
    <w:p>
      <w:pPr>
        <w:numPr>
          <w:ilvl w:val="0"/>
          <w:numId w:val="10"/>
        </w:numPr>
        <w:autoSpaceDE w:val="0"/>
        <w:autoSpaceDN w:val="0"/>
        <w:snapToGrid w:val="0"/>
        <w:spacing w:before="78" w:after="0" w:line="240" w:lineRule="auto"/>
        <w:ind w:left="476" w:right="0" w:hanging="305"/>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 figure</w:t>
      </w:r>
      <w:r>
        <w:rPr>
          <w:rFonts w:hint="default" w:ascii="Times New Roman" w:hAnsi="Times New Roman" w:eastAsia="Times New Roman" w:cs="Times New Roman"/>
          <w:spacing w:val="1322"/>
          <w:sz w:val="21"/>
        </w:rPr>
        <w:t xml:space="preserve"> </w:t>
      </w:r>
      <w:r>
        <w:rPr>
          <w:rFonts w:hint="default" w:ascii="Times New Roman" w:hAnsi="Times New Roman" w:eastAsia="Times New Roman" w:cs="Times New Roman"/>
          <w:sz w:val="21"/>
        </w:rPr>
        <w:t>B. symbol</w:t>
      </w:r>
      <w:r>
        <w:rPr>
          <w:rFonts w:hint="default" w:ascii="Times New Roman" w:hAnsi="Times New Roman" w:eastAsia="Times New Roman" w:cs="Times New Roman"/>
          <w:spacing w:val="1519"/>
          <w:sz w:val="21"/>
        </w:rPr>
        <w:t xml:space="preserve"> </w:t>
      </w:r>
      <w:r>
        <w:rPr>
          <w:rFonts w:hint="default" w:ascii="Times New Roman" w:hAnsi="Times New Roman" w:eastAsia="Times New Roman" w:cs="Times New Roman"/>
          <w:sz w:val="21"/>
        </w:rPr>
        <w:t>C. expression</w:t>
      </w:r>
      <w:r>
        <w:rPr>
          <w:rFonts w:hint="default" w:ascii="Times New Roman" w:hAnsi="Times New Roman" w:eastAsia="Times New Roman" w:cs="Times New Roman"/>
          <w:spacing w:val="1240"/>
          <w:sz w:val="21"/>
        </w:rPr>
        <w:t xml:space="preserve"> </w:t>
      </w:r>
      <w:r>
        <w:rPr>
          <w:rFonts w:hint="default" w:ascii="Times New Roman" w:hAnsi="Times New Roman" w:eastAsia="Times New Roman" w:cs="Times New Roman"/>
          <w:sz w:val="21"/>
        </w:rPr>
        <w:t>D. sign</w:t>
      </w:r>
    </w:p>
    <w:p>
      <w:pPr>
        <w:autoSpaceDE w:val="0"/>
        <w:autoSpaceDN w:val="0"/>
        <w:snapToGrid w:val="0"/>
        <w:spacing w:before="383" w:after="0" w:line="263" w:lineRule="exact"/>
        <w:ind w:left="4075" w:right="0" w:firstLine="0"/>
        <w:jc w:val="left"/>
        <w:textAlignment w:val="auto"/>
        <w:rPr>
          <w:rFonts w:hint="default" w:ascii="宋体" w:hAnsi="宋体" w:eastAsia="宋体" w:cs="宋体"/>
          <w:sz w:val="21"/>
        </w:rPr>
      </w:pPr>
      <w:r>
        <w:rPr>
          <w:rFonts w:hint="default" w:ascii="宋体" w:hAnsi="宋体" w:eastAsia="宋体" w:cs="宋体"/>
          <w:sz w:val="21"/>
        </w:rPr>
        <w:t>非选择题部分</w:t>
      </w:r>
    </w:p>
    <w:p>
      <w:pPr>
        <w:autoSpaceDE w:val="0"/>
        <w:autoSpaceDN w:val="0"/>
        <w:snapToGrid w:val="0"/>
        <w:spacing w:before="55"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第二节 语法填空（共 </w:t>
      </w:r>
      <w:r>
        <w:rPr>
          <w:rFonts w:hint="default" w:ascii="Times New Roman" w:hAnsi="Times New Roman" w:eastAsia="Times New Roman" w:cs="Times New Roman"/>
          <w:b/>
          <w:sz w:val="21"/>
        </w:rPr>
        <w:t xml:space="preserve">10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15 </w:t>
      </w:r>
      <w:r>
        <w:rPr>
          <w:rFonts w:hint="default" w:ascii="宋体" w:hAnsi="宋体" w:eastAsia="宋体" w:cs="宋体"/>
          <w:sz w:val="21"/>
        </w:rPr>
        <w:t>分）</w:t>
      </w:r>
    </w:p>
    <w:p>
      <w:pPr>
        <w:autoSpaceDE w:val="0"/>
        <w:autoSpaceDN w:val="0"/>
        <w:snapToGrid w:val="0"/>
        <w:spacing w:before="5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阅读下面材料，在空白处填入适当的内容（</w:t>
      </w:r>
      <w:r>
        <w:rPr>
          <w:rFonts w:hint="default" w:ascii="Times New Roman" w:hAnsi="Times New Roman" w:eastAsia="Times New Roman" w:cs="Times New Roman"/>
          <w:sz w:val="21"/>
        </w:rPr>
        <w:t xml:space="preserve">1 </w:t>
      </w:r>
      <w:r>
        <w:rPr>
          <w:rFonts w:hint="default" w:ascii="宋体" w:hAnsi="宋体" w:eastAsia="宋体" w:cs="宋体"/>
          <w:sz w:val="21"/>
        </w:rPr>
        <w:t>个单词）或括号内单词的正确形式。</w:t>
      </w:r>
    </w:p>
    <w:p>
      <w:pPr>
        <w:autoSpaceDE w:val="0"/>
        <w:autoSpaceDN w:val="0"/>
        <w:snapToGrid w:val="0"/>
        <w:spacing w:before="68" w:after="0" w:line="317" w:lineRule="auto"/>
        <w:ind w:left="171" w:right="164"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Nuseir </w:t>
      </w:r>
      <w:r>
        <w:rPr>
          <w:rFonts w:hint="default" w:ascii="Times New Roman" w:hAnsi="Times New Roman" w:eastAsia="Times New Roman" w:cs="Times New Roman"/>
          <w:spacing w:val="-22"/>
          <w:sz w:val="21"/>
        </w:rPr>
        <w:t>Y</w:t>
      </w:r>
      <w:r>
        <w:rPr>
          <w:rFonts w:hint="default" w:ascii="Times New Roman" w:hAnsi="Times New Roman" w:eastAsia="Times New Roman" w:cs="Times New Roman"/>
          <w:sz w:val="21"/>
        </w:rPr>
        <w:t xml:space="preserve">assin is a Harvard graduate in economics and was once an IT expert in </w:t>
      </w:r>
      <w:r>
        <w:rPr>
          <w:rFonts w:hint="default" w:ascii="Times New Roman" w:hAnsi="Times New Roman" w:eastAsia="Times New Roman" w:cs="Times New Roman"/>
          <w:spacing w:val="-22"/>
          <w:sz w:val="21"/>
        </w:rPr>
        <w:t>V</w:t>
      </w:r>
      <w:r>
        <w:rPr>
          <w:rFonts w:hint="default" w:ascii="Times New Roman" w:hAnsi="Times New Roman" w:eastAsia="Times New Roman" w:cs="Times New Roman"/>
          <w:sz w:val="21"/>
        </w:rPr>
        <w:t>enmo, earning thousands of dollars a yea</w:t>
      </w:r>
      <w:r>
        <w:rPr>
          <w:rFonts w:hint="default" w:ascii="Times New Roman" w:hAnsi="Times New Roman" w:eastAsia="Times New Roman" w:cs="Times New Roman"/>
          <w:spacing w:val="-15"/>
          <w:sz w:val="21"/>
        </w:rPr>
        <w:t>r</w:t>
      </w:r>
      <w:r>
        <w:rPr>
          <w:rFonts w:hint="default" w:ascii="Times New Roman" w:hAnsi="Times New Roman" w:eastAsia="Times New Roman" w:cs="Times New Roman"/>
          <w:sz w:val="21"/>
        </w:rPr>
        <w:t>. Howeve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xml:space="preserve">, he ____56____ (prefer) doing something outdoors ____57____ </w:t>
      </w:r>
      <w:r>
        <w:rPr>
          <w:rFonts w:hint="default" w:ascii="Times New Roman" w:hAnsi="Times New Roman" w:eastAsia="Times New Roman" w:cs="Times New Roman"/>
          <w:spacing w:val="-1"/>
          <w:sz w:val="21"/>
        </w:rPr>
        <w:t>staying in the office. Soon ____58_</w:t>
      </w:r>
      <w:r>
        <w:rPr>
          <w:rFonts w:hint="default" w:ascii="Times New Roman" w:hAnsi="Times New Roman" w:eastAsia="Times New Roman" w:cs="Times New Roman"/>
          <w:sz w:val="21"/>
        </w:rPr>
        <w:t>___ saving enough mone</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he quit the job and started touring the world. ____59____ (record) his travels, he also set up a Facebook page called Nas Dail</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It was ___</w:t>
      </w:r>
      <w:r>
        <w:rPr>
          <w:rFonts w:hint="default" w:ascii="Times New Roman" w:hAnsi="Times New Roman" w:eastAsia="Times New Roman" w:cs="Times New Roman"/>
          <w:spacing w:val="5"/>
          <w:sz w:val="21"/>
        </w:rPr>
        <w:t>_</w:t>
      </w:r>
      <w:r>
        <w:rPr>
          <w:rFonts w:hint="default" w:ascii="Times New Roman" w:hAnsi="Times New Roman" w:eastAsia="Times New Roman" w:cs="Times New Roman"/>
          <w:sz w:val="21"/>
        </w:rPr>
        <w:t xml:space="preserve">60____ </w:t>
      </w:r>
      <w:r>
        <w:rPr>
          <w:rFonts w:hint="default" w:ascii="Times New Roman" w:hAnsi="Times New Roman" w:eastAsia="Times New Roman" w:cs="Times New Roman"/>
          <w:spacing w:val="-1"/>
          <w:sz w:val="21"/>
        </w:rPr>
        <w:t>(amaze) that</w:t>
      </w:r>
      <w:r>
        <w:rPr>
          <w:rFonts w:hint="default" w:ascii="Times New Roman" w:hAnsi="Times New Roman" w:eastAsia="Times New Roman" w:cs="Times New Roman"/>
          <w:sz w:val="21"/>
        </w:rPr>
        <w:t xml:space="preserve"> over 12 million people were attracted to his vlogs. He went to remote places, and made videos </w:t>
      </w:r>
      <w:r>
        <w:rPr>
          <w:rFonts w:hint="default" w:ascii="Times New Roman" w:hAnsi="Times New Roman" w:eastAsia="Times New Roman" w:cs="Times New Roman"/>
          <w:spacing w:val="-1"/>
          <w:sz w:val="21"/>
        </w:rPr>
        <w:t>about</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
          <w:sz w:val="21"/>
        </w:rPr>
        <w:t>people</w:t>
      </w:r>
      <w:r>
        <w:rPr>
          <w:rFonts w:hint="default" w:ascii="Times New Roman" w:hAnsi="Times New Roman" w:eastAsia="Times New Roman" w:cs="Times New Roman"/>
          <w:spacing w:val="-13"/>
          <w:sz w:val="21"/>
        </w:rPr>
        <w:t>’</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z w:val="21"/>
        </w:rPr>
        <w:t>tories.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reason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____61____</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his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videos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made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strong</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____62____</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(impress)</w:t>
      </w:r>
    </w:p>
    <w:p>
      <w:pPr>
        <w:autoSpaceDE w:val="0"/>
        <w:autoSpaceDN w:val="0"/>
        <w:snapToGrid w:val="0"/>
        <w:spacing w:before="0" w:after="0" w:line="222"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on the viewers. In 2019 Nas Daily set up its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ik</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ok channel</w:t>
      </w:r>
      <w:r>
        <w:rPr>
          <w:rFonts w:hint="default" w:ascii="宋体" w:hAnsi="宋体" w:eastAsia="宋体" w:cs="宋体"/>
          <w:sz w:val="21"/>
        </w:rPr>
        <w:t xml:space="preserve">（频道） </w:t>
      </w:r>
      <w:r>
        <w:rPr>
          <w:rFonts w:hint="default" w:ascii="Times New Roman" w:hAnsi="Times New Roman" w:eastAsia="Times New Roman" w:cs="Times New Roman"/>
          <w:sz w:val="21"/>
        </w:rPr>
        <w:t>____63___ (o</w:t>
      </w:r>
      <w:r>
        <w:rPr>
          <w:rFonts w:hint="default" w:ascii="Times New Roman" w:hAnsi="Times New Roman" w:eastAsia="Times New Roman" w:cs="Times New Roman"/>
          <w:spacing w:val="-5"/>
          <w:sz w:val="21"/>
        </w:rPr>
        <w:t>f</w:t>
      </w:r>
      <w:r>
        <w:rPr>
          <w:rFonts w:hint="default" w:ascii="Times New Roman" w:hAnsi="Times New Roman" w:eastAsia="Times New Roman" w:cs="Times New Roman"/>
          <w:sz w:val="21"/>
        </w:rPr>
        <w:t>ficial) and grew to 40</w:t>
      </w:r>
    </w:p>
    <w:p>
      <w:pPr>
        <w:autoSpaceDE w:val="0"/>
        <w:autoSpaceDN w:val="0"/>
        <w:snapToGrid w:val="0"/>
        <w:spacing w:before="81" w:after="0" w:line="316" w:lineRule="auto"/>
        <w:ind w:left="171" w:right="16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million followers. So did the advertising income from the websites. Since 2019, </w:t>
      </w: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assin ____64____ (register) two companies in order to reach more people with the same interest. He said he was lucky to make _____65____ (he) dream come true while making money from it.</w:t>
      </w:r>
    </w:p>
    <w:p>
      <w:pPr>
        <w:autoSpaceDE w:val="0"/>
        <w:autoSpaceDN w:val="0"/>
        <w:snapToGrid w:val="0"/>
        <w:spacing w:before="329" w:after="0" w:line="240" w:lineRule="auto"/>
        <w:ind w:left="171" w:right="0" w:firstLine="0"/>
        <w:jc w:val="left"/>
        <w:textAlignment w:val="auto"/>
        <w:rPr>
          <w:rFonts w:hint="default" w:ascii="宋体" w:hAnsi="宋体" w:eastAsia="宋体" w:cs="宋体"/>
          <w:sz w:val="18"/>
        </w:rPr>
        <w:sectPr>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7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pPr>
        <w:autoSpaceDE w:val="0"/>
        <w:autoSpaceDN w:val="0"/>
        <w:snapToGrid w:val="0"/>
        <w:spacing w:before="36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第四部分 基础知识（共两节，满分</w:t>
      </w:r>
      <w:r>
        <w:rPr>
          <w:rFonts w:hint="default" w:ascii="宋体" w:hAnsi="宋体" w:eastAsia="宋体" w:cs="宋体"/>
          <w:spacing w:val="-25"/>
          <w:sz w:val="21"/>
        </w:rPr>
        <w:t xml:space="preserve"> </w:t>
      </w:r>
      <w:r>
        <w:rPr>
          <w:rFonts w:hint="default" w:ascii="Times New Roman" w:hAnsi="Times New Roman" w:eastAsia="Times New Roman" w:cs="Times New Roman"/>
          <w:b/>
          <w:sz w:val="21"/>
        </w:rPr>
        <w:t xml:space="preserve">25 </w:t>
      </w:r>
      <w:r>
        <w:rPr>
          <w:rFonts w:hint="default" w:ascii="宋体" w:hAnsi="宋体" w:eastAsia="宋体" w:cs="宋体"/>
          <w:sz w:val="21"/>
        </w:rPr>
        <w:t>分）</w:t>
      </w:r>
    </w:p>
    <w:p>
      <w:pPr>
        <w:autoSpaceDE w:val="0"/>
        <w:autoSpaceDN w:val="0"/>
        <w:snapToGrid w:val="0"/>
        <w:spacing w:before="5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第一节</w:t>
      </w:r>
      <w:r>
        <w:rPr>
          <w:rFonts w:hint="default" w:ascii="宋体" w:hAnsi="宋体" w:eastAsia="宋体" w:cs="宋体"/>
          <w:spacing w:val="52"/>
          <w:sz w:val="21"/>
        </w:rPr>
        <w:t xml:space="preserve"> </w:t>
      </w:r>
      <w:r>
        <w:rPr>
          <w:rFonts w:hint="default" w:ascii="宋体" w:hAnsi="宋体" w:eastAsia="宋体" w:cs="宋体"/>
          <w:sz w:val="21"/>
        </w:rPr>
        <w:t xml:space="preserve">单词拼写（每题 </w:t>
      </w:r>
      <w:r>
        <w:rPr>
          <w:rFonts w:hint="default" w:ascii="Times New Roman" w:hAnsi="Times New Roman" w:eastAsia="Times New Roman" w:cs="Times New Roman"/>
          <w:b/>
          <w:sz w:val="21"/>
        </w:rPr>
        <w:t xml:space="preserve">1 </w:t>
      </w:r>
      <w:r>
        <w:rPr>
          <w:rFonts w:hint="default" w:ascii="宋体" w:hAnsi="宋体" w:eastAsia="宋体" w:cs="宋体"/>
          <w:sz w:val="21"/>
        </w:rPr>
        <w:t xml:space="preserve">分，共 </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0</w:t>
      </w:r>
      <w:r>
        <w:rPr>
          <w:rFonts w:hint="default" w:ascii="宋体" w:hAnsi="宋体" w:eastAsia="宋体" w:cs="宋体"/>
          <w:sz w:val="21"/>
        </w:rPr>
        <w:t>分）</w:t>
      </w:r>
    </w:p>
    <w:p>
      <w:pPr>
        <w:autoSpaceDE w:val="0"/>
        <w:autoSpaceDN w:val="0"/>
        <w:snapToGrid w:val="0"/>
        <w:spacing w:before="55" w:after="0" w:line="263" w:lineRule="exact"/>
        <w:ind w:left="171" w:right="0" w:firstLine="0"/>
        <w:jc w:val="left"/>
        <w:textAlignment w:val="auto"/>
        <w:rPr>
          <w:rFonts w:hint="default" w:ascii="宋体" w:hAnsi="宋体" w:eastAsia="宋体" w:cs="宋体"/>
          <w:sz w:val="21"/>
          <w:u w:val="single" w:color="000000"/>
        </w:rPr>
      </w:pPr>
      <w:r>
        <w:rPr>
          <w:rFonts w:hint="default" w:ascii="宋体" w:hAnsi="宋体" w:eastAsia="宋体" w:cs="宋体"/>
          <w:sz w:val="21"/>
        </w:rPr>
        <w:t>根据首字母或中文的正确形式完成句子</w:t>
      </w:r>
      <w:r>
        <w:rPr>
          <w:rFonts w:hint="default" w:ascii="宋体" w:hAnsi="宋体" w:eastAsia="宋体" w:cs="宋体"/>
          <w:sz w:val="21"/>
          <w:u w:val="single" w:color="000000"/>
        </w:rPr>
        <w:t>（每空限填一词，答题卡上请填写单词的完整形式</w:t>
      </w:r>
      <w:r>
        <w:rPr>
          <w:rFonts w:hint="default" w:ascii="宋体" w:hAnsi="宋体" w:eastAsia="宋体" w:cs="宋体"/>
          <w:spacing w:val="-52"/>
          <w:sz w:val="21"/>
          <w:u w:val="single" w:color="000000"/>
        </w:rPr>
        <w:t>）</w:t>
      </w:r>
      <w:r>
        <w:rPr>
          <w:rFonts w:hint="default" w:ascii="宋体" w:hAnsi="宋体" w:eastAsia="宋体" w:cs="宋体"/>
          <w:sz w:val="21"/>
          <w:u w:val="single" w:color="000000"/>
        </w:rPr>
        <w:t>。</w:t>
      </w:r>
    </w:p>
    <w:p>
      <w:pPr>
        <w:numPr>
          <w:ilvl w:val="0"/>
          <w:numId w:val="11"/>
        </w:numPr>
        <w:autoSpaceDE w:val="0"/>
        <w:autoSpaceDN w:val="0"/>
        <w:snapToGrid w:val="0"/>
        <w:spacing w:before="71" w:after="0" w:line="315" w:lineRule="auto"/>
        <w:ind w:left="404" w:right="168" w:hanging="233"/>
        <w:jc w:val="both"/>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In our school, we are given a lot of opportunities to explore all kinds of subjects in depth and find what is most s____________ for our future caree</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w:t>
      </w:r>
    </w:p>
    <w:p>
      <w:pPr>
        <w:numPr>
          <w:ilvl w:val="0"/>
          <w:numId w:val="11"/>
        </w:numPr>
        <w:autoSpaceDE w:val="0"/>
        <w:autoSpaceDN w:val="0"/>
        <w:snapToGrid w:val="0"/>
        <w:spacing w:before="2"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r________</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him as soon as he came in the room.</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My father is e__________ proud that I have truly become a docto</w:t>
      </w:r>
      <w:r>
        <w:rPr>
          <w:rFonts w:hint="default" w:ascii="Times New Roman" w:hAnsi="Times New Roman" w:eastAsia="Times New Roman" w:cs="Times New Roman"/>
          <w:spacing w:val="-12"/>
          <w:sz w:val="21"/>
        </w:rPr>
        <w:t>r</w:t>
      </w:r>
      <w:r>
        <w:rPr>
          <w:rFonts w:hint="default" w:ascii="Times New Roman" w:hAnsi="Times New Roman" w:eastAsia="Times New Roman" w:cs="Times New Roman"/>
          <w:sz w:val="21"/>
        </w:rPr>
        <w:t>.</w:t>
      </w:r>
    </w:p>
    <w:p>
      <w:pPr>
        <w:numPr>
          <w:ilvl w:val="0"/>
          <w:numId w:val="11"/>
        </w:numPr>
        <w:autoSpaceDE w:val="0"/>
        <w:autoSpaceDN w:val="0"/>
        <w:snapToGrid w:val="0"/>
        <w:spacing w:before="78"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When her son g___________ from high school,</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Ann moved to a small town.</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newly--opened store is doing big sales so as to a__________ more customers.</w:t>
      </w:r>
    </w:p>
    <w:p>
      <w:pPr>
        <w:numPr>
          <w:ilvl w:val="0"/>
          <w:numId w:val="11"/>
        </w:numPr>
        <w:autoSpaceDE w:val="0"/>
        <w:autoSpaceDN w:val="0"/>
        <w:snapToGrid w:val="0"/>
        <w:spacing w:before="64"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Children are naturally __________</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w:t>
      </w:r>
      <w:r>
        <w:rPr>
          <w:rFonts w:hint="default" w:ascii="宋体" w:hAnsi="宋体" w:eastAsia="宋体" w:cs="宋体"/>
          <w:sz w:val="21"/>
        </w:rPr>
        <w:t>好奇的</w:t>
      </w:r>
      <w:r>
        <w:rPr>
          <w:rFonts w:hint="default" w:ascii="Times New Roman" w:hAnsi="Times New Roman" w:eastAsia="Times New Roman" w:cs="Times New Roman"/>
          <w:sz w:val="21"/>
        </w:rPr>
        <w:t>) about everything around them.</w:t>
      </w:r>
    </w:p>
    <w:p>
      <w:pPr>
        <w:numPr>
          <w:ilvl w:val="0"/>
          <w:numId w:val="11"/>
        </w:numPr>
        <w:autoSpaceDE w:val="0"/>
        <w:autoSpaceDN w:val="0"/>
        <w:snapToGrid w:val="0"/>
        <w:spacing w:before="62"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don’t agree with he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xml:space="preserve">, but I </w:t>
      </w:r>
      <w:r>
        <w:rPr>
          <w:rFonts w:hint="default" w:ascii="Calibri" w:hAnsi="Calibri" w:eastAsia="Calibri" w:cs="Calibri"/>
          <w:sz w:val="21"/>
        </w:rPr>
        <w:t>________</w:t>
      </w:r>
      <w:r>
        <w:rPr>
          <w:rFonts w:hint="default" w:ascii="Calibri" w:hAnsi="Calibri" w:eastAsia="Calibri" w:cs="Calibri"/>
          <w:spacing w:val="7"/>
          <w:sz w:val="21"/>
        </w:rPr>
        <w:t xml:space="preserve"> </w:t>
      </w:r>
      <w:r>
        <w:rPr>
          <w:rFonts w:hint="default" w:ascii="Times New Roman" w:hAnsi="Times New Roman" w:eastAsia="Times New Roman" w:cs="Times New Roman"/>
          <w:sz w:val="21"/>
        </w:rPr>
        <w:t>(</w:t>
      </w:r>
      <w:r>
        <w:rPr>
          <w:rFonts w:hint="default" w:ascii="宋体" w:hAnsi="宋体" w:eastAsia="宋体" w:cs="宋体"/>
          <w:sz w:val="21"/>
        </w:rPr>
        <w:t>钦佩</w:t>
      </w:r>
      <w:r>
        <w:rPr>
          <w:rFonts w:hint="default" w:ascii="Times New Roman" w:hAnsi="Times New Roman" w:eastAsia="Times New Roman" w:cs="Times New Roman"/>
          <w:sz w:val="21"/>
        </w:rPr>
        <w:t>) her for sticking to her principles.</w:t>
      </w:r>
    </w:p>
    <w:p>
      <w:pPr>
        <w:numPr>
          <w:ilvl w:val="0"/>
          <w:numId w:val="11"/>
        </w:numPr>
        <w:autoSpaceDE w:val="0"/>
        <w:autoSpaceDN w:val="0"/>
        <w:snapToGrid w:val="0"/>
        <w:spacing w:before="53"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There is no need to be _____________(</w:t>
      </w:r>
      <w:r>
        <w:rPr>
          <w:rFonts w:hint="default" w:ascii="宋体" w:hAnsi="宋体" w:eastAsia="宋体" w:cs="宋体"/>
          <w:sz w:val="21"/>
        </w:rPr>
        <w:t>焦虑的</w:t>
      </w:r>
      <w:r>
        <w:rPr>
          <w:rFonts w:hint="default" w:ascii="Times New Roman" w:hAnsi="Times New Roman" w:eastAsia="Times New Roman" w:cs="Times New Roman"/>
          <w:sz w:val="21"/>
        </w:rPr>
        <w:t>) about his heath, for he is recovering..</w:t>
      </w:r>
    </w:p>
    <w:p>
      <w:pPr>
        <w:numPr>
          <w:ilvl w:val="0"/>
          <w:numId w:val="11"/>
        </w:numPr>
        <w:autoSpaceDE w:val="0"/>
        <w:autoSpaceDN w:val="0"/>
        <w:snapToGrid w:val="0"/>
        <w:spacing w:before="61"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Sorr</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I have a tight ____________</w:t>
      </w:r>
      <w:r>
        <w:rPr>
          <w:rFonts w:hint="default" w:ascii="宋体" w:hAnsi="宋体" w:eastAsia="宋体" w:cs="宋体"/>
          <w:sz w:val="21"/>
        </w:rPr>
        <w:t>（日程安排）</w:t>
      </w:r>
      <w:r>
        <w:rPr>
          <w:rFonts w:hint="default" w:ascii="Times New Roman" w:hAnsi="Times New Roman" w:eastAsia="Times New Roman" w:cs="Times New Roman"/>
          <w:sz w:val="21"/>
        </w:rPr>
        <w:t>toda</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I will call you tomorro</w:t>
      </w:r>
      <w:r>
        <w:rPr>
          <w:rFonts w:hint="default" w:ascii="Times New Roman" w:hAnsi="Times New Roman" w:eastAsia="Times New Roman" w:cs="Times New Roman"/>
          <w:spacing w:val="-12"/>
          <w:sz w:val="21"/>
        </w:rPr>
        <w:t>w</w:t>
      </w:r>
      <w:r>
        <w:rPr>
          <w:rFonts w:hint="default" w:ascii="Times New Roman" w:hAnsi="Times New Roman" w:eastAsia="Times New Roman" w:cs="Times New Roman"/>
          <w:sz w:val="21"/>
        </w:rPr>
        <w:t>.</w:t>
      </w:r>
    </w:p>
    <w:p>
      <w:pPr>
        <w:numPr>
          <w:ilvl w:val="0"/>
          <w:numId w:val="11"/>
        </w:numPr>
        <w:autoSpaceDE w:val="0"/>
        <w:autoSpaceDN w:val="0"/>
        <w:snapToGrid w:val="0"/>
        <w:spacing w:before="64"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pacing w:val="-16"/>
          <w:sz w:val="21"/>
        </w:rPr>
        <w:t>W</w:t>
      </w:r>
      <w:r>
        <w:rPr>
          <w:rFonts w:hint="default" w:ascii="Times New Roman" w:hAnsi="Times New Roman" w:eastAsia="Times New Roman" w:cs="Times New Roman"/>
          <w:sz w:val="21"/>
        </w:rPr>
        <w:t>e are going to listen to a _________ (</w:t>
      </w:r>
      <w:r>
        <w:rPr>
          <w:rFonts w:hint="default" w:ascii="宋体" w:hAnsi="宋体" w:eastAsia="宋体" w:cs="宋体"/>
          <w:sz w:val="21"/>
        </w:rPr>
        <w:t>讲座</w:t>
      </w:r>
      <w:r>
        <w:rPr>
          <w:rFonts w:hint="default" w:ascii="Times New Roman" w:hAnsi="Times New Roman" w:eastAsia="Times New Roman" w:cs="Times New Roman"/>
          <w:sz w:val="21"/>
        </w:rPr>
        <w:t>) on History of China this afternoon.</w:t>
      </w:r>
    </w:p>
    <w:p>
      <w:pPr>
        <w:autoSpaceDE w:val="0"/>
        <w:autoSpaceDN w:val="0"/>
        <w:snapToGrid w:val="0"/>
        <w:spacing w:before="273"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第二节</w:t>
      </w:r>
      <w:r>
        <w:rPr>
          <w:rFonts w:hint="default" w:ascii="宋体" w:hAnsi="宋体" w:eastAsia="宋体" w:cs="宋体"/>
          <w:spacing w:val="52"/>
          <w:sz w:val="21"/>
        </w:rPr>
        <w:t xml:space="preserve"> </w:t>
      </w:r>
      <w:r>
        <w:rPr>
          <w:rFonts w:hint="default" w:ascii="宋体" w:hAnsi="宋体" w:eastAsia="宋体" w:cs="宋体"/>
          <w:sz w:val="21"/>
        </w:rPr>
        <w:t xml:space="preserve">选词填空（每题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分，共 </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5</w:t>
      </w:r>
      <w:r>
        <w:rPr>
          <w:rFonts w:hint="default" w:ascii="宋体" w:hAnsi="宋体" w:eastAsia="宋体" w:cs="宋体"/>
          <w:sz w:val="21"/>
        </w:rPr>
        <w:t>分）</w:t>
      </w:r>
    </w:p>
    <w:p>
      <w:pPr>
        <w:autoSpaceDE w:val="0"/>
        <w:autoSpaceDN w:val="0"/>
        <w:snapToGrid w:val="0"/>
        <w:spacing w:before="54"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根据句意，从所给词组中挑选合适的一项并用其正确形式完成句子。</w:t>
      </w:r>
    </w:p>
    <w:p>
      <w:pPr>
        <w:numPr>
          <w:ilvl w:val="0"/>
          <w:numId w:val="11"/>
        </w:numPr>
        <w:autoSpaceDE w:val="0"/>
        <w:autoSpaceDN w:val="0"/>
        <w:snapToGrid w:val="0"/>
        <w:spacing w:before="1283"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------I’d like to ___________, please.</w:t>
      </w:r>
      <w:r>
        <w:rPr>
          <w:rFonts w:hint="default" w:ascii="Times New Roman" w:hAnsi="Times New Roman" w:eastAsia="Times New Roman" w:cs="Times New Roman"/>
          <w:sz w:val="21"/>
        </w:rPr>
        <mc:AlternateContent>
          <mc:Choice Requires="wps">
            <w:drawing>
              <wp:anchor distT="0" distB="0" distL="0" distR="0" simplePos="0" relativeHeight="251681792" behindDoc="0" locked="0" layoutInCell="1" allowOverlap="1">
                <wp:simplePos x="0" y="0"/>
                <wp:positionH relativeFrom="page">
                  <wp:posOffset>410210</wp:posOffset>
                </wp:positionH>
                <wp:positionV relativeFrom="page">
                  <wp:posOffset>3899535</wp:posOffset>
                </wp:positionV>
                <wp:extent cx="5739765" cy="653415"/>
                <wp:effectExtent l="4445" t="4445" r="8890" b="8890"/>
                <wp:wrapNone/>
                <wp:docPr id="1049" name="1049"/>
                <wp:cNvGraphicFramePr/>
                <a:graphic xmlns:a="http://schemas.openxmlformats.org/drawingml/2006/main">
                  <a:graphicData uri="http://schemas.microsoft.com/office/word/2010/wordprocessingShape">
                    <wps:wsp>
                      <wps:cNvSpPr txBox="1"/>
                      <wps:spPr>
                        <a:xfrm>
                          <a:off x="0" y="0"/>
                          <a:ext cx="5739765" cy="653415"/>
                        </a:xfrm>
                        <a:prstGeom prst="rect">
                          <a:avLst/>
                        </a:prstGeom>
                        <a:noFill/>
                        <a:ln w="9525" cap="rnd">
                          <a:solidFill>
                            <a:srgbClr val="000000"/>
                          </a:solidFill>
                        </a:ln>
                      </wps:spPr>
                      <wps:txbx>
                        <w:txbxContent>
                          <w:p>
                            <w:pPr>
                              <w:autoSpaceDE w:val="0"/>
                              <w:autoSpaceDN w:val="0"/>
                              <w:snapToGrid w:val="0"/>
                              <w:spacing w:before="138" w:after="0" w:line="240" w:lineRule="auto"/>
                              <w:ind w:left="44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other than;</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check in</w:t>
                            </w:r>
                            <w:r>
                              <w:rPr>
                                <w:rFonts w:hint="default" w:ascii="Calibri" w:hAnsi="Calibri" w:eastAsia="Calibri" w:cs="Calibri"/>
                                <w:sz w:val="21"/>
                              </w:rPr>
                              <w:t>;</w:t>
                            </w:r>
                            <w:r>
                              <w:rPr>
                                <w:rFonts w:hint="default" w:ascii="Calibri" w:hAnsi="Calibri" w:eastAsia="Calibri" w:cs="Calibri"/>
                                <w:spacing w:val="477"/>
                                <w:sz w:val="21"/>
                              </w:rPr>
                              <w:t xml:space="preserve"> </w:t>
                            </w:r>
                            <w:r>
                              <w:rPr>
                                <w:rFonts w:hint="default" w:ascii="Times New Roman" w:hAnsi="Times New Roman" w:eastAsia="Times New Roman" w:cs="Times New Roman"/>
                                <w:sz w:val="21"/>
                              </w:rPr>
                              <w:t>take notes;</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apply for;</w:t>
                            </w:r>
                            <w:r>
                              <w:rPr>
                                <w:rFonts w:hint="default" w:ascii="Times New Roman" w:hAnsi="Times New Roman" w:eastAsia="Times New Roman" w:cs="Times New Roman"/>
                                <w:spacing w:val="581"/>
                                <w:sz w:val="21"/>
                              </w:rPr>
                              <w:t xml:space="preserve"> </w:t>
                            </w:r>
                            <w:r>
                              <w:rPr>
                                <w:rFonts w:hint="default" w:ascii="Times New Roman" w:hAnsi="Times New Roman" w:eastAsia="Times New Roman" w:cs="Times New Roman"/>
                                <w:sz w:val="21"/>
                              </w:rPr>
                              <w:t>concentrate on</w:t>
                            </w:r>
                          </w:p>
                          <w:p>
                            <w:pPr>
                              <w:autoSpaceDE w:val="0"/>
                              <w:autoSpaceDN w:val="0"/>
                              <w:snapToGrid w:val="0"/>
                              <w:spacing w:before="230" w:after="0" w:line="240" w:lineRule="auto"/>
                              <w:ind w:left="44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make up;</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sign up for;</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rPr>
                              <w:t>be unique to;</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rPr>
                              <w:t>be responsible for;</w:t>
                            </w:r>
                            <w:r>
                              <w:rPr>
                                <w:rFonts w:hint="default" w:ascii="Times New Roman" w:hAnsi="Times New Roman" w:eastAsia="Times New Roman" w:cs="Times New Roman"/>
                                <w:spacing w:val="369"/>
                                <w:sz w:val="21"/>
                              </w:rPr>
                              <w:t xml:space="preserve"> </w:t>
                            </w:r>
                            <w:r>
                              <w:rPr>
                                <w:rFonts w:hint="default" w:ascii="Times New Roman" w:hAnsi="Times New Roman" w:eastAsia="Times New Roman" w:cs="Times New Roman"/>
                                <w:sz w:val="21"/>
                              </w:rPr>
                              <w:t>look forward to;</w:t>
                            </w:r>
                          </w:p>
                        </w:txbxContent>
                      </wps:txbx>
                      <wps:bodyPr vert="horz" wrap="square" lIns="0" tIns="0" rIns="0" bIns="0" anchor="t"/>
                    </wps:wsp>
                  </a:graphicData>
                </a:graphic>
              </wp:anchor>
            </w:drawing>
          </mc:Choice>
          <mc:Fallback>
            <w:pict>
              <v:shape id="1049" o:spid="_x0000_s1026" o:spt="202" type="#_x0000_t202" style="position:absolute;left:0pt;margin-left:32.3pt;margin-top:307.05pt;height:51.45pt;width:451.95pt;mso-position-horizontal-relative:page;mso-position-vertical-relative:page;z-index:251681792;mso-width-relative:page;mso-height-relative:page;" filled="f" stroked="t" coordsize="21600,21600" o:gfxdata="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21BWY2QAAAAoBAAAPAAAAAAAAAAEAIAAAACIAAABkcnMvZG93bnJl&#10;di54bWxQSwECFAAUAAAACACHTuJAWU3WgcMBAAB1AwAADgAAAAAAAAABACAAAAAoAQAAZHJzL2Uy&#10;b0RvYy54bWxQSwUGAAAAAAYABgBZAQAAXQUAAAAA&#10;">
                <v:fill on="f" focussize="0,0"/>
                <v:stroke color="#000000" joinstyle="round" endcap="round"/>
                <v:imagedata o:title=""/>
                <o:lock v:ext="edit" aspectratio="f"/>
                <v:textbox inset="0mm,0mm,0mm,0mm">
                  <w:txbxContent>
                    <w:p>
                      <w:pPr>
                        <w:autoSpaceDE w:val="0"/>
                        <w:autoSpaceDN w:val="0"/>
                        <w:snapToGrid w:val="0"/>
                        <w:spacing w:before="138" w:after="0" w:line="240" w:lineRule="auto"/>
                        <w:ind w:left="446"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other than;</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check in</w:t>
                      </w:r>
                      <w:r>
                        <w:rPr>
                          <w:rFonts w:hint="default" w:ascii="Calibri" w:hAnsi="Calibri" w:eastAsia="Calibri" w:cs="Calibri"/>
                          <w:sz w:val="21"/>
                        </w:rPr>
                        <w:t>;</w:t>
                      </w:r>
                      <w:r>
                        <w:rPr>
                          <w:rFonts w:hint="default" w:ascii="Calibri" w:hAnsi="Calibri" w:eastAsia="Calibri" w:cs="Calibri"/>
                          <w:spacing w:val="477"/>
                          <w:sz w:val="21"/>
                        </w:rPr>
                        <w:t xml:space="preserve"> </w:t>
                      </w:r>
                      <w:r>
                        <w:rPr>
                          <w:rFonts w:hint="default" w:ascii="Times New Roman" w:hAnsi="Times New Roman" w:eastAsia="Times New Roman" w:cs="Times New Roman"/>
                          <w:sz w:val="21"/>
                        </w:rPr>
                        <w:t>take notes;</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apply for;</w:t>
                      </w:r>
                      <w:r>
                        <w:rPr>
                          <w:rFonts w:hint="default" w:ascii="Times New Roman" w:hAnsi="Times New Roman" w:eastAsia="Times New Roman" w:cs="Times New Roman"/>
                          <w:spacing w:val="581"/>
                          <w:sz w:val="21"/>
                        </w:rPr>
                        <w:t xml:space="preserve"> </w:t>
                      </w:r>
                      <w:r>
                        <w:rPr>
                          <w:rFonts w:hint="default" w:ascii="Times New Roman" w:hAnsi="Times New Roman" w:eastAsia="Times New Roman" w:cs="Times New Roman"/>
                          <w:sz w:val="21"/>
                        </w:rPr>
                        <w:t>concentrate on</w:t>
                      </w:r>
                    </w:p>
                    <w:p>
                      <w:pPr>
                        <w:autoSpaceDE w:val="0"/>
                        <w:autoSpaceDN w:val="0"/>
                        <w:snapToGrid w:val="0"/>
                        <w:spacing w:before="230" w:after="0" w:line="240" w:lineRule="auto"/>
                        <w:ind w:left="44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make up;</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sign up for;</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rPr>
                        <w:t>be unique to;</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rPr>
                        <w:t>be responsible for;</w:t>
                      </w:r>
                      <w:r>
                        <w:rPr>
                          <w:rFonts w:hint="default" w:ascii="Times New Roman" w:hAnsi="Times New Roman" w:eastAsia="Times New Roman" w:cs="Times New Roman"/>
                          <w:spacing w:val="369"/>
                          <w:sz w:val="21"/>
                        </w:rPr>
                        <w:t xml:space="preserve"> </w:t>
                      </w:r>
                      <w:r>
                        <w:rPr>
                          <w:rFonts w:hint="default" w:ascii="Times New Roman" w:hAnsi="Times New Roman" w:eastAsia="Times New Roman" w:cs="Times New Roman"/>
                          <w:sz w:val="21"/>
                        </w:rPr>
                        <w:t>look forward to;</w:t>
                      </w:r>
                    </w:p>
                  </w:txbxContent>
                </v:textbox>
              </v:shape>
            </w:pict>
          </mc:Fallback>
        </mc:AlternateContent>
      </w:r>
    </w:p>
    <w:p>
      <w:pPr>
        <w:autoSpaceDE w:val="0"/>
        <w:autoSpaceDN w:val="0"/>
        <w:snapToGrid w:val="0"/>
        <w:spacing w:before="78" w:after="0" w:line="240" w:lineRule="auto"/>
        <w:ind w:left="57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------Do you have a reservation?</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am really _______________ having a good vacation with you in the countryside.</w:t>
      </w:r>
    </w:p>
    <w:p>
      <w:pPr>
        <w:numPr>
          <w:ilvl w:val="0"/>
          <w:numId w:val="11"/>
        </w:numPr>
        <w:autoSpaceDE w:val="0"/>
        <w:autoSpaceDN w:val="0"/>
        <w:snapToGrid w:val="0"/>
        <w:spacing w:before="78"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_______________ their beaut</w:t>
      </w:r>
      <w:r>
        <w:rPr>
          <w:rFonts w:hint="default" w:ascii="Times New Roman" w:hAnsi="Times New Roman" w:eastAsia="Times New Roman" w:cs="Times New Roman"/>
          <w:spacing w:val="-14"/>
          <w:sz w:val="21"/>
        </w:rPr>
        <w:t>y</w:t>
      </w:r>
      <w:r>
        <w:rPr>
          <w:rFonts w:hint="default" w:ascii="Times New Roman" w:hAnsi="Times New Roman" w:eastAsia="Times New Roman" w:cs="Times New Roman"/>
          <w:sz w:val="21"/>
        </w:rPr>
        <w:t>, I see something amazing from the models.</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These animals ______________ China, so you can not find them in other countries</w:t>
      </w:r>
    </w:p>
    <w:p>
      <w:pPr>
        <w:numPr>
          <w:ilvl w:val="0"/>
          <w:numId w:val="11"/>
        </w:numPr>
        <w:autoSpaceDE w:val="0"/>
        <w:autoSpaceDN w:val="0"/>
        <w:snapToGrid w:val="0"/>
        <w:spacing w:before="78"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boy ___________ a story to make his parents happy but he felt guilty from the bottom of his heart.</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floods last summer _______________ the deaths of over a hundred people.</w:t>
      </w:r>
    </w:p>
    <w:p>
      <w:pPr>
        <w:numPr>
          <w:ilvl w:val="0"/>
          <w:numId w:val="11"/>
        </w:numPr>
        <w:autoSpaceDE w:val="0"/>
        <w:autoSpaceDN w:val="0"/>
        <w:snapToGrid w:val="0"/>
        <w:spacing w:before="78"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It is a wise choice for you to _______________ a Chinese course.</w:t>
      </w:r>
    </w:p>
    <w:p>
      <w:pPr>
        <w:numPr>
          <w:ilvl w:val="0"/>
          <w:numId w:val="11"/>
        </w:numPr>
        <w:autoSpaceDE w:val="0"/>
        <w:autoSpaceDN w:val="0"/>
        <w:snapToGrid w:val="0"/>
        <w:spacing w:before="76"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She was sitting at her desk, _______________ her homework.</w:t>
      </w:r>
    </w:p>
    <w:p>
      <w:pPr>
        <w:numPr>
          <w:ilvl w:val="0"/>
          <w:numId w:val="11"/>
        </w:numPr>
        <w:autoSpaceDE w:val="0"/>
        <w:autoSpaceDN w:val="0"/>
        <w:snapToGrid w:val="0"/>
        <w:spacing w:before="78"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 ______________ while listening and reading.</w:t>
      </w:r>
    </w:p>
    <w:p>
      <w:pPr>
        <w:numPr>
          <w:ilvl w:val="0"/>
          <w:numId w:val="11"/>
        </w:numPr>
        <w:autoSpaceDE w:val="0"/>
        <w:autoSpaceDN w:val="0"/>
        <w:snapToGrid w:val="0"/>
        <w:spacing w:before="75" w:after="0" w:line="240" w:lineRule="auto"/>
        <w:ind w:left="404" w:right="0" w:hanging="233"/>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pacing w:val="-20"/>
          <w:sz w:val="21"/>
        </w:rPr>
        <w:t>Y</w:t>
      </w:r>
      <w:r>
        <w:rPr>
          <w:rFonts w:hint="default" w:ascii="Times New Roman" w:hAnsi="Times New Roman" w:eastAsia="Times New Roman" w:cs="Times New Roman"/>
          <w:sz w:val="21"/>
        </w:rPr>
        <w:t>ou need to ______________ a visa to travel abroad.</w:t>
      </w:r>
    </w:p>
    <w:p>
      <w:pPr>
        <w:autoSpaceDE w:val="0"/>
        <w:autoSpaceDN w:val="0"/>
        <w:snapToGrid w:val="0"/>
        <w:spacing w:before="64"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第五部分 写作</w:t>
      </w:r>
    </w:p>
    <w:p>
      <w:pPr>
        <w:autoSpaceDE w:val="0"/>
        <w:autoSpaceDN w:val="0"/>
        <w:snapToGrid w:val="0"/>
        <w:spacing w:before="54"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应用文写作（满分 </w:t>
      </w:r>
      <w:r>
        <w:rPr>
          <w:rFonts w:hint="default" w:ascii="Times New Roman" w:hAnsi="Times New Roman" w:eastAsia="Times New Roman" w:cs="Times New Roman"/>
          <w:b/>
          <w:sz w:val="21"/>
        </w:rPr>
        <w:t xml:space="preserve">15 </w:t>
      </w:r>
      <w:r>
        <w:rPr>
          <w:rFonts w:hint="default" w:ascii="宋体" w:hAnsi="宋体" w:eastAsia="宋体" w:cs="宋体"/>
          <w:sz w:val="21"/>
        </w:rPr>
        <w:t>分）</w:t>
      </w:r>
    </w:p>
    <w:p>
      <w:pPr>
        <w:autoSpaceDE w:val="0"/>
        <w:autoSpaceDN w:val="0"/>
        <w:snapToGrid w:val="0"/>
        <w:spacing w:before="13" w:after="0" w:line="317" w:lineRule="exact"/>
        <w:ind w:left="171" w:right="168" w:firstLine="420"/>
        <w:jc w:val="both"/>
        <w:textAlignment w:val="auto"/>
        <w:rPr>
          <w:rFonts w:hint="default" w:ascii="宋体" w:hAnsi="宋体" w:eastAsia="宋体" w:cs="宋体"/>
          <w:sz w:val="21"/>
        </w:rPr>
      </w:pPr>
      <w:r>
        <w:rPr>
          <w:rFonts w:hint="default" w:ascii="宋体" w:hAnsi="宋体" w:eastAsia="宋体" w:cs="宋体"/>
          <w:sz w:val="21"/>
        </w:rPr>
        <w:t>假设</w:t>
      </w:r>
      <w:r>
        <w:rPr>
          <w:rFonts w:hint="default" w:ascii="宋体" w:hAnsi="宋体" w:eastAsia="宋体" w:cs="宋体"/>
          <w:spacing w:val="-23"/>
          <w:sz w:val="21"/>
        </w:rPr>
        <w:t>你</w:t>
      </w:r>
      <w:r>
        <w:rPr>
          <w:rFonts w:hint="default" w:ascii="宋体" w:hAnsi="宋体" w:eastAsia="宋体" w:cs="宋体"/>
          <w:sz w:val="21"/>
        </w:rPr>
        <w:t>叫李华</w:t>
      </w:r>
      <w:r>
        <w:rPr>
          <w:rFonts w:hint="default" w:ascii="宋体" w:hAnsi="宋体" w:eastAsia="宋体" w:cs="宋体"/>
          <w:spacing w:val="-10"/>
          <w:sz w:val="21"/>
        </w:rPr>
        <w:t>，</w:t>
      </w:r>
      <w:r>
        <w:rPr>
          <w:rFonts w:hint="default" w:ascii="宋体" w:hAnsi="宋体" w:eastAsia="宋体" w:cs="宋体"/>
          <w:sz w:val="21"/>
        </w:rPr>
        <w:t>你的朋</w:t>
      </w:r>
      <w:r>
        <w:rPr>
          <w:rFonts w:hint="default" w:ascii="宋体" w:hAnsi="宋体" w:eastAsia="宋体" w:cs="宋体"/>
          <w:spacing w:val="26"/>
          <w:sz w:val="21"/>
        </w:rPr>
        <w:t>友</w:t>
      </w:r>
      <w:r>
        <w:rPr>
          <w:rFonts w:hint="default" w:ascii="Times New Roman" w:hAnsi="Times New Roman" w:eastAsia="Times New Roman" w:cs="Times New Roman"/>
          <w:spacing w:val="-3"/>
          <w:position w:val="1"/>
          <w:sz w:val="21"/>
        </w:rPr>
        <w:t>J</w:t>
      </w:r>
      <w:r>
        <w:rPr>
          <w:rFonts w:hint="default" w:ascii="Times New Roman" w:hAnsi="Times New Roman" w:eastAsia="Times New Roman" w:cs="Times New Roman"/>
          <w:spacing w:val="1"/>
          <w:position w:val="1"/>
          <w:sz w:val="21"/>
        </w:rPr>
        <w:t>oh</w:t>
      </w:r>
      <w:r>
        <w:rPr>
          <w:rFonts w:hint="default" w:ascii="Times New Roman" w:hAnsi="Times New Roman" w:eastAsia="Times New Roman" w:cs="Times New Roman"/>
          <w:spacing w:val="53"/>
          <w:position w:val="1"/>
          <w:sz w:val="21"/>
        </w:rPr>
        <w:t>n</w:t>
      </w:r>
      <w:r>
        <w:rPr>
          <w:rFonts w:hint="default" w:ascii="宋体" w:hAnsi="宋体" w:eastAsia="宋体" w:cs="宋体"/>
          <w:sz w:val="21"/>
        </w:rPr>
        <w:t>沉迷于微</w:t>
      </w:r>
      <w:r>
        <w:rPr>
          <w:rFonts w:hint="default" w:ascii="宋体" w:hAnsi="宋体" w:eastAsia="宋体" w:cs="宋体"/>
          <w:spacing w:val="-10"/>
          <w:sz w:val="21"/>
        </w:rPr>
        <w:t>信</w:t>
      </w:r>
      <w:r>
        <w:rPr>
          <w:rFonts w:hint="default" w:ascii="宋体" w:hAnsi="宋体" w:eastAsia="宋体" w:cs="宋体"/>
          <w:sz w:val="21"/>
        </w:rPr>
        <w:t>（</w:t>
      </w:r>
      <w:r>
        <w:rPr>
          <w:rFonts w:hint="default" w:ascii="Times New Roman" w:hAnsi="Times New Roman" w:eastAsia="Times New Roman" w:cs="Times New Roman"/>
          <w:spacing w:val="-16"/>
          <w:position w:val="1"/>
          <w:sz w:val="21"/>
        </w:rPr>
        <w:t>W</w:t>
      </w:r>
      <w:r>
        <w:rPr>
          <w:rFonts w:hint="default" w:ascii="Times New Roman" w:hAnsi="Times New Roman" w:eastAsia="Times New Roman" w:cs="Times New Roman"/>
          <w:spacing w:val="-2"/>
          <w:position w:val="1"/>
          <w:sz w:val="21"/>
        </w:rPr>
        <w:t>e</w:t>
      </w:r>
      <w:r>
        <w:rPr>
          <w:rFonts w:hint="default" w:ascii="Times New Roman" w:hAnsi="Times New Roman" w:eastAsia="Times New Roman" w:cs="Times New Roman"/>
          <w:spacing w:val="1"/>
          <w:position w:val="1"/>
          <w:sz w:val="21"/>
        </w:rPr>
        <w:t>Ch</w:t>
      </w:r>
      <w:r>
        <w:rPr>
          <w:rFonts w:hint="default" w:ascii="Times New Roman" w:hAnsi="Times New Roman" w:eastAsia="Times New Roman" w:cs="Times New Roman"/>
          <w:position w:val="1"/>
          <w:sz w:val="21"/>
        </w:rPr>
        <w:t>a</w:t>
      </w:r>
      <w:r>
        <w:rPr>
          <w:rFonts w:hint="default" w:ascii="Times New Roman" w:hAnsi="Times New Roman" w:eastAsia="Times New Roman" w:cs="Times New Roman"/>
          <w:spacing w:val="-3"/>
          <w:position w:val="1"/>
          <w:sz w:val="21"/>
        </w:rPr>
        <w:t>t</w:t>
      </w:r>
      <w:r>
        <w:rPr>
          <w:rFonts w:hint="default" w:ascii="宋体" w:hAnsi="宋体" w:eastAsia="宋体" w:cs="宋体"/>
          <w:spacing w:val="-9"/>
          <w:sz w:val="21"/>
        </w:rPr>
        <w:t>）</w:t>
      </w:r>
      <w:r>
        <w:rPr>
          <w:rFonts w:hint="default" w:ascii="宋体" w:hAnsi="宋体" w:eastAsia="宋体" w:cs="宋体"/>
          <w:sz w:val="21"/>
        </w:rPr>
        <w:t>而不能自拔</w:t>
      </w:r>
      <w:r>
        <w:rPr>
          <w:rFonts w:hint="default" w:ascii="宋体" w:hAnsi="宋体" w:eastAsia="宋体" w:cs="宋体"/>
          <w:spacing w:val="-10"/>
          <w:sz w:val="21"/>
        </w:rPr>
        <w:t>，</w:t>
      </w:r>
      <w:r>
        <w:rPr>
          <w:rFonts w:hint="default" w:ascii="宋体" w:hAnsi="宋体" w:eastAsia="宋体" w:cs="宋体"/>
          <w:sz w:val="21"/>
        </w:rPr>
        <w:t>写信向你寻求帮助</w:t>
      </w:r>
      <w:r>
        <w:rPr>
          <w:rFonts w:hint="default" w:ascii="宋体" w:hAnsi="宋体" w:eastAsia="宋体" w:cs="宋体"/>
          <w:spacing w:val="-10"/>
          <w:sz w:val="21"/>
        </w:rPr>
        <w:t>，</w:t>
      </w:r>
      <w:r>
        <w:rPr>
          <w:rFonts w:hint="default" w:ascii="宋体" w:hAnsi="宋体" w:eastAsia="宋体" w:cs="宋体"/>
          <w:sz w:val="21"/>
        </w:rPr>
        <w:t>请你给他回一封电子邮件。内容包括：</w:t>
      </w:r>
    </w:p>
    <w:p>
      <w:pPr>
        <w:numPr>
          <w:ilvl w:val="0"/>
          <w:numId w:val="12"/>
        </w:numPr>
        <w:autoSpaceDE w:val="0"/>
        <w:autoSpaceDN w:val="0"/>
        <w:snapToGrid w:val="0"/>
        <w:spacing w:before="39" w:after="0" w:line="240" w:lineRule="auto"/>
        <w:ind w:left="803" w:right="0" w:hanging="211"/>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表示理解和关心；</w:t>
      </w:r>
    </w:p>
    <w:p>
      <w:pPr>
        <w:numPr>
          <w:ilvl w:val="0"/>
          <w:numId w:val="12"/>
        </w:numPr>
        <w:autoSpaceDE w:val="0"/>
        <w:autoSpaceDN w:val="0"/>
        <w:snapToGrid w:val="0"/>
        <w:spacing w:before="62" w:after="0" w:line="240" w:lineRule="auto"/>
        <w:ind w:left="803" w:right="0" w:hanging="211"/>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提出具体建议</w:t>
      </w:r>
    </w:p>
    <w:p>
      <w:pPr>
        <w:autoSpaceDE w:val="0"/>
        <w:autoSpaceDN w:val="0"/>
        <w:snapToGrid w:val="0"/>
        <w:spacing w:before="64" w:after="0" w:line="240" w:lineRule="auto"/>
        <w:ind w:left="592" w:right="0" w:firstLine="0"/>
        <w:jc w:val="left"/>
        <w:textAlignment w:val="auto"/>
        <w:rPr>
          <w:rFonts w:hint="default" w:ascii="宋体" w:hAnsi="宋体" w:eastAsia="宋体" w:cs="宋体"/>
          <w:position w:val="-1"/>
          <w:sz w:val="21"/>
        </w:rPr>
      </w:pPr>
      <w:r>
        <w:rPr>
          <w:rFonts w:hint="default" w:ascii="Times New Roman" w:hAnsi="Times New Roman" w:eastAsia="Times New Roman" w:cs="Times New Roman"/>
          <w:spacing w:val="1"/>
          <w:sz w:val="21"/>
        </w:rPr>
        <w:t>3</w:t>
      </w:r>
      <w:r>
        <w:rPr>
          <w:rFonts w:hint="default" w:ascii="Times New Roman" w:hAnsi="Times New Roman" w:eastAsia="Times New Roman" w:cs="Times New Roman"/>
          <w:sz w:val="21"/>
        </w:rPr>
        <w:t xml:space="preserve">. </w:t>
      </w:r>
      <w:r>
        <w:rPr>
          <w:rFonts w:hint="default" w:ascii="宋体" w:hAnsi="宋体" w:eastAsia="宋体" w:cs="宋体"/>
          <w:position w:val="-1"/>
          <w:sz w:val="21"/>
        </w:rPr>
        <w:t>表达希望。</w:t>
      </w:r>
    </w:p>
    <w:p>
      <w:pPr>
        <w:autoSpaceDE w:val="0"/>
        <w:autoSpaceDN w:val="0"/>
        <w:snapToGrid w:val="0"/>
        <w:spacing w:before="69"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position w:val="-1"/>
          <w:sz w:val="21"/>
        </w:rPr>
        <w:t>要求：</w:t>
      </w:r>
      <w:r>
        <w:rPr>
          <w:rFonts w:hint="default" w:ascii="Times New Roman" w:hAnsi="Times New Roman" w:eastAsia="Times New Roman" w:cs="Times New Roman"/>
          <w:position w:val="1"/>
          <w:sz w:val="21"/>
        </w:rPr>
        <w:t>1.</w:t>
      </w:r>
      <w:r>
        <w:rPr>
          <w:rFonts w:hint="default" w:ascii="宋体" w:hAnsi="宋体" w:eastAsia="宋体" w:cs="宋体"/>
          <w:sz w:val="21"/>
        </w:rPr>
        <w:t>词</w:t>
      </w:r>
      <w:r>
        <w:rPr>
          <w:rFonts w:hint="default" w:ascii="宋体" w:hAnsi="宋体" w:eastAsia="宋体" w:cs="宋体"/>
          <w:spacing w:val="27"/>
          <w:sz w:val="21"/>
        </w:rPr>
        <w:t>数</w:t>
      </w:r>
      <w:r>
        <w:rPr>
          <w:rFonts w:hint="default" w:ascii="Times New Roman" w:hAnsi="Times New Roman" w:eastAsia="Times New Roman" w:cs="Times New Roman"/>
          <w:position w:val="1"/>
          <w:sz w:val="21"/>
        </w:rPr>
        <w:t>8</w:t>
      </w:r>
      <w:r>
        <w:rPr>
          <w:rFonts w:hint="default" w:ascii="Times New Roman" w:hAnsi="Times New Roman" w:eastAsia="Times New Roman" w:cs="Times New Roman"/>
          <w:spacing w:val="53"/>
          <w:position w:val="1"/>
          <w:sz w:val="21"/>
        </w:rPr>
        <w:t>0</w:t>
      </w:r>
      <w:r>
        <w:rPr>
          <w:rFonts w:hint="default" w:ascii="宋体" w:hAnsi="宋体" w:eastAsia="宋体" w:cs="宋体"/>
          <w:sz w:val="21"/>
        </w:rPr>
        <w:t>左右；</w:t>
      </w:r>
    </w:p>
    <w:p>
      <w:pPr>
        <w:autoSpaceDE w:val="0"/>
        <w:autoSpaceDN w:val="0"/>
        <w:snapToGrid w:val="0"/>
        <w:spacing w:before="49" w:after="0" w:line="240" w:lineRule="auto"/>
        <w:ind w:left="803" w:right="0" w:firstLine="0"/>
        <w:jc w:val="left"/>
        <w:textAlignment w:val="auto"/>
        <w:rPr>
          <w:rFonts w:hint="default" w:ascii="宋体" w:hAnsi="宋体" w:eastAsia="宋体" w:cs="宋体"/>
          <w:position w:val="-1"/>
          <w:sz w:val="21"/>
        </w:rPr>
      </w:pPr>
      <w:r>
        <w:rPr>
          <w:rFonts w:hint="default" w:ascii="Times New Roman" w:hAnsi="Times New Roman" w:eastAsia="Times New Roman" w:cs="Times New Roman"/>
          <w:spacing w:val="1"/>
          <w:sz w:val="21"/>
        </w:rPr>
        <w:t>2</w:t>
      </w:r>
      <w:r>
        <w:rPr>
          <w:rFonts w:hint="default" w:ascii="Times New Roman" w:hAnsi="Times New Roman" w:eastAsia="Times New Roman" w:cs="Times New Roman"/>
          <w:sz w:val="21"/>
        </w:rPr>
        <w:t xml:space="preserve">. </w:t>
      </w:r>
      <w:r>
        <w:rPr>
          <w:rFonts w:hint="default" w:ascii="宋体" w:hAnsi="宋体" w:eastAsia="宋体" w:cs="宋体"/>
          <w:position w:val="-1"/>
          <w:sz w:val="21"/>
        </w:rPr>
        <w:t>信的开头与结尾已经为你写好，不计入总词数。</w:t>
      </w:r>
    </w:p>
    <w:p>
      <w:pPr>
        <w:autoSpaceDE w:val="0"/>
        <w:autoSpaceDN w:val="0"/>
        <w:snapToGrid w:val="0"/>
        <w:spacing w:before="262" w:after="0" w:line="240" w:lineRule="auto"/>
        <w:ind w:left="171" w:right="0" w:firstLine="0"/>
        <w:jc w:val="left"/>
        <w:textAlignment w:val="auto"/>
        <w:rPr>
          <w:rFonts w:hint="default" w:ascii="宋体" w:hAnsi="宋体" w:eastAsia="宋体" w:cs="宋体"/>
          <w:sz w:val="18"/>
        </w:rPr>
        <w:sectPr>
          <w:headerReference r:id="rId3" w:type="default"/>
          <w:footerReference r:id="rId4" w:type="default"/>
          <w:footnotePr>
            <w:numStart w:val="0"/>
          </w:footnotePr>
          <w:endnotePr>
            <w:numFmt w:val="decimal"/>
            <w:numStart w:val="0"/>
          </w:endnotePr>
          <w:pgSz w:w="10430" w:h="14741"/>
          <w:pgMar w:top="508" w:right="508" w:bottom="308" w:left="508" w:header="0" w:footer="0" w:gutter="0"/>
          <w:pgNumType w:fmt="decimal"/>
          <w:cols w:space="708" w:num="1"/>
        </w:sectPr>
      </w:pPr>
      <w:r>
        <w:rPr>
          <w:rFonts w:hint="default" w:ascii="宋体" w:hAnsi="宋体" w:eastAsia="宋体" w:cs="宋体"/>
          <w:sz w:val="18"/>
        </w:rPr>
        <w:t>高一英语学科 试题</w:t>
      </w:r>
      <w:r>
        <w:rPr>
          <w:rFonts w:hint="default" w:ascii="宋体" w:hAnsi="宋体" w:eastAsia="宋体" w:cs="宋体"/>
          <w:spacing w:val="1029"/>
          <w:sz w:val="18"/>
        </w:rPr>
        <w:t xml:space="preserve"> </w:t>
      </w:r>
      <w:r>
        <w:rPr>
          <w:rFonts w:hint="default" w:ascii="宋体" w:hAnsi="宋体" w:eastAsia="宋体" w:cs="宋体"/>
          <w:sz w:val="18"/>
        </w:rPr>
        <w:t xml:space="preserve">第 </w:t>
      </w:r>
      <w:r>
        <w:rPr>
          <w:rFonts w:hint="default" w:ascii="Calibri" w:hAnsi="Calibri" w:eastAsia="Calibri" w:cs="Calibri"/>
          <w:sz w:val="18"/>
        </w:rPr>
        <w:t xml:space="preserve">8 </w:t>
      </w:r>
      <w:r>
        <w:rPr>
          <w:rFonts w:hint="default" w:ascii="宋体" w:hAnsi="宋体" w:eastAsia="宋体" w:cs="宋体"/>
          <w:sz w:val="18"/>
        </w:rPr>
        <w:t xml:space="preserve">页（ 共 </w:t>
      </w:r>
      <w:r>
        <w:rPr>
          <w:rFonts w:hint="default" w:ascii="Calibri" w:hAnsi="Calibri" w:eastAsia="Calibri" w:cs="Calibri"/>
          <w:sz w:val="18"/>
        </w:rPr>
        <w:t xml:space="preserve">8 </w:t>
      </w:r>
      <w:r>
        <w:rPr>
          <w:rFonts w:hint="default" w:ascii="宋体" w:hAnsi="宋体" w:eastAsia="宋体" w:cs="宋体"/>
          <w:sz w:val="18"/>
        </w:rPr>
        <w:t>页）</w:t>
      </w:r>
    </w:p>
    <w:p/>
    <w:sectPr>
      <w:pgSz w:w="10430" w:h="1474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pPr>
        <w:tabs>
          <w:tab w:val="left" w:pos="387"/>
        </w:tabs>
        <w:autoSpaceDE w:val="0"/>
        <w:autoSpaceDN w:val="0"/>
        <w:ind w:left="387" w:hanging="21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9"/>
    <w:multiLevelType w:val="multilevel"/>
    <w:tmpl w:val="00000009"/>
    <w:lvl w:ilvl="0" w:tentative="0">
      <w:start w:val="6"/>
      <w:numFmt w:val="decimal"/>
      <w:lvlText w:val="%1."/>
      <w:lvlJc w:val="left"/>
      <w:pPr>
        <w:tabs>
          <w:tab w:val="left" w:pos="387"/>
        </w:tabs>
        <w:autoSpaceDE w:val="0"/>
        <w:autoSpaceDN w:val="0"/>
        <w:ind w:left="387" w:hanging="21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0A"/>
    <w:multiLevelType w:val="multilevel"/>
    <w:tmpl w:val="0000000A"/>
    <w:lvl w:ilvl="0" w:tentative="0">
      <w:start w:val="1"/>
      <w:numFmt w:val="upperLetter"/>
      <w:lvlText w:val="%1."/>
      <w:lvlJc w:val="left"/>
      <w:pPr>
        <w:tabs>
          <w:tab w:val="left" w:pos="695"/>
        </w:tabs>
        <w:autoSpaceDE w:val="0"/>
        <w:autoSpaceDN w:val="0"/>
        <w:ind w:left="695"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0E"/>
    <w:multiLevelType w:val="multilevel"/>
    <w:tmpl w:val="0000000E"/>
    <w:lvl w:ilvl="0" w:tentative="0">
      <w:start w:val="9"/>
      <w:numFmt w:val="decimal"/>
      <w:lvlText w:val="%1."/>
      <w:lvlJc w:val="left"/>
      <w:pPr>
        <w:tabs>
          <w:tab w:val="left" w:pos="378"/>
        </w:tabs>
        <w:autoSpaceDE w:val="0"/>
        <w:autoSpaceDN w:val="0"/>
        <w:ind w:left="378" w:hanging="20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1B"/>
    <w:multiLevelType w:val="multilevel"/>
    <w:tmpl w:val="0000001B"/>
    <w:lvl w:ilvl="0" w:tentative="0">
      <w:start w:val="1"/>
      <w:numFmt w:val="upperLetter"/>
      <w:lvlText w:val="%1."/>
      <w:lvlJc w:val="left"/>
      <w:pPr>
        <w:tabs>
          <w:tab w:val="left" w:pos="644"/>
        </w:tabs>
        <w:autoSpaceDE w:val="0"/>
        <w:autoSpaceDN w:val="0"/>
        <w:ind w:left="644" w:hanging="26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1D"/>
    <w:multiLevelType w:val="multilevel"/>
    <w:tmpl w:val="0000001D"/>
    <w:lvl w:ilvl="0" w:tentative="0">
      <w:start w:val="16"/>
      <w:numFmt w:val="decimalZero"/>
      <w:lvlText w:val="%1."/>
      <w:lvlJc w:val="left"/>
      <w:pPr>
        <w:tabs>
          <w:tab w:val="left" w:pos="493"/>
        </w:tabs>
        <w:autoSpaceDE w:val="0"/>
        <w:autoSpaceDN w:val="0"/>
        <w:ind w:left="493" w:hanging="32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24"/>
    <w:multiLevelType w:val="multilevel"/>
    <w:tmpl w:val="00000024"/>
    <w:lvl w:ilvl="0" w:tentative="0">
      <w:start w:val="24"/>
      <w:numFmt w:val="decimalZero"/>
      <w:lvlText w:val="%1."/>
      <w:lvlJc w:val="left"/>
      <w:pPr>
        <w:tabs>
          <w:tab w:val="left" w:pos="488"/>
        </w:tabs>
        <w:autoSpaceDE w:val="0"/>
        <w:autoSpaceDN w:val="0"/>
        <w:ind w:left="488" w:hanging="31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38"/>
    <w:multiLevelType w:val="multilevel"/>
    <w:tmpl w:val="00000038"/>
    <w:lvl w:ilvl="0" w:tentative="0">
      <w:start w:val="1"/>
      <w:numFmt w:val="upperLetter"/>
      <w:lvlText w:val="%1."/>
      <w:lvlJc w:val="left"/>
      <w:pPr>
        <w:tabs>
          <w:tab w:val="left" w:pos="642"/>
        </w:tabs>
        <w:autoSpaceDE w:val="0"/>
        <w:autoSpaceDN w:val="0"/>
        <w:ind w:left="642" w:hanging="2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42"/>
    <w:multiLevelType w:val="multilevel"/>
    <w:tmpl w:val="00000042"/>
    <w:lvl w:ilvl="0" w:tentative="0">
      <w:start w:val="1"/>
      <w:numFmt w:val="upperLetter"/>
      <w:lvlText w:val="%1."/>
      <w:lvlJc w:val="left"/>
      <w:pPr>
        <w:tabs>
          <w:tab w:val="left" w:pos="853"/>
        </w:tabs>
        <w:autoSpaceDE w:val="0"/>
        <w:autoSpaceDN w:val="0"/>
        <w:ind w:left="853" w:hanging="26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44"/>
    <w:multiLevelType w:val="multilevel"/>
    <w:tmpl w:val="00000044"/>
    <w:lvl w:ilvl="0" w:tentative="0">
      <w:start w:val="41"/>
      <w:numFmt w:val="decimalZero"/>
      <w:lvlText w:val="%1."/>
      <w:lvlJc w:val="left"/>
      <w:pPr>
        <w:tabs>
          <w:tab w:val="left" w:pos="476"/>
        </w:tabs>
        <w:autoSpaceDE w:val="0"/>
        <w:autoSpaceDN w:val="0"/>
        <w:ind w:left="476" w:hanging="305"/>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0">
    <w:nsid w:val="00000046"/>
    <w:multiLevelType w:val="multilevel"/>
    <w:tmpl w:val="00000046"/>
    <w:lvl w:ilvl="0" w:tentative="0">
      <w:start w:val="66"/>
      <w:numFmt w:val="decimalZero"/>
      <w:lvlText w:val="%1."/>
      <w:lvlJc w:val="left"/>
      <w:pPr>
        <w:tabs>
          <w:tab w:val="left" w:pos="493"/>
        </w:tabs>
        <w:autoSpaceDE w:val="0"/>
        <w:autoSpaceDN w:val="0"/>
        <w:ind w:left="404" w:hanging="23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1">
    <w:nsid w:val="00000047"/>
    <w:multiLevelType w:val="multilevel"/>
    <w:tmpl w:val="00000047"/>
    <w:lvl w:ilvl="0" w:tentative="0">
      <w:start w:val="1"/>
      <w:numFmt w:val="decimal"/>
      <w:lvlText w:val="%1."/>
      <w:lvlJc w:val="left"/>
      <w:pPr>
        <w:tabs>
          <w:tab w:val="left" w:pos="803"/>
        </w:tabs>
        <w:autoSpaceDE w:val="0"/>
        <w:autoSpaceDN w:val="0"/>
        <w:ind w:left="803" w:hanging="211"/>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hdrShapeDefaults>
    <o:shapelayout v:ext="edit">
      <o:idmap v:ext="edit" data="2"/>
    </o:shapelayout>
  </w:hdrShapeDefaults>
  <w:footnotePr>
    <w:numStart w:val="0"/>
  </w:footnotePr>
  <w:endnotePr>
    <w:numFmt w:val="decimal"/>
    <w:numStart w:val="0"/>
  </w:endnotePr>
  <w:compat>
    <w:balanceSingleByteDoubleByteWidth/>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4C7248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color w:val="000000"/>
      <w:spacing w:val="0"/>
      <w:w w:val="100"/>
      <w:position w:val="0"/>
      <w:sz w:val="24"/>
      <w:highlight w:val="none"/>
      <w:u w:val="none"/>
      <w:vertAlign w:val="baseline"/>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eastAsia="宋体"/>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color w:val="auto"/>
      <w:sz w:val="18"/>
      <w:szCs w:val="18"/>
      <w:lang w:eastAsia="zh-CN"/>
    </w:rPr>
  </w:style>
  <w:style w:type="character" w:customStyle="1" w:styleId="6">
    <w:name w:val="页眉 Char"/>
    <w:link w:val="3"/>
    <w:semiHidden/>
    <w:uiPriority w:val="99"/>
    <w:rPr>
      <w:rFonts w:eastAsia="宋体"/>
      <w:color w:val="auto"/>
      <w:sz w:val="18"/>
      <w:szCs w:val="18"/>
      <w:lang w:eastAsia="zh-CN"/>
    </w:rPr>
  </w:style>
  <w:style w:type="character" w:customStyle="1" w:styleId="7">
    <w:name w:val="页脚 Char"/>
    <w:link w:val="2"/>
    <w:semiHidden/>
    <w:uiPriority w:val="99"/>
    <w:rPr>
      <w:rFonts w:eastAsia="宋体"/>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2022-11-06T14:36:20Z</dcterms:created>
  <dc:creator>24147</dc:creator>
  <cp:lastModifiedBy>24147</cp:lastModifiedBy>
  <dcterms:modified xsi:type="dcterms:W3CDTF">2022-11-06T14:38:53Z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