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rPr>
      </w:pPr>
      <w:r>
        <w:rPr>
          <w:color w:val="000000"/>
        </w:rPr>
        <w:drawing>
          <wp:anchor distT="0" distB="0" distL="114300" distR="114300" simplePos="0" relativeHeight="251659264" behindDoc="0" locked="0" layoutInCell="1" allowOverlap="1">
            <wp:simplePos x="0" y="0"/>
            <wp:positionH relativeFrom="page">
              <wp:posOffset>10160000</wp:posOffset>
            </wp:positionH>
            <wp:positionV relativeFrom="topMargin">
              <wp:posOffset>11912600</wp:posOffset>
            </wp:positionV>
            <wp:extent cx="304800" cy="2921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0"/>
                    <a:stretch>
                      <a:fillRect/>
                    </a:stretch>
                  </pic:blipFill>
                  <pic:spPr>
                    <a:xfrm>
                      <a:off x="0" y="0"/>
                      <a:ext cx="304800" cy="292100"/>
                    </a:xfrm>
                    <a:prstGeom prst="rect">
                      <a:avLst/>
                    </a:prstGeom>
                  </pic:spPr>
                </pic:pic>
              </a:graphicData>
            </a:graphic>
          </wp:anchor>
        </w:drawing>
      </w:r>
    </w:p>
    <w:p>
      <w:pPr>
        <w:pStyle w:val="10"/>
        <w:spacing w:line="360" w:lineRule="auto"/>
        <w:jc w:val="center"/>
        <w:rPr>
          <w:rFonts w:ascii="Times New Roman" w:hAnsi="Times New Roman"/>
          <w:b/>
          <w:bCs/>
          <w:color w:val="000000"/>
          <w:sz w:val="30"/>
          <w:szCs w:val="30"/>
        </w:rPr>
      </w:pPr>
      <w:r>
        <w:rPr>
          <w:rFonts w:hint="eastAsia" w:ascii="Times New Roman" w:hAnsi="Times New Roman"/>
          <w:b/>
          <w:bCs/>
          <w:color w:val="000000"/>
          <w:sz w:val="30"/>
          <w:szCs w:val="30"/>
        </w:rPr>
        <w:t>2020级2022-2023学年10月学情诊断考试英语学科考试题</w:t>
      </w:r>
    </w:p>
    <w:p>
      <w:pPr>
        <w:pStyle w:val="10"/>
        <w:spacing w:line="360" w:lineRule="auto"/>
        <w:jc w:val="both"/>
        <w:rPr>
          <w:rFonts w:hint="eastAsia" w:ascii="Times New Roman" w:hAnsi="Times New Roman"/>
          <w:b/>
          <w:bCs/>
          <w:color w:val="000000"/>
        </w:rPr>
      </w:pPr>
      <w:r>
        <w:rPr>
          <w:rFonts w:hint="eastAsia" w:ascii="Times New Roman" w:hAnsi="Times New Roman"/>
          <w:b/>
          <w:bCs/>
          <w:color w:val="000000"/>
        </w:rPr>
        <w:t xml:space="preserve">                  （考试时间：120分钟   试卷满分：150分）</w:t>
      </w:r>
    </w:p>
    <w:p>
      <w:pPr>
        <w:pStyle w:val="11"/>
        <w:rPr>
          <w:rFonts w:hint="eastAsia" w:eastAsia="黑体"/>
          <w:color w:val="000000"/>
          <w:sz w:val="24"/>
        </w:rPr>
      </w:pPr>
      <w:r>
        <w:rPr>
          <w:rFonts w:hint="eastAsia" w:eastAsia="黑体"/>
          <w:color w:val="000000"/>
          <w:sz w:val="24"/>
        </w:rPr>
        <w:t>注意事项：</w:t>
      </w:r>
    </w:p>
    <w:p>
      <w:pPr>
        <w:pStyle w:val="11"/>
        <w:ind w:firstLine="480" w:firstLineChars="200"/>
        <w:rPr>
          <w:rFonts w:hint="eastAsia"/>
          <w:color w:val="000000"/>
          <w:sz w:val="24"/>
        </w:rPr>
      </w:pPr>
      <w:r>
        <w:rPr>
          <w:rFonts w:hint="eastAsia"/>
          <w:color w:val="000000"/>
          <w:sz w:val="24"/>
        </w:rPr>
        <w:t>1．答卷前，考生务必将自己的姓名、准考证号填写在答题卡上。</w:t>
      </w:r>
    </w:p>
    <w:p>
      <w:pPr>
        <w:pStyle w:val="11"/>
        <w:ind w:firstLine="480" w:firstLineChars="200"/>
        <w:rPr>
          <w:rFonts w:hint="eastAsia"/>
          <w:color w:val="000000"/>
          <w:sz w:val="24"/>
        </w:rPr>
      </w:pPr>
      <w:r>
        <w:rPr>
          <w:rFonts w:hint="eastAsia"/>
          <w:color w:val="000000"/>
          <w:sz w:val="24"/>
        </w:rPr>
        <w:t>2．回答选择题时，选出每小题答案后，用铅笔把答题卡上对应题目的答案标号涂黑。如需改动，用橡皮擦干净后，再选涂其他答案标号。回答非选择题时，将答案写在答题卡上，写在本试卷上无效。</w:t>
      </w:r>
    </w:p>
    <w:p>
      <w:pPr>
        <w:pStyle w:val="11"/>
        <w:ind w:firstLine="480" w:firstLineChars="200"/>
        <w:rPr>
          <w:rFonts w:hint="eastAsia"/>
          <w:color w:val="000000"/>
          <w:sz w:val="24"/>
        </w:rPr>
      </w:pPr>
      <w:r>
        <w:rPr>
          <w:rFonts w:hint="eastAsia"/>
          <w:color w:val="000000"/>
          <w:sz w:val="24"/>
        </w:rPr>
        <w:t>3．考试结束后，将本试卷和答题卡一并交回。</w:t>
      </w:r>
    </w:p>
    <w:p>
      <w:pPr>
        <w:pStyle w:val="11"/>
        <w:ind w:firstLine="562" w:firstLineChars="200"/>
        <w:jc w:val="center"/>
        <w:rPr>
          <w:color w:val="000000"/>
          <w:szCs w:val="21"/>
        </w:rPr>
      </w:pPr>
      <w:r>
        <w:rPr>
          <w:rFonts w:hint="eastAsia"/>
          <w:b/>
          <w:bCs/>
          <w:color w:val="000000"/>
          <w:sz w:val="28"/>
          <w:szCs w:val="28"/>
        </w:rPr>
        <w:t>第I卷</w:t>
      </w:r>
    </w:p>
    <w:p>
      <w:pPr>
        <w:pStyle w:val="11"/>
        <w:rPr>
          <w:rFonts w:eastAsia="黑体"/>
          <w:color w:val="000000"/>
          <w:sz w:val="24"/>
        </w:rPr>
      </w:pPr>
      <w:r>
        <w:rPr>
          <w:rFonts w:hint="eastAsia" w:eastAsia="黑体"/>
          <w:color w:val="000000"/>
          <w:sz w:val="24"/>
        </w:rPr>
        <w:t>第一部分</w:t>
      </w:r>
      <w:r>
        <w:rPr>
          <w:rFonts w:eastAsia="黑体"/>
          <w:color w:val="000000"/>
          <w:sz w:val="24"/>
        </w:rPr>
        <w:t xml:space="preserve">  </w:t>
      </w:r>
      <w:r>
        <w:rPr>
          <w:rFonts w:hint="eastAsia" w:eastAsia="黑体"/>
          <w:color w:val="000000"/>
          <w:sz w:val="24"/>
        </w:rPr>
        <w:t>听力（共两节，满分</w:t>
      </w:r>
      <w:r>
        <w:rPr>
          <w:rFonts w:eastAsia="黑体"/>
          <w:color w:val="000000"/>
          <w:sz w:val="24"/>
        </w:rPr>
        <w:t>30</w:t>
      </w:r>
      <w:r>
        <w:rPr>
          <w:rFonts w:hint="eastAsia" w:eastAsia="黑体"/>
          <w:color w:val="000000"/>
          <w:sz w:val="24"/>
        </w:rPr>
        <w:t>分）</w:t>
      </w:r>
    </w:p>
    <w:p>
      <w:pPr>
        <w:pStyle w:val="11"/>
        <w:ind w:firstLine="480" w:firstLineChars="200"/>
        <w:rPr>
          <w:rFonts w:ascii="宋体" w:hAnsi="宋体"/>
          <w:color w:val="000000"/>
          <w:sz w:val="24"/>
        </w:rPr>
      </w:pPr>
      <w:r>
        <w:rPr>
          <w:rFonts w:hint="eastAsia" w:ascii="宋体" w:hAnsi="宋体"/>
          <w:color w:val="000000"/>
          <w:sz w:val="24"/>
        </w:rPr>
        <w:t>做题时，先将答案标在试卷上。录音内容结束后，你将有两分钟的时间将试卷上的答案转涂到答题卡上。</w:t>
      </w:r>
    </w:p>
    <w:p>
      <w:pPr>
        <w:pStyle w:val="11"/>
        <w:spacing w:before="156" w:beforeLines="50"/>
        <w:rPr>
          <w:color w:val="000000"/>
          <w:sz w:val="24"/>
        </w:rPr>
      </w:pPr>
      <w:r>
        <w:rPr>
          <w:rFonts w:hint="eastAsia"/>
          <w:color w:val="000000"/>
          <w:sz w:val="24"/>
        </w:rPr>
        <w:t>第一节</w:t>
      </w:r>
      <w:r>
        <w:rPr>
          <w:color w:val="000000"/>
          <w:sz w:val="24"/>
        </w:rPr>
        <w:t xml:space="preserve"> </w:t>
      </w:r>
      <w:r>
        <w:rPr>
          <w:rFonts w:hint="eastAsia"/>
          <w:color w:val="000000"/>
          <w:sz w:val="24"/>
        </w:rPr>
        <w:t>（共</w:t>
      </w:r>
      <w:r>
        <w:rPr>
          <w:color w:val="000000"/>
          <w:sz w:val="24"/>
        </w:rPr>
        <w:t>5</w:t>
      </w:r>
      <w:r>
        <w:rPr>
          <w:rFonts w:hint="eastAsia"/>
          <w:color w:val="000000"/>
          <w:sz w:val="24"/>
        </w:rPr>
        <w:t>小题；每小题</w:t>
      </w:r>
      <w:r>
        <w:rPr>
          <w:color w:val="000000"/>
          <w:sz w:val="24"/>
        </w:rPr>
        <w:t>1.5</w:t>
      </w:r>
      <w:r>
        <w:rPr>
          <w:rFonts w:hint="eastAsia"/>
          <w:color w:val="000000"/>
          <w:sz w:val="24"/>
        </w:rPr>
        <w:t>分，满分</w:t>
      </w:r>
      <w:r>
        <w:rPr>
          <w:color w:val="000000"/>
          <w:sz w:val="24"/>
        </w:rPr>
        <w:t>7.5</w:t>
      </w:r>
      <w:r>
        <w:rPr>
          <w:rFonts w:hint="eastAsia"/>
          <w:color w:val="000000"/>
          <w:sz w:val="24"/>
        </w:rPr>
        <w:t>分）</w:t>
      </w:r>
    </w:p>
    <w:p>
      <w:pPr>
        <w:pStyle w:val="11"/>
        <w:spacing w:after="156" w:afterLines="50"/>
        <w:ind w:firstLine="480" w:firstLineChars="200"/>
        <w:rPr>
          <w:rFonts w:hint="eastAsia" w:hAnsi="宋体"/>
          <w:color w:val="000000"/>
          <w:sz w:val="24"/>
        </w:rPr>
      </w:pPr>
      <w:r>
        <w:rPr>
          <w:rFonts w:hint="eastAsia" w:hAnsi="宋体"/>
          <w:color w:val="000000"/>
          <w:sz w:val="24"/>
        </w:rPr>
        <w:t>听下面</w:t>
      </w:r>
      <w:r>
        <w:rPr>
          <w:color w:val="000000"/>
          <w:sz w:val="24"/>
        </w:rPr>
        <w:t>5</w:t>
      </w:r>
      <w:r>
        <w:rPr>
          <w:rFonts w:hint="eastAsia" w:hAnsi="宋体"/>
          <w:color w:val="000000"/>
          <w:sz w:val="24"/>
        </w:rPr>
        <w:t>段对话。每段对话后有一个小题，从题中所给的</w:t>
      </w:r>
      <w:r>
        <w:rPr>
          <w:color w:val="000000"/>
          <w:sz w:val="24"/>
        </w:rPr>
        <w:t>A</w:t>
      </w:r>
      <w:r>
        <w:rPr>
          <w:rFonts w:hint="eastAsia" w:hAnsi="宋体"/>
          <w:color w:val="000000"/>
          <w:sz w:val="24"/>
        </w:rPr>
        <w:t>、</w:t>
      </w:r>
      <w:r>
        <w:rPr>
          <w:color w:val="000000"/>
          <w:sz w:val="24"/>
        </w:rPr>
        <w:t>B</w:t>
      </w:r>
      <w:r>
        <w:rPr>
          <w:rFonts w:hint="eastAsia" w:hAnsi="宋体"/>
          <w:color w:val="000000"/>
          <w:sz w:val="24"/>
        </w:rPr>
        <w:t>、</w:t>
      </w:r>
      <w:r>
        <w:rPr>
          <w:color w:val="000000"/>
          <w:sz w:val="24"/>
        </w:rPr>
        <w:t>C</w:t>
      </w:r>
      <w:r>
        <w:rPr>
          <w:rFonts w:hint="eastAsia" w:hAnsi="宋体"/>
          <w:color w:val="000000"/>
          <w:sz w:val="24"/>
        </w:rPr>
        <w:t>三个选项中选出最佳选项。听完每段对话后，你都有</w:t>
      </w:r>
      <w:r>
        <w:rPr>
          <w:color w:val="000000"/>
          <w:sz w:val="24"/>
        </w:rPr>
        <w:t>10</w:t>
      </w:r>
      <w:r>
        <w:rPr>
          <w:rFonts w:hint="eastAsia" w:hAnsi="宋体"/>
          <w:color w:val="000000"/>
          <w:sz w:val="24"/>
        </w:rPr>
        <w:t>秒钟的时间来回答有关小题和阅读下一小题。每段对话仅读一遍。</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1. Why is the man</w:t>
      </w:r>
      <w:r>
        <w:rPr>
          <w:rFonts w:ascii="Times New Roman" w:hAnsi="Times New Roman"/>
          <w:color w:val="000000"/>
          <w:sz w:val="24"/>
        </w:rPr>
        <w:t>’</w:t>
      </w:r>
      <w:r>
        <w:rPr>
          <w:rFonts w:ascii="Times New Roman" w:hAnsi="Times New Roman" w:eastAsia="Times New Roman"/>
          <w:color w:val="000000"/>
          <w:sz w:val="24"/>
        </w:rPr>
        <w:t>s phone broken?</w:t>
      </w:r>
    </w:p>
    <w:p>
      <w:pPr>
        <w:pStyle w:val="11"/>
        <w:spacing w:line="285" w:lineRule="auto"/>
        <w:jc w:val="left"/>
        <w:textAlignment w:val="center"/>
        <w:rPr>
          <w:rFonts w:ascii="Times New Roman" w:hAnsi="Times New Roman"/>
          <w:color w:val="000000"/>
          <w:sz w:val="24"/>
        </w:rPr>
      </w:pPr>
      <w:r>
        <w:rPr>
          <w:rFonts w:ascii="Times New Roman" w:hAnsi="Times New Roman" w:eastAsia="Times New Roman"/>
          <w:color w:val="000000"/>
          <w:sz w:val="24"/>
        </w:rPr>
        <w:t>A. The battery died.</w:t>
      </w:r>
      <w:r>
        <w:rPr>
          <w:rFonts w:ascii="Times New Roman" w:hAnsi="Times New Roman"/>
          <w:color w:val="000000"/>
          <w:sz w:val="24"/>
        </w:rPr>
        <w:t xml:space="preserve">            </w:t>
      </w:r>
    </w:p>
    <w:p>
      <w:pPr>
        <w:pStyle w:val="11"/>
        <w:spacing w:line="285" w:lineRule="auto"/>
        <w:jc w:val="left"/>
        <w:textAlignment w:val="center"/>
        <w:rPr>
          <w:rFonts w:ascii="Times New Roman" w:hAnsi="Times New Roman"/>
          <w:color w:val="000000"/>
          <w:sz w:val="24"/>
        </w:rPr>
      </w:pPr>
      <w:r>
        <w:rPr>
          <w:rFonts w:ascii="Times New Roman" w:hAnsi="Times New Roman" w:eastAsia="Times New Roman"/>
          <w:color w:val="000000"/>
          <w:sz w:val="24"/>
        </w:rPr>
        <w:t>B. It has water damage.</w:t>
      </w:r>
      <w:r>
        <w:rPr>
          <w:rFonts w:ascii="Times New Roman" w:hAnsi="Times New Roman"/>
          <w:color w:val="000000"/>
          <w:sz w:val="24"/>
        </w:rPr>
        <w:t xml:space="preserve">            </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C. He dropped it on the ground.</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2. What will the speakers probably do next?</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 Turn on a fan.</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B. Leave the office.</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C. Set off the alarm.</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3. How many people will be at dinner?</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 Two.</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B. Three.</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C. Four.</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4. What kept the woman awake last night?</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 The storm.</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B. The temperature.</w:t>
      </w:r>
      <w:r>
        <w:rPr>
          <w:rFonts w:ascii="Times New Roman" w:hAnsi="Times New Roman"/>
          <w:color w:val="000000"/>
          <w:sz w:val="24"/>
        </w:rPr>
        <w:t xml:space="preserve">  </w:t>
      </w:r>
      <w:r>
        <w:rPr>
          <w:rFonts w:hint="eastAsia" w:ascii="Times New Roman" w:hAnsi="Times New Roman"/>
          <w:color w:val="000000"/>
          <w:sz w:val="24"/>
        </w:rPr>
        <w:tab/>
      </w:r>
      <w:r>
        <w:rPr>
          <w:rFonts w:ascii="Times New Roman" w:hAnsi="Times New Roman" w:eastAsia="Times New Roman"/>
          <w:color w:val="000000"/>
          <w:sz w:val="24"/>
        </w:rPr>
        <w:t>C. The repairs of the power.</w:t>
      </w:r>
    </w:p>
    <w:p>
      <w:pPr>
        <w:pStyle w:val="11"/>
        <w:spacing w:line="285" w:lineRule="auto"/>
        <w:jc w:val="left"/>
        <w:textAlignment w:val="center"/>
        <w:rPr>
          <w:rFonts w:ascii="Times New Roman" w:hAnsi="Times New Roman"/>
          <w:color w:val="000000"/>
          <w:sz w:val="24"/>
        </w:rPr>
      </w:pPr>
      <w:r>
        <w:rPr>
          <w:rFonts w:ascii="Times New Roman" w:hAnsi="Times New Roman" w:eastAsia="Times New Roman"/>
          <w:color w:val="000000"/>
          <w:sz w:val="24"/>
        </w:rPr>
        <w:t>5. What are the speakers doing?</w:t>
      </w:r>
      <w:r>
        <w:rPr>
          <w:rFonts w:ascii="Times New Roman" w:hAnsi="Times New Roman"/>
          <w:color w:val="000000"/>
          <w:sz w:val="24"/>
        </w:rPr>
        <w:t xml:space="preserve">    </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 Eating vegetables.</w:t>
      </w:r>
      <w:r>
        <w:rPr>
          <w:rFonts w:ascii="Times New Roman" w:hAnsi="Times New Roman"/>
          <w:color w:val="000000"/>
          <w:sz w:val="24"/>
        </w:rPr>
        <w:t xml:space="preserve">           </w:t>
      </w:r>
      <w:r>
        <w:rPr>
          <w:rFonts w:ascii="Times New Roman" w:hAnsi="Times New Roman" w:eastAsia="Times New Roman"/>
          <w:color w:val="000000"/>
          <w:sz w:val="24"/>
        </w:rPr>
        <w:t>B. Shopping for fruit.</w:t>
      </w:r>
      <w:r>
        <w:rPr>
          <w:rFonts w:ascii="Times New Roman" w:hAnsi="Times New Roman"/>
          <w:color w:val="000000"/>
          <w:sz w:val="24"/>
        </w:rPr>
        <w:t xml:space="preserve"> </w:t>
      </w:r>
      <w:r>
        <w:rPr>
          <w:rFonts w:hint="eastAsia" w:ascii="Times New Roman" w:hAnsi="Times New Roman"/>
          <w:color w:val="000000"/>
          <w:sz w:val="24"/>
        </w:rPr>
        <w:tab/>
      </w:r>
      <w:r>
        <w:rPr>
          <w:rFonts w:ascii="Times New Roman" w:hAnsi="Times New Roman" w:eastAsia="Times New Roman"/>
          <w:color w:val="000000"/>
          <w:sz w:val="24"/>
        </w:rPr>
        <w:t>C. Picking flowers.</w:t>
      </w:r>
    </w:p>
    <w:p>
      <w:pPr>
        <w:pStyle w:val="11"/>
        <w:autoSpaceDE w:val="0"/>
        <w:autoSpaceDN w:val="0"/>
        <w:adjustRightInd w:val="0"/>
        <w:rPr>
          <w:color w:val="000000"/>
          <w:kern w:val="0"/>
          <w:sz w:val="24"/>
        </w:rPr>
      </w:pPr>
      <w:r>
        <w:rPr>
          <w:color w:val="000000"/>
          <w:kern w:val="0"/>
          <w:sz w:val="24"/>
          <w:lang w:val="zh-CN"/>
        </w:rPr>
        <w:t>第二节</w:t>
      </w:r>
      <w:r>
        <w:rPr>
          <w:color w:val="000000"/>
          <w:kern w:val="0"/>
          <w:sz w:val="24"/>
        </w:rPr>
        <w:t>（</w:t>
      </w:r>
      <w:r>
        <w:rPr>
          <w:color w:val="000000"/>
          <w:kern w:val="0"/>
          <w:sz w:val="24"/>
          <w:lang w:val="zh-CN"/>
        </w:rPr>
        <w:t>共</w:t>
      </w:r>
      <w:r>
        <w:rPr>
          <w:color w:val="000000"/>
          <w:kern w:val="0"/>
          <w:sz w:val="24"/>
        </w:rPr>
        <w:t>15</w:t>
      </w:r>
      <w:r>
        <w:rPr>
          <w:color w:val="000000"/>
          <w:kern w:val="0"/>
          <w:sz w:val="24"/>
          <w:lang w:val="zh-CN"/>
        </w:rPr>
        <w:t>小题</w:t>
      </w:r>
      <w:r>
        <w:rPr>
          <w:color w:val="000000"/>
          <w:kern w:val="0"/>
          <w:sz w:val="24"/>
        </w:rPr>
        <w:t>，</w:t>
      </w:r>
      <w:r>
        <w:rPr>
          <w:color w:val="000000"/>
          <w:kern w:val="0"/>
          <w:sz w:val="24"/>
          <w:lang w:val="zh-CN"/>
        </w:rPr>
        <w:t>每小题</w:t>
      </w:r>
      <w:r>
        <w:rPr>
          <w:color w:val="000000"/>
          <w:kern w:val="0"/>
          <w:sz w:val="24"/>
        </w:rPr>
        <w:t>1.5</w:t>
      </w:r>
      <w:r>
        <w:rPr>
          <w:color w:val="000000"/>
          <w:kern w:val="0"/>
          <w:sz w:val="24"/>
          <w:lang w:val="zh-CN"/>
        </w:rPr>
        <w:t>分</w:t>
      </w:r>
      <w:r>
        <w:rPr>
          <w:color w:val="000000"/>
          <w:kern w:val="0"/>
          <w:sz w:val="24"/>
        </w:rPr>
        <w:t>，</w:t>
      </w:r>
      <w:r>
        <w:rPr>
          <w:color w:val="000000"/>
          <w:kern w:val="0"/>
          <w:sz w:val="24"/>
          <w:lang w:val="zh-CN"/>
        </w:rPr>
        <w:t>满分</w:t>
      </w:r>
      <w:r>
        <w:rPr>
          <w:color w:val="000000"/>
          <w:kern w:val="0"/>
          <w:sz w:val="24"/>
        </w:rPr>
        <w:t>22.5</w:t>
      </w:r>
      <w:r>
        <w:rPr>
          <w:color w:val="000000"/>
          <w:kern w:val="0"/>
          <w:sz w:val="24"/>
          <w:lang w:val="zh-CN"/>
        </w:rPr>
        <w:t>分</w:t>
      </w:r>
      <w:r>
        <w:rPr>
          <w:color w:val="000000"/>
          <w:kern w:val="0"/>
          <w:sz w:val="24"/>
        </w:rPr>
        <w:t>）</w:t>
      </w:r>
    </w:p>
    <w:p>
      <w:pPr>
        <w:pStyle w:val="11"/>
        <w:autoSpaceDE w:val="0"/>
        <w:autoSpaceDN w:val="0"/>
        <w:adjustRightInd w:val="0"/>
        <w:ind w:firstLine="480"/>
        <w:rPr>
          <w:color w:val="000000"/>
          <w:kern w:val="0"/>
          <w:sz w:val="24"/>
          <w:lang w:val="zh-CN"/>
        </w:rPr>
      </w:pPr>
      <w:r>
        <w:rPr>
          <w:color w:val="000000"/>
          <w:kern w:val="0"/>
          <w:sz w:val="24"/>
          <w:lang w:val="zh-CN"/>
        </w:rPr>
        <w:t>听下面</w:t>
      </w:r>
      <w:r>
        <w:rPr>
          <w:color w:val="000000"/>
          <w:kern w:val="0"/>
          <w:sz w:val="24"/>
        </w:rPr>
        <w:t>5</w:t>
      </w:r>
      <w:r>
        <w:rPr>
          <w:color w:val="000000"/>
          <w:kern w:val="0"/>
          <w:sz w:val="24"/>
          <w:lang w:val="zh-CN"/>
        </w:rPr>
        <w:t>段对话或独白</w:t>
      </w:r>
      <w:r>
        <w:rPr>
          <w:color w:val="000000"/>
          <w:kern w:val="0"/>
          <w:sz w:val="24"/>
        </w:rPr>
        <w:t>。</w:t>
      </w:r>
      <w:r>
        <w:rPr>
          <w:color w:val="000000"/>
          <w:kern w:val="0"/>
          <w:sz w:val="24"/>
          <w:lang w:val="zh-CN"/>
        </w:rPr>
        <w:t>每段对话或独白后有几个小题</w:t>
      </w:r>
      <w:r>
        <w:rPr>
          <w:color w:val="000000"/>
          <w:kern w:val="0"/>
          <w:sz w:val="24"/>
        </w:rPr>
        <w:t>，</w:t>
      </w:r>
      <w:r>
        <w:rPr>
          <w:color w:val="000000"/>
          <w:kern w:val="0"/>
          <w:sz w:val="24"/>
          <w:lang w:val="zh-CN"/>
        </w:rPr>
        <w:t>从题中所给的</w:t>
      </w:r>
      <w:r>
        <w:rPr>
          <w:color w:val="000000"/>
          <w:kern w:val="0"/>
          <w:sz w:val="24"/>
        </w:rPr>
        <w:t>A、B</w:t>
      </w:r>
      <w:r>
        <w:rPr>
          <w:color w:val="000000"/>
          <w:kern w:val="0"/>
          <w:sz w:val="24"/>
          <w:lang w:val="zh-CN"/>
        </w:rPr>
        <w:t>、</w:t>
      </w:r>
      <w:r>
        <w:rPr>
          <w:color w:val="000000"/>
          <w:kern w:val="0"/>
          <w:sz w:val="24"/>
        </w:rPr>
        <w:t>C</w:t>
      </w:r>
      <w:r>
        <w:rPr>
          <w:color w:val="000000"/>
          <w:kern w:val="0"/>
          <w:sz w:val="24"/>
          <w:lang w:val="zh-CN"/>
        </w:rPr>
        <w:t>三个选项中选出最佳选项</w:t>
      </w:r>
      <w:r>
        <w:rPr>
          <w:color w:val="000000"/>
          <w:kern w:val="0"/>
          <w:sz w:val="24"/>
        </w:rPr>
        <w:t>。</w:t>
      </w:r>
      <w:r>
        <w:rPr>
          <w:color w:val="000000"/>
          <w:kern w:val="0"/>
          <w:sz w:val="24"/>
          <w:lang w:val="zh-CN"/>
        </w:rPr>
        <w:t>听每段对话或独白前</w:t>
      </w:r>
      <w:r>
        <w:rPr>
          <w:color w:val="000000"/>
          <w:kern w:val="0"/>
          <w:sz w:val="24"/>
        </w:rPr>
        <w:t>，</w:t>
      </w:r>
      <w:r>
        <w:rPr>
          <w:color w:val="000000"/>
          <w:kern w:val="0"/>
          <w:sz w:val="24"/>
          <w:lang w:val="zh-CN"/>
        </w:rPr>
        <w:t>你将有时间阅读各个小题</w:t>
      </w:r>
      <w:r>
        <w:rPr>
          <w:color w:val="000000"/>
          <w:kern w:val="0"/>
          <w:sz w:val="24"/>
        </w:rPr>
        <w:t>，</w:t>
      </w:r>
      <w:r>
        <w:rPr>
          <w:color w:val="000000"/>
          <w:kern w:val="0"/>
          <w:sz w:val="24"/>
          <w:lang w:val="zh-CN"/>
        </w:rPr>
        <w:t>每小题</w:t>
      </w:r>
      <w:r>
        <w:rPr>
          <w:color w:val="000000"/>
          <w:kern w:val="0"/>
          <w:sz w:val="24"/>
        </w:rPr>
        <w:t>5</w:t>
      </w:r>
      <w:r>
        <w:rPr>
          <w:color w:val="000000"/>
          <w:kern w:val="0"/>
          <w:sz w:val="24"/>
          <w:lang w:val="zh-CN"/>
        </w:rPr>
        <w:t>秒钟</w:t>
      </w:r>
      <w:r>
        <w:rPr>
          <w:color w:val="000000"/>
          <w:kern w:val="0"/>
          <w:sz w:val="24"/>
        </w:rPr>
        <w:t>；</w:t>
      </w:r>
      <w:r>
        <w:rPr>
          <w:color w:val="000000"/>
          <w:kern w:val="0"/>
          <w:sz w:val="24"/>
          <w:lang w:val="zh-CN"/>
        </w:rPr>
        <w:t>听完后</w:t>
      </w:r>
      <w:r>
        <w:rPr>
          <w:color w:val="000000"/>
          <w:kern w:val="0"/>
          <w:sz w:val="24"/>
        </w:rPr>
        <w:t>，</w:t>
      </w:r>
      <w:r>
        <w:rPr>
          <w:color w:val="000000"/>
          <w:kern w:val="0"/>
          <w:sz w:val="24"/>
          <w:lang w:val="zh-CN"/>
        </w:rPr>
        <w:t>各小题将给出</w:t>
      </w:r>
      <w:r>
        <w:rPr>
          <w:color w:val="000000"/>
          <w:kern w:val="0"/>
          <w:sz w:val="24"/>
        </w:rPr>
        <w:t>5</w:t>
      </w:r>
      <w:r>
        <w:rPr>
          <w:color w:val="000000"/>
          <w:kern w:val="0"/>
          <w:sz w:val="24"/>
          <w:lang w:val="zh-CN"/>
        </w:rPr>
        <w:t>秒钟的作答时间。每段对话或独白读两遍。</w:t>
      </w:r>
    </w:p>
    <w:p>
      <w:pPr>
        <w:pStyle w:val="11"/>
        <w:spacing w:line="285" w:lineRule="auto"/>
        <w:jc w:val="left"/>
        <w:textAlignment w:val="center"/>
        <w:rPr>
          <w:rFonts w:hint="eastAsia" w:ascii="宋体" w:hAnsi="宋体" w:cs="宋体"/>
          <w:b/>
          <w:color w:val="000000"/>
          <w:sz w:val="24"/>
        </w:rPr>
      </w:pPr>
      <w:r>
        <w:rPr>
          <w:rFonts w:ascii="宋体" w:hAnsi="宋体" w:cs="宋体"/>
          <w:b/>
          <w:color w:val="000000"/>
          <w:sz w:val="24"/>
        </w:rPr>
        <w:t>听第</w:t>
      </w:r>
      <w:r>
        <w:rPr>
          <w:rFonts w:eastAsia="Times New Roman"/>
          <w:b/>
          <w:color w:val="000000"/>
          <w:sz w:val="24"/>
        </w:rPr>
        <w:t>6</w:t>
      </w:r>
      <w:r>
        <w:rPr>
          <w:rFonts w:ascii="宋体" w:hAnsi="宋体" w:cs="宋体"/>
          <w:b/>
          <w:color w:val="000000"/>
          <w:sz w:val="24"/>
        </w:rPr>
        <w:t>段材料，回答第</w:t>
      </w:r>
      <w:r>
        <w:rPr>
          <w:rFonts w:eastAsia="Times New Roman"/>
          <w:b/>
          <w:color w:val="000000"/>
          <w:sz w:val="24"/>
        </w:rPr>
        <w:t>6</w:t>
      </w:r>
      <w:r>
        <w:rPr>
          <w:rFonts w:ascii="宋体" w:hAnsi="宋体" w:cs="宋体"/>
          <w:b/>
          <w:color w:val="000000"/>
          <w:sz w:val="24"/>
        </w:rPr>
        <w:t>、</w:t>
      </w:r>
      <w:r>
        <w:rPr>
          <w:rFonts w:eastAsia="Times New Roman"/>
          <w:b/>
          <w:color w:val="000000"/>
          <w:sz w:val="24"/>
        </w:rPr>
        <w:t>7</w:t>
      </w:r>
      <w:r>
        <w:rPr>
          <w:rFonts w:ascii="宋体" w:hAnsi="宋体" w:cs="宋体"/>
          <w:b/>
          <w:color w:val="000000"/>
          <w:sz w:val="24"/>
        </w:rPr>
        <w:t>题</w:t>
      </w:r>
      <w:r>
        <w:rPr>
          <w:rFonts w:hint="eastAsia" w:ascii="宋体" w:hAnsi="宋体" w:cs="宋体"/>
          <w:b/>
          <w:color w:val="000000"/>
          <w:sz w:val="24"/>
        </w:rPr>
        <w:t>。</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6. Why does the woman call?</w:t>
      </w:r>
    </w:p>
    <w:p>
      <w:pPr>
        <w:pStyle w:val="11"/>
        <w:spacing w:line="285" w:lineRule="auto"/>
        <w:jc w:val="left"/>
        <w:textAlignment w:val="center"/>
        <w:rPr>
          <w:rFonts w:hint="eastAsia" w:ascii="Times New Roman" w:hAnsi="Times New Roman"/>
          <w:color w:val="000000"/>
          <w:sz w:val="24"/>
        </w:rPr>
      </w:pPr>
      <w:r>
        <w:rPr>
          <w:rFonts w:ascii="Times New Roman" w:hAnsi="Times New Roman" w:eastAsia="Times New Roman"/>
          <w:color w:val="000000"/>
          <w:sz w:val="24"/>
        </w:rPr>
        <w:t>A. To book a table.</w:t>
      </w:r>
      <w:r>
        <w:rPr>
          <w:rFonts w:ascii="Times New Roman" w:hAnsi="Times New Roman"/>
          <w:color w:val="000000"/>
          <w:sz w:val="24"/>
        </w:rPr>
        <w:t xml:space="preserve">          </w:t>
      </w:r>
      <w:r>
        <w:rPr>
          <w:rFonts w:hint="eastAsia" w:ascii="Times New Roman" w:hAnsi="Times New Roman"/>
          <w:color w:val="000000"/>
          <w:sz w:val="24"/>
        </w:rPr>
        <w:tab/>
      </w:r>
    </w:p>
    <w:p>
      <w:pPr>
        <w:pStyle w:val="11"/>
        <w:spacing w:line="285" w:lineRule="auto"/>
        <w:jc w:val="left"/>
        <w:textAlignment w:val="center"/>
        <w:rPr>
          <w:rFonts w:ascii="Times New Roman" w:hAnsi="Times New Roman"/>
          <w:color w:val="000000"/>
          <w:sz w:val="24"/>
        </w:rPr>
      </w:pPr>
      <w:r>
        <w:rPr>
          <w:rFonts w:ascii="Times New Roman" w:hAnsi="Times New Roman" w:eastAsia="Times New Roman"/>
          <w:color w:val="000000"/>
          <w:sz w:val="24"/>
        </w:rPr>
        <w:t>B. To reschedule an interview.</w:t>
      </w:r>
      <w:r>
        <w:rPr>
          <w:rFonts w:ascii="Times New Roman" w:hAnsi="Times New Roman"/>
          <w:color w:val="000000"/>
          <w:sz w:val="24"/>
        </w:rPr>
        <w:t xml:space="preserve">    </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C. To apply for a part-time job.</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7. What will the woman do at 2:30 this afternoon?</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 Attend a class.</w:t>
      </w:r>
      <w:r>
        <w:rPr>
          <w:rFonts w:ascii="Times New Roman" w:hAnsi="Times New Roman"/>
          <w:color w:val="000000"/>
          <w:sz w:val="24"/>
        </w:rPr>
        <w:t xml:space="preserve">       </w:t>
      </w:r>
      <w:r>
        <w:rPr>
          <w:rFonts w:hint="eastAsia" w:ascii="Times New Roman" w:hAnsi="Times New Roman"/>
          <w:color w:val="000000"/>
          <w:sz w:val="24"/>
        </w:rPr>
        <w:tab/>
      </w:r>
      <w:r>
        <w:rPr>
          <w:rFonts w:ascii="Times New Roman" w:hAnsi="Times New Roman" w:eastAsia="Times New Roman"/>
          <w:color w:val="000000"/>
          <w:sz w:val="24"/>
        </w:rPr>
        <w:t>B. Meet the manager.</w:t>
      </w:r>
      <w:r>
        <w:rPr>
          <w:rFonts w:ascii="Times New Roman" w:hAnsi="Times New Roman"/>
          <w:color w:val="000000"/>
          <w:sz w:val="24"/>
        </w:rPr>
        <w:t xml:space="preserve">    </w:t>
      </w:r>
      <w:r>
        <w:rPr>
          <w:rFonts w:hint="eastAsia" w:ascii="Times New Roman" w:hAnsi="Times New Roman"/>
          <w:color w:val="000000"/>
          <w:sz w:val="24"/>
        </w:rPr>
        <w:tab/>
      </w:r>
      <w:r>
        <w:rPr>
          <w:rFonts w:ascii="Times New Roman" w:hAnsi="Times New Roman" w:eastAsia="Times New Roman"/>
          <w:color w:val="000000"/>
          <w:sz w:val="24"/>
        </w:rPr>
        <w:t>C. Work in a restaurant.</w:t>
      </w:r>
    </w:p>
    <w:p>
      <w:pPr>
        <w:pStyle w:val="11"/>
        <w:spacing w:line="285" w:lineRule="auto"/>
        <w:jc w:val="left"/>
        <w:textAlignment w:val="center"/>
        <w:rPr>
          <w:rFonts w:ascii="Times New Roman" w:hAnsi="Times New Roman"/>
          <w:b/>
          <w:color w:val="000000"/>
          <w:sz w:val="24"/>
        </w:rPr>
      </w:pPr>
      <w:r>
        <w:rPr>
          <w:rFonts w:ascii="Times New Roman" w:hAnsi="Times New Roman"/>
          <w:b/>
          <w:color w:val="000000"/>
          <w:sz w:val="24"/>
        </w:rPr>
        <w:t>听第</w:t>
      </w:r>
      <w:r>
        <w:rPr>
          <w:rFonts w:ascii="Times New Roman" w:hAnsi="Times New Roman" w:eastAsia="Times New Roman"/>
          <w:b/>
          <w:color w:val="000000"/>
          <w:sz w:val="24"/>
        </w:rPr>
        <w:t>7</w:t>
      </w:r>
      <w:r>
        <w:rPr>
          <w:rFonts w:ascii="Times New Roman" w:hAnsi="Times New Roman"/>
          <w:b/>
          <w:color w:val="000000"/>
          <w:sz w:val="24"/>
        </w:rPr>
        <w:t>段材料，回答第</w:t>
      </w:r>
      <w:r>
        <w:rPr>
          <w:rFonts w:ascii="Times New Roman" w:hAnsi="Times New Roman" w:eastAsia="Times New Roman"/>
          <w:b/>
          <w:color w:val="000000"/>
          <w:sz w:val="24"/>
        </w:rPr>
        <w:t>8</w:t>
      </w:r>
      <w:r>
        <w:rPr>
          <w:rFonts w:ascii="Times New Roman" w:hAnsi="Times New Roman"/>
          <w:b/>
          <w:color w:val="000000"/>
          <w:sz w:val="24"/>
        </w:rPr>
        <w:t>、</w:t>
      </w:r>
      <w:r>
        <w:rPr>
          <w:rFonts w:ascii="Times New Roman" w:hAnsi="Times New Roman" w:eastAsia="Times New Roman"/>
          <w:b/>
          <w:color w:val="000000"/>
          <w:sz w:val="24"/>
        </w:rPr>
        <w:t>9</w:t>
      </w:r>
      <w:r>
        <w:rPr>
          <w:rFonts w:ascii="Times New Roman" w:hAnsi="Times New Roman"/>
          <w:b/>
          <w:color w:val="000000"/>
          <w:sz w:val="24"/>
        </w:rPr>
        <w:t>题。</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8. What do we know about the girl?</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w:t>
      </w:r>
      <w:r>
        <w:rPr>
          <w:rFonts w:hint="eastAsia" w:ascii="Times New Roman" w:hAnsi="Times New Roman"/>
          <w:color w:val="000000"/>
          <w:sz w:val="24"/>
        </w:rPr>
        <w:t>.</w:t>
      </w:r>
      <w:r>
        <w:rPr>
          <w:rFonts w:ascii="Times New Roman" w:hAnsi="Times New Roman" w:eastAsia="Times New Roman"/>
          <w:color w:val="000000"/>
          <w:sz w:val="24"/>
        </w:rPr>
        <w:t xml:space="preserve"> She is always bored.</w:t>
      </w:r>
      <w:r>
        <w:rPr>
          <w:rFonts w:ascii="Times New Roman" w:hAnsi="Times New Roman"/>
          <w:color w:val="000000"/>
          <w:sz w:val="24"/>
        </w:rPr>
        <w:t xml:space="preserve">    </w:t>
      </w:r>
      <w:r>
        <w:rPr>
          <w:rFonts w:hint="eastAsia" w:ascii="Times New Roman" w:hAnsi="Times New Roman"/>
          <w:color w:val="000000"/>
          <w:sz w:val="24"/>
        </w:rPr>
        <w:tab/>
      </w:r>
      <w:r>
        <w:rPr>
          <w:rFonts w:ascii="Times New Roman" w:hAnsi="Times New Roman" w:eastAsia="Times New Roman"/>
          <w:color w:val="000000"/>
          <w:sz w:val="24"/>
        </w:rPr>
        <w:t>B. She misses her family.</w:t>
      </w:r>
      <w:r>
        <w:rPr>
          <w:rFonts w:ascii="Times New Roman" w:hAnsi="Times New Roman"/>
          <w:color w:val="000000"/>
          <w:sz w:val="24"/>
        </w:rPr>
        <w:t xml:space="preserve"> </w:t>
      </w:r>
      <w:r>
        <w:rPr>
          <w:rFonts w:hint="eastAsia" w:ascii="Times New Roman" w:hAnsi="Times New Roman"/>
          <w:color w:val="000000"/>
          <w:sz w:val="24"/>
        </w:rPr>
        <w:tab/>
      </w:r>
      <w:r>
        <w:rPr>
          <w:rFonts w:ascii="Times New Roman" w:hAnsi="Times New Roman" w:eastAsia="Times New Roman"/>
          <w:color w:val="000000"/>
          <w:sz w:val="24"/>
        </w:rPr>
        <w:t>C. She is busy this weekend.</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9. When did the girl see her family last time?</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 On a holiday.</w:t>
      </w:r>
      <w:r>
        <w:rPr>
          <w:rFonts w:ascii="Times New Roman" w:hAnsi="Times New Roman"/>
          <w:color w:val="000000"/>
          <w:sz w:val="24"/>
        </w:rPr>
        <w:t xml:space="preserve">         </w:t>
      </w:r>
      <w:r>
        <w:rPr>
          <w:rFonts w:hint="eastAsia" w:ascii="Times New Roman" w:hAnsi="Times New Roman"/>
          <w:color w:val="000000"/>
          <w:sz w:val="24"/>
        </w:rPr>
        <w:tab/>
      </w:r>
      <w:r>
        <w:rPr>
          <w:rFonts w:ascii="Times New Roman" w:hAnsi="Times New Roman" w:eastAsia="Times New Roman"/>
          <w:color w:val="000000"/>
          <w:sz w:val="24"/>
        </w:rPr>
        <w:t>B. On her birthday.</w:t>
      </w:r>
      <w:r>
        <w:rPr>
          <w:rFonts w:ascii="Times New Roman" w:hAnsi="Times New Roman"/>
          <w:color w:val="000000"/>
          <w:sz w:val="24"/>
        </w:rPr>
        <w:t xml:space="preserve">      </w:t>
      </w:r>
      <w:r>
        <w:rPr>
          <w:rFonts w:hint="eastAsia" w:ascii="Times New Roman" w:hAnsi="Times New Roman"/>
          <w:color w:val="000000"/>
          <w:sz w:val="24"/>
        </w:rPr>
        <w:tab/>
      </w:r>
      <w:r>
        <w:rPr>
          <w:rFonts w:ascii="Times New Roman" w:hAnsi="Times New Roman" w:eastAsia="Times New Roman"/>
          <w:color w:val="000000"/>
          <w:sz w:val="24"/>
        </w:rPr>
        <w:t>C. At a relative’s wedding.</w:t>
      </w:r>
    </w:p>
    <w:p>
      <w:pPr>
        <w:pStyle w:val="11"/>
        <w:spacing w:line="285" w:lineRule="auto"/>
        <w:jc w:val="left"/>
        <w:textAlignment w:val="center"/>
        <w:rPr>
          <w:rFonts w:ascii="Times New Roman" w:hAnsi="Times New Roman"/>
          <w:b/>
          <w:color w:val="000000"/>
          <w:sz w:val="24"/>
        </w:rPr>
      </w:pPr>
      <w:r>
        <w:rPr>
          <w:rFonts w:ascii="Times New Roman" w:hAnsi="Times New Roman"/>
          <w:b/>
          <w:color w:val="000000"/>
          <w:sz w:val="24"/>
        </w:rPr>
        <w:t>听第</w:t>
      </w:r>
      <w:r>
        <w:rPr>
          <w:rFonts w:ascii="Times New Roman" w:hAnsi="Times New Roman" w:eastAsia="Times New Roman"/>
          <w:b/>
          <w:color w:val="000000"/>
          <w:sz w:val="24"/>
        </w:rPr>
        <w:t>8</w:t>
      </w:r>
      <w:r>
        <w:rPr>
          <w:rFonts w:ascii="Times New Roman" w:hAnsi="Times New Roman"/>
          <w:b/>
          <w:color w:val="000000"/>
          <w:sz w:val="24"/>
        </w:rPr>
        <w:t>段材料，回答第</w:t>
      </w:r>
      <w:r>
        <w:rPr>
          <w:rFonts w:ascii="Times New Roman" w:hAnsi="Times New Roman" w:eastAsia="Times New Roman"/>
          <w:b/>
          <w:color w:val="000000"/>
          <w:sz w:val="24"/>
        </w:rPr>
        <w:t>10</w:t>
      </w:r>
      <w:r>
        <w:rPr>
          <w:rFonts w:ascii="Times New Roman" w:hAnsi="Times New Roman"/>
          <w:b/>
          <w:color w:val="000000"/>
          <w:sz w:val="24"/>
        </w:rPr>
        <w:t>至</w:t>
      </w:r>
      <w:r>
        <w:rPr>
          <w:rFonts w:ascii="Times New Roman" w:hAnsi="Times New Roman" w:eastAsia="Times New Roman"/>
          <w:b/>
          <w:color w:val="000000"/>
          <w:sz w:val="24"/>
        </w:rPr>
        <w:t>12</w:t>
      </w:r>
      <w:r>
        <w:rPr>
          <w:rFonts w:ascii="Times New Roman" w:hAnsi="Times New Roman"/>
          <w:b/>
          <w:color w:val="000000"/>
          <w:sz w:val="24"/>
        </w:rPr>
        <w:t>题。</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10. What are the speakers mainly discussing?</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 Child education.</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B. Pet management.</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C. Noise disturbance.</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11. What do we know about the speakers’ new neighbors?</w:t>
      </w:r>
    </w:p>
    <w:p>
      <w:pPr>
        <w:pStyle w:val="11"/>
        <w:spacing w:line="285" w:lineRule="auto"/>
        <w:jc w:val="left"/>
        <w:textAlignment w:val="center"/>
        <w:rPr>
          <w:rFonts w:ascii="Times New Roman" w:hAnsi="Times New Roman"/>
          <w:color w:val="000000"/>
          <w:sz w:val="24"/>
        </w:rPr>
      </w:pPr>
      <w:r>
        <w:rPr>
          <w:rFonts w:ascii="Times New Roman" w:hAnsi="Times New Roman" w:eastAsia="Times New Roman"/>
          <w:color w:val="000000"/>
          <w:sz w:val="24"/>
        </w:rPr>
        <w:t>A. They have three kids.</w:t>
      </w:r>
      <w:r>
        <w:rPr>
          <w:rFonts w:ascii="Times New Roman" w:hAnsi="Times New Roman"/>
          <w:color w:val="000000"/>
          <w:sz w:val="24"/>
        </w:rPr>
        <w:t xml:space="preserve">            </w:t>
      </w:r>
    </w:p>
    <w:p>
      <w:pPr>
        <w:pStyle w:val="11"/>
        <w:spacing w:line="285" w:lineRule="auto"/>
        <w:jc w:val="left"/>
        <w:textAlignment w:val="center"/>
        <w:rPr>
          <w:rFonts w:ascii="Times New Roman" w:hAnsi="Times New Roman"/>
          <w:color w:val="000000"/>
          <w:sz w:val="24"/>
        </w:rPr>
      </w:pPr>
      <w:r>
        <w:rPr>
          <w:rFonts w:ascii="Times New Roman" w:hAnsi="Times New Roman" w:eastAsia="Times New Roman"/>
          <w:color w:val="000000"/>
          <w:sz w:val="24"/>
        </w:rPr>
        <w:t>B. They have a big apartment.</w:t>
      </w:r>
      <w:r>
        <w:rPr>
          <w:rFonts w:ascii="Times New Roman" w:hAnsi="Times New Roman"/>
          <w:color w:val="000000"/>
          <w:sz w:val="24"/>
        </w:rPr>
        <w:t xml:space="preserve">    </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C. They often keep their dogs in.</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12. How will the speakers probably deal with the problem?</w:t>
      </w:r>
    </w:p>
    <w:p>
      <w:pPr>
        <w:pStyle w:val="11"/>
        <w:spacing w:line="285" w:lineRule="auto"/>
        <w:jc w:val="left"/>
        <w:textAlignment w:val="center"/>
        <w:rPr>
          <w:rFonts w:ascii="Times New Roman" w:hAnsi="Times New Roman"/>
          <w:color w:val="000000"/>
          <w:sz w:val="24"/>
        </w:rPr>
      </w:pPr>
      <w:r>
        <w:rPr>
          <w:rFonts w:ascii="Times New Roman" w:hAnsi="Times New Roman" w:eastAsia="Times New Roman"/>
          <w:color w:val="000000"/>
          <w:sz w:val="24"/>
        </w:rPr>
        <w:t>A. Speak with their neighbors.</w:t>
      </w:r>
      <w:r>
        <w:rPr>
          <w:rFonts w:ascii="Times New Roman" w:hAnsi="Times New Roman"/>
          <w:color w:val="000000"/>
          <w:sz w:val="24"/>
        </w:rPr>
        <w:t xml:space="preserve">    </w:t>
      </w:r>
    </w:p>
    <w:p>
      <w:pPr>
        <w:pStyle w:val="11"/>
        <w:spacing w:line="285" w:lineRule="auto"/>
        <w:jc w:val="left"/>
        <w:textAlignment w:val="center"/>
        <w:rPr>
          <w:rFonts w:ascii="Times New Roman" w:hAnsi="Times New Roman"/>
          <w:color w:val="000000"/>
          <w:sz w:val="24"/>
        </w:rPr>
      </w:pPr>
      <w:r>
        <w:rPr>
          <w:rFonts w:ascii="Times New Roman" w:hAnsi="Times New Roman" w:eastAsia="Times New Roman"/>
          <w:color w:val="000000"/>
          <w:sz w:val="24"/>
        </w:rPr>
        <w:t>B. Talk with the other residents.</w:t>
      </w:r>
      <w:r>
        <w:rPr>
          <w:rFonts w:ascii="Times New Roman" w:hAnsi="Times New Roman"/>
          <w:color w:val="000000"/>
          <w:sz w:val="24"/>
        </w:rPr>
        <w:t xml:space="preserve">    </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C. Send a message to their neighbors.</w:t>
      </w:r>
    </w:p>
    <w:p>
      <w:pPr>
        <w:pStyle w:val="11"/>
        <w:spacing w:line="285" w:lineRule="auto"/>
        <w:jc w:val="left"/>
        <w:textAlignment w:val="center"/>
        <w:rPr>
          <w:rFonts w:ascii="Times New Roman" w:hAnsi="Times New Roman"/>
          <w:b/>
          <w:color w:val="000000"/>
          <w:sz w:val="24"/>
        </w:rPr>
      </w:pPr>
      <w:r>
        <w:rPr>
          <w:rFonts w:ascii="Times New Roman" w:hAnsi="Times New Roman"/>
          <w:b/>
          <w:color w:val="000000"/>
          <w:sz w:val="24"/>
        </w:rPr>
        <w:t>听第</w:t>
      </w:r>
      <w:r>
        <w:rPr>
          <w:rFonts w:ascii="Times New Roman" w:hAnsi="Times New Roman" w:eastAsia="Times New Roman"/>
          <w:b/>
          <w:color w:val="000000"/>
          <w:sz w:val="24"/>
        </w:rPr>
        <w:t>9</w:t>
      </w:r>
      <w:r>
        <w:rPr>
          <w:rFonts w:ascii="Times New Roman" w:hAnsi="Times New Roman"/>
          <w:b/>
          <w:color w:val="000000"/>
          <w:sz w:val="24"/>
        </w:rPr>
        <w:t>段材料，回答第</w:t>
      </w:r>
      <w:r>
        <w:rPr>
          <w:rFonts w:ascii="Times New Roman" w:hAnsi="Times New Roman" w:eastAsia="Times New Roman"/>
          <w:b/>
          <w:color w:val="000000"/>
          <w:sz w:val="24"/>
        </w:rPr>
        <w:t>13</w:t>
      </w:r>
      <w:r>
        <w:rPr>
          <w:rFonts w:ascii="Times New Roman" w:hAnsi="Times New Roman"/>
          <w:b/>
          <w:color w:val="000000"/>
          <w:sz w:val="24"/>
        </w:rPr>
        <w:t>至</w:t>
      </w:r>
      <w:r>
        <w:rPr>
          <w:rFonts w:ascii="Times New Roman" w:hAnsi="Times New Roman" w:eastAsia="Times New Roman"/>
          <w:b/>
          <w:color w:val="000000"/>
          <w:sz w:val="24"/>
        </w:rPr>
        <w:t>16</w:t>
      </w:r>
      <w:r>
        <w:rPr>
          <w:rFonts w:ascii="Times New Roman" w:hAnsi="Times New Roman"/>
          <w:b/>
          <w:color w:val="000000"/>
          <w:sz w:val="24"/>
        </w:rPr>
        <w:t>题。</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13. Where are the speakers?</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 In a studio.</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B. In a library.</w:t>
      </w:r>
      <w:r>
        <w:rPr>
          <w:rFonts w:ascii="Times New Roman" w:hAnsi="Times New Roman"/>
          <w:color w:val="000000"/>
          <w:sz w:val="24"/>
        </w:rPr>
        <w:t xml:space="preserve">           </w:t>
      </w:r>
      <w:r>
        <w:rPr>
          <w:rFonts w:hint="eastAsia" w:ascii="Times New Roman" w:hAnsi="Times New Roman"/>
          <w:color w:val="000000"/>
          <w:sz w:val="24"/>
        </w:rPr>
        <w:tab/>
      </w:r>
      <w:r>
        <w:rPr>
          <w:rFonts w:ascii="Times New Roman" w:hAnsi="Times New Roman" w:eastAsia="Times New Roman"/>
          <w:color w:val="000000"/>
          <w:sz w:val="24"/>
        </w:rPr>
        <w:t>C. In a museum.</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14. When did Ronald meet Ansel?</w:t>
      </w:r>
    </w:p>
    <w:p>
      <w:pPr>
        <w:pStyle w:val="11"/>
        <w:spacing w:line="285" w:lineRule="auto"/>
        <w:jc w:val="left"/>
        <w:textAlignment w:val="center"/>
        <w:rPr>
          <w:rFonts w:ascii="Times New Roman" w:hAnsi="Times New Roman"/>
          <w:color w:val="000000"/>
          <w:sz w:val="24"/>
        </w:rPr>
      </w:pPr>
      <w:r>
        <w:rPr>
          <w:rFonts w:ascii="Times New Roman" w:hAnsi="Times New Roman" w:eastAsia="Times New Roman"/>
          <w:color w:val="000000"/>
          <w:sz w:val="24"/>
        </w:rPr>
        <w:t>A. While fishing on a boat.</w:t>
      </w:r>
      <w:r>
        <w:rPr>
          <w:rFonts w:ascii="Times New Roman" w:hAnsi="Times New Roman"/>
          <w:color w:val="000000"/>
          <w:sz w:val="24"/>
        </w:rPr>
        <w:t xml:space="preserve">        </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B. While walking through the woods.</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C. While relaxing on the top of a mountain.</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15. What made Ronald want to learn from Ansel?</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 That he knew the best spots.</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B</w:t>
      </w:r>
      <w:r>
        <w:rPr>
          <w:rFonts w:hint="eastAsia" w:ascii="Times New Roman" w:hAnsi="Times New Roman"/>
          <w:color w:val="000000"/>
          <w:sz w:val="24"/>
        </w:rPr>
        <w:t>.</w:t>
      </w:r>
      <w:r>
        <w:rPr>
          <w:rFonts w:ascii="Times New Roman" w:hAnsi="Times New Roman" w:eastAsia="Times New Roman"/>
          <w:color w:val="000000"/>
          <w:sz w:val="24"/>
        </w:rPr>
        <w:t xml:space="preserve"> That he had a passion for art.</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C. That he had a wealth of information.</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16. Who is Ronald?</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 A designer.</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B. A photographer.</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C. An historian.</w:t>
      </w:r>
    </w:p>
    <w:p>
      <w:pPr>
        <w:pStyle w:val="11"/>
        <w:spacing w:line="285" w:lineRule="auto"/>
        <w:jc w:val="left"/>
        <w:textAlignment w:val="center"/>
        <w:rPr>
          <w:rFonts w:ascii="Times New Roman" w:hAnsi="Times New Roman"/>
          <w:b/>
          <w:color w:val="000000"/>
          <w:sz w:val="24"/>
        </w:rPr>
      </w:pPr>
      <w:r>
        <w:rPr>
          <w:rFonts w:ascii="Times New Roman" w:hAnsi="Times New Roman"/>
          <w:b/>
          <w:color w:val="000000"/>
          <w:sz w:val="24"/>
        </w:rPr>
        <w:t>听第</w:t>
      </w:r>
      <w:r>
        <w:rPr>
          <w:rFonts w:ascii="Times New Roman" w:hAnsi="Times New Roman" w:eastAsia="Times New Roman"/>
          <w:b/>
          <w:color w:val="000000"/>
          <w:sz w:val="24"/>
        </w:rPr>
        <w:t>10</w:t>
      </w:r>
      <w:r>
        <w:rPr>
          <w:rFonts w:ascii="Times New Roman" w:hAnsi="Times New Roman"/>
          <w:b/>
          <w:color w:val="000000"/>
          <w:sz w:val="24"/>
        </w:rPr>
        <w:t>段材料，回答第</w:t>
      </w:r>
      <w:r>
        <w:rPr>
          <w:rFonts w:ascii="Times New Roman" w:hAnsi="Times New Roman" w:eastAsia="Times New Roman"/>
          <w:b/>
          <w:color w:val="000000"/>
          <w:sz w:val="24"/>
        </w:rPr>
        <w:t>17</w:t>
      </w:r>
      <w:r>
        <w:rPr>
          <w:rFonts w:ascii="Times New Roman" w:hAnsi="Times New Roman"/>
          <w:b/>
          <w:color w:val="000000"/>
          <w:sz w:val="24"/>
        </w:rPr>
        <w:t>至</w:t>
      </w:r>
      <w:r>
        <w:rPr>
          <w:rFonts w:ascii="Times New Roman" w:hAnsi="Times New Roman" w:eastAsia="Times New Roman"/>
          <w:b/>
          <w:color w:val="000000"/>
          <w:sz w:val="24"/>
        </w:rPr>
        <w:t>20</w:t>
      </w:r>
      <w:r>
        <w:rPr>
          <w:rFonts w:ascii="Times New Roman" w:hAnsi="Times New Roman"/>
          <w:b/>
          <w:color w:val="000000"/>
          <w:sz w:val="24"/>
        </w:rPr>
        <w:t>题。</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17. How did the Doggerland people make a living?</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 By hunting.</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B. By farming.</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C. By trading.</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18. Who often find the evidence of Doggerland?</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 xml:space="preserve">A. Scientists. </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B. Fishermen.</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C. Historians.</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19. Which modern issue do researchers warn us about?</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 Climate change.</w:t>
      </w:r>
      <w:r>
        <w:rPr>
          <w:rFonts w:ascii="Times New Roman" w:hAnsi="Times New Roman"/>
          <w:color w:val="000000"/>
          <w:sz w:val="24"/>
        </w:rPr>
        <w:t xml:space="preserve">  </w:t>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eastAsia="Times New Roman"/>
          <w:color w:val="000000"/>
          <w:sz w:val="24"/>
        </w:rPr>
        <w:t>B. Immigration (</w:t>
      </w:r>
      <w:r>
        <w:rPr>
          <w:rFonts w:ascii="Times New Roman" w:hAnsi="Times New Roman"/>
          <w:color w:val="000000"/>
          <w:sz w:val="24"/>
        </w:rPr>
        <w:t>移民</w:t>
      </w:r>
      <w:r>
        <w:rPr>
          <w:rFonts w:ascii="Times New Roman" w:hAnsi="Times New Roman" w:eastAsia="Times New Roman"/>
          <w:color w:val="000000"/>
          <w:sz w:val="24"/>
        </w:rPr>
        <w:t>).</w:t>
      </w:r>
      <w:r>
        <w:rPr>
          <w:rFonts w:ascii="Times New Roman" w:hAnsi="Times New Roman"/>
          <w:color w:val="000000"/>
          <w:sz w:val="24"/>
        </w:rPr>
        <w:t xml:space="preserve">    </w:t>
      </w:r>
      <w:r>
        <w:rPr>
          <w:rFonts w:hint="eastAsia" w:ascii="Times New Roman" w:hAnsi="Times New Roman"/>
          <w:color w:val="000000"/>
          <w:sz w:val="24"/>
        </w:rPr>
        <w:tab/>
      </w:r>
      <w:r>
        <w:rPr>
          <w:rFonts w:ascii="Times New Roman" w:hAnsi="Times New Roman" w:eastAsia="Times New Roman"/>
          <w:color w:val="000000"/>
          <w:sz w:val="24"/>
        </w:rPr>
        <w:t>C. Pollution.</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20</w:t>
      </w:r>
      <w:r>
        <w:rPr>
          <w:rFonts w:hint="eastAsia" w:ascii="Times New Roman" w:hAnsi="Times New Roman"/>
          <w:color w:val="000000"/>
          <w:sz w:val="24"/>
        </w:rPr>
        <w:t>.</w:t>
      </w:r>
      <w:r>
        <w:rPr>
          <w:rFonts w:ascii="Times New Roman" w:hAnsi="Times New Roman" w:eastAsia="Times New Roman"/>
          <w:color w:val="000000"/>
          <w:sz w:val="24"/>
        </w:rPr>
        <w:t xml:space="preserve"> What is the main subject of the talk?</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 The UK’s ancient flood stories.</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B. The danger of flooding in the UK.</w:t>
      </w:r>
    </w:p>
    <w:p>
      <w:pPr>
        <w:pStyle w:val="11"/>
        <w:spacing w:line="285" w:lineRule="auto"/>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C. Ancient flooded land off the UK coast.</w:t>
      </w:r>
    </w:p>
    <w:p>
      <w:pPr>
        <w:pStyle w:val="11"/>
        <w:tabs>
          <w:tab w:val="left" w:pos="2520"/>
          <w:tab w:val="left" w:pos="4620"/>
          <w:tab w:val="left" w:pos="6720"/>
        </w:tabs>
        <w:rPr>
          <w:rFonts w:hint="eastAsia" w:eastAsia="黑体"/>
          <w:color w:val="000000"/>
          <w:sz w:val="24"/>
          <w:lang w:val="fr-FR"/>
        </w:rPr>
      </w:pPr>
      <w:r>
        <w:rPr>
          <w:rFonts w:hint="eastAsia" w:eastAsia="黑体"/>
          <w:color w:val="000000"/>
          <w:sz w:val="24"/>
        </w:rPr>
        <w:t>第二部分</w:t>
      </w:r>
      <w:r>
        <w:rPr>
          <w:rFonts w:hint="eastAsia" w:eastAsia="黑体"/>
          <w:color w:val="000000"/>
          <w:sz w:val="24"/>
          <w:lang w:val="fr-FR"/>
        </w:rPr>
        <w:t xml:space="preserve">  </w:t>
      </w:r>
      <w:r>
        <w:rPr>
          <w:rFonts w:hint="eastAsia" w:eastAsia="黑体"/>
          <w:color w:val="000000"/>
          <w:sz w:val="24"/>
        </w:rPr>
        <w:t>阅读理解</w:t>
      </w:r>
      <w:r>
        <w:rPr>
          <w:rFonts w:hint="eastAsia" w:eastAsia="黑体"/>
          <w:color w:val="000000"/>
          <w:sz w:val="24"/>
          <w:lang w:val="fr-FR"/>
        </w:rPr>
        <w:t>（</w:t>
      </w:r>
      <w:r>
        <w:rPr>
          <w:rFonts w:hint="eastAsia" w:eastAsia="黑体"/>
          <w:color w:val="000000"/>
          <w:sz w:val="24"/>
        </w:rPr>
        <w:t>共两节</w:t>
      </w:r>
      <w:r>
        <w:rPr>
          <w:rFonts w:hint="eastAsia" w:eastAsia="黑体"/>
          <w:color w:val="000000"/>
          <w:sz w:val="24"/>
          <w:lang w:val="fr-FR"/>
        </w:rPr>
        <w:t>，</w:t>
      </w:r>
      <w:r>
        <w:rPr>
          <w:rFonts w:hint="eastAsia" w:eastAsia="黑体"/>
          <w:color w:val="000000"/>
          <w:sz w:val="24"/>
        </w:rPr>
        <w:t>满分5</w:t>
      </w:r>
      <w:r>
        <w:rPr>
          <w:rFonts w:hint="eastAsia" w:eastAsia="黑体"/>
          <w:color w:val="000000"/>
          <w:sz w:val="24"/>
          <w:lang w:val="fr-FR"/>
        </w:rPr>
        <w:t>0</w:t>
      </w:r>
      <w:r>
        <w:rPr>
          <w:rFonts w:hint="eastAsia" w:eastAsia="黑体"/>
          <w:color w:val="000000"/>
          <w:sz w:val="24"/>
        </w:rPr>
        <w:t>分</w:t>
      </w:r>
      <w:r>
        <w:rPr>
          <w:rFonts w:hint="eastAsia" w:eastAsia="黑体"/>
          <w:color w:val="000000"/>
          <w:sz w:val="24"/>
          <w:lang w:val="fr-FR"/>
        </w:rPr>
        <w:t>）</w:t>
      </w:r>
    </w:p>
    <w:p>
      <w:pPr>
        <w:pStyle w:val="11"/>
        <w:tabs>
          <w:tab w:val="left" w:pos="2520"/>
          <w:tab w:val="left" w:pos="4620"/>
          <w:tab w:val="left" w:pos="6720"/>
        </w:tabs>
        <w:rPr>
          <w:color w:val="000000"/>
          <w:sz w:val="24"/>
          <w:lang w:val="fr-FR"/>
        </w:rPr>
      </w:pPr>
      <w:r>
        <w:rPr>
          <w:rFonts w:hAnsi="宋体"/>
          <w:color w:val="000000"/>
          <w:sz w:val="24"/>
        </w:rPr>
        <w:t>第一节</w:t>
      </w:r>
      <w:r>
        <w:rPr>
          <w:rFonts w:hint="eastAsia" w:hAnsi="宋体"/>
          <w:color w:val="000000"/>
          <w:sz w:val="24"/>
          <w:lang w:val="fr-FR"/>
        </w:rPr>
        <w:t xml:space="preserve"> </w:t>
      </w:r>
      <w:r>
        <w:rPr>
          <w:rFonts w:hAnsi="宋体"/>
          <w:color w:val="000000"/>
          <w:sz w:val="24"/>
          <w:lang w:val="fr-FR"/>
        </w:rPr>
        <w:t>（</w:t>
      </w:r>
      <w:r>
        <w:rPr>
          <w:rFonts w:hAnsi="宋体"/>
          <w:color w:val="000000"/>
          <w:sz w:val="24"/>
        </w:rPr>
        <w:t>共</w:t>
      </w:r>
      <w:r>
        <w:rPr>
          <w:color w:val="000000"/>
          <w:sz w:val="24"/>
          <w:lang w:val="fr-FR"/>
        </w:rPr>
        <w:t>15</w:t>
      </w:r>
      <w:r>
        <w:rPr>
          <w:rFonts w:hAnsi="宋体"/>
          <w:color w:val="000000"/>
          <w:sz w:val="24"/>
        </w:rPr>
        <w:t>小题</w:t>
      </w:r>
      <w:r>
        <w:rPr>
          <w:rFonts w:hAnsi="宋体"/>
          <w:color w:val="000000"/>
          <w:sz w:val="24"/>
          <w:lang w:val="fr-FR"/>
        </w:rPr>
        <w:t>；</w:t>
      </w:r>
      <w:r>
        <w:rPr>
          <w:rFonts w:hAnsi="宋体"/>
          <w:color w:val="000000"/>
          <w:sz w:val="24"/>
        </w:rPr>
        <w:t>每小题</w:t>
      </w:r>
      <w:r>
        <w:rPr>
          <w:color w:val="000000"/>
          <w:sz w:val="24"/>
          <w:lang w:val="fr-FR"/>
        </w:rPr>
        <w:t>2</w:t>
      </w:r>
      <w:r>
        <w:rPr>
          <w:rFonts w:hint="eastAsia"/>
          <w:color w:val="000000"/>
          <w:sz w:val="24"/>
        </w:rPr>
        <w:t>.5</w:t>
      </w:r>
      <w:r>
        <w:rPr>
          <w:rFonts w:hAnsi="宋体"/>
          <w:color w:val="000000"/>
          <w:sz w:val="24"/>
        </w:rPr>
        <w:t>分</w:t>
      </w:r>
      <w:r>
        <w:rPr>
          <w:rFonts w:hAnsi="宋体"/>
          <w:color w:val="000000"/>
          <w:sz w:val="24"/>
          <w:lang w:val="fr-FR"/>
        </w:rPr>
        <w:t>，</w:t>
      </w:r>
      <w:r>
        <w:rPr>
          <w:rFonts w:hAnsi="宋体"/>
          <w:color w:val="000000"/>
          <w:sz w:val="24"/>
        </w:rPr>
        <w:t>满分</w:t>
      </w:r>
      <w:r>
        <w:rPr>
          <w:color w:val="000000"/>
          <w:sz w:val="24"/>
          <w:lang w:val="fr-FR"/>
        </w:rPr>
        <w:t>3</w:t>
      </w:r>
      <w:r>
        <w:rPr>
          <w:rFonts w:hint="eastAsia"/>
          <w:color w:val="000000"/>
          <w:sz w:val="24"/>
        </w:rPr>
        <w:t>7.5</w:t>
      </w:r>
      <w:r>
        <w:rPr>
          <w:rFonts w:hAnsi="宋体"/>
          <w:color w:val="000000"/>
          <w:sz w:val="24"/>
        </w:rPr>
        <w:t>分</w:t>
      </w:r>
      <w:r>
        <w:rPr>
          <w:rFonts w:hAnsi="宋体"/>
          <w:color w:val="000000"/>
          <w:sz w:val="24"/>
          <w:lang w:val="fr-FR"/>
        </w:rPr>
        <w:t>）</w:t>
      </w:r>
    </w:p>
    <w:p>
      <w:pPr>
        <w:pStyle w:val="10"/>
        <w:jc w:val="both"/>
        <w:rPr>
          <w:color w:val="000000"/>
        </w:rPr>
      </w:pPr>
      <w:r>
        <w:rPr>
          <w:color w:val="000000"/>
        </w:rPr>
        <w:t>阅读下列短文</w:t>
      </w:r>
      <w:r>
        <w:rPr>
          <w:color w:val="000000"/>
          <w:lang w:val="fr-FR"/>
        </w:rPr>
        <w:t>，</w:t>
      </w:r>
      <w:r>
        <w:rPr>
          <w:color w:val="000000"/>
        </w:rPr>
        <w:t>从每题所给的</w:t>
      </w:r>
      <w:r>
        <w:rPr>
          <w:color w:val="000000"/>
          <w:lang w:val="fr-FR"/>
        </w:rPr>
        <w:t>A</w:t>
      </w:r>
      <w:r>
        <w:rPr>
          <w:color w:val="000000"/>
        </w:rPr>
        <w:t>、</w:t>
      </w:r>
      <w:r>
        <w:rPr>
          <w:color w:val="000000"/>
          <w:lang w:val="fr-FR"/>
        </w:rPr>
        <w:t>B</w:t>
      </w:r>
      <w:r>
        <w:rPr>
          <w:color w:val="000000"/>
        </w:rPr>
        <w:t>、</w:t>
      </w:r>
      <w:r>
        <w:rPr>
          <w:color w:val="000000"/>
          <w:lang w:val="fr-FR"/>
        </w:rPr>
        <w:t>C</w:t>
      </w:r>
      <w:r>
        <w:rPr>
          <w:color w:val="000000"/>
        </w:rPr>
        <w:t>和</w:t>
      </w:r>
      <w:r>
        <w:rPr>
          <w:color w:val="000000"/>
          <w:lang w:val="fr-FR"/>
        </w:rPr>
        <w:t>D</w:t>
      </w:r>
      <w:r>
        <w:rPr>
          <w:color w:val="000000"/>
        </w:rPr>
        <w:t>四个选项中</w:t>
      </w:r>
      <w:r>
        <w:rPr>
          <w:color w:val="000000"/>
          <w:lang w:val="fr-FR"/>
        </w:rPr>
        <w:t>，</w:t>
      </w:r>
      <w:r>
        <w:rPr>
          <w:color w:val="000000"/>
        </w:rPr>
        <w:t>选出最佳选项。</w:t>
      </w:r>
    </w:p>
    <w:p>
      <w:pPr>
        <w:pStyle w:val="12"/>
        <w:shd w:val="clear" w:color="auto" w:fill="auto"/>
        <w:spacing w:line="360" w:lineRule="auto"/>
        <w:jc w:val="center"/>
        <w:rPr>
          <w:rFonts w:eastAsia="宋体"/>
          <w:b/>
          <w:bCs/>
          <w:color w:val="000000"/>
          <w:sz w:val="24"/>
        </w:rPr>
      </w:pPr>
      <w:r>
        <w:rPr>
          <w:rFonts w:eastAsia="宋体"/>
          <w:b/>
          <w:bCs/>
          <w:color w:val="000000"/>
          <w:sz w:val="24"/>
        </w:rPr>
        <w:t>A</w:t>
      </w:r>
    </w:p>
    <w:p>
      <w:pPr>
        <w:pStyle w:val="12"/>
        <w:shd w:val="clear" w:color="auto" w:fill="auto"/>
        <w:spacing w:line="360" w:lineRule="auto"/>
        <w:jc w:val="both"/>
        <w:rPr>
          <w:rFonts w:eastAsia="宋体"/>
          <w:color w:val="000000"/>
          <w:sz w:val="24"/>
        </w:rPr>
      </w:pPr>
      <w:r>
        <w:rPr>
          <w:rFonts w:eastAsia="宋体"/>
          <w:color w:val="000000"/>
          <w:sz w:val="24"/>
        </w:rPr>
        <w:t>From sleep machines to Al-controlled house cleaning robots, a wide variety of advanced technologies and products are being exhibited at the 4th China International Import Expo (CIIE) in Shanghai. Here are some products you don’t want to miss.</w:t>
      </w:r>
    </w:p>
    <w:p>
      <w:pPr>
        <w:pStyle w:val="12"/>
        <w:shd w:val="clear" w:color="auto" w:fill="auto"/>
        <w:spacing w:line="360" w:lineRule="auto"/>
        <w:jc w:val="both"/>
        <w:rPr>
          <w:rFonts w:eastAsia="宋体"/>
          <w:b/>
          <w:bCs/>
          <w:color w:val="000000"/>
          <w:sz w:val="24"/>
        </w:rPr>
      </w:pPr>
      <w:r>
        <w:rPr>
          <w:rFonts w:eastAsia="宋体"/>
          <w:b/>
          <w:bCs/>
          <w:color w:val="000000"/>
          <w:sz w:val="24"/>
        </w:rPr>
        <w:t>Electric bicycle Brina 2</w:t>
      </w:r>
    </w:p>
    <w:p>
      <w:pPr>
        <w:pStyle w:val="12"/>
        <w:shd w:val="clear" w:color="auto" w:fill="auto"/>
        <w:spacing w:line="360" w:lineRule="auto"/>
        <w:jc w:val="both"/>
        <w:rPr>
          <w:rFonts w:eastAsia="宋体"/>
          <w:color w:val="000000"/>
          <w:sz w:val="24"/>
        </w:rPr>
      </w:pPr>
      <w:r>
        <w:rPr>
          <w:rFonts w:eastAsia="宋体"/>
          <w:color w:val="000000"/>
          <w:sz w:val="24"/>
        </w:rPr>
        <w:t>For many people,</w:t>
      </w:r>
      <w:r>
        <w:rPr>
          <w:rFonts w:hint="eastAsia" w:eastAsia="宋体"/>
          <w:color w:val="000000"/>
          <w:sz w:val="24"/>
        </w:rPr>
        <w:t xml:space="preserve"> </w:t>
      </w:r>
      <w:r>
        <w:rPr>
          <w:rFonts w:eastAsia="宋体"/>
          <w:color w:val="000000"/>
          <w:sz w:val="24"/>
        </w:rPr>
        <w:t>a daily commute (通勤) is often a source of headache. Emove Inc, an exhibitor from Argentina, has presented electric bicycle Brina 2 as a solution. Running on long-</w:t>
      </w:r>
      <w:r>
        <w:rPr>
          <w:rFonts w:hint="eastAsia" w:eastAsia="宋体"/>
          <w:color w:val="000000"/>
          <w:sz w:val="24"/>
        </w:rPr>
        <w:t>r</w:t>
      </w:r>
      <w:r>
        <w:rPr>
          <w:rFonts w:eastAsia="宋体"/>
          <w:color w:val="000000"/>
          <w:sz w:val="24"/>
        </w:rPr>
        <w:t>ange batteries, the e-bike has a maximum speed of 25 miles per hour. Almost all the components are designed within the carbon fiber frame. Its scientific design makes the ride more stable and comfortable than other conventional e-bikes.</w:t>
      </w:r>
    </w:p>
    <w:p>
      <w:pPr>
        <w:pStyle w:val="12"/>
        <w:shd w:val="clear" w:color="auto" w:fill="auto"/>
        <w:spacing w:line="360" w:lineRule="auto"/>
        <w:jc w:val="both"/>
        <w:rPr>
          <w:rFonts w:eastAsia="宋体"/>
          <w:b/>
          <w:bCs/>
          <w:color w:val="000000"/>
          <w:sz w:val="24"/>
        </w:rPr>
      </w:pPr>
      <w:r>
        <w:rPr>
          <w:rFonts w:eastAsia="宋体"/>
          <w:b/>
          <w:bCs/>
          <w:color w:val="000000"/>
          <w:sz w:val="24"/>
        </w:rPr>
        <w:t>AI robot — a right-hand assistant for life and production</w:t>
      </w:r>
    </w:p>
    <w:p>
      <w:pPr>
        <w:pStyle w:val="12"/>
        <w:shd w:val="clear" w:color="auto" w:fill="auto"/>
        <w:spacing w:line="360" w:lineRule="auto"/>
        <w:jc w:val="both"/>
        <w:rPr>
          <w:rFonts w:eastAsia="宋体"/>
          <w:color w:val="000000"/>
          <w:sz w:val="24"/>
        </w:rPr>
      </w:pPr>
      <w:r>
        <w:rPr>
          <w:rFonts w:eastAsia="宋体"/>
          <w:color w:val="000000"/>
          <w:sz w:val="24"/>
        </w:rPr>
        <w:t>AI</w:t>
      </w:r>
      <w:r>
        <w:rPr>
          <w:rFonts w:hint="eastAsia" w:eastAsia="宋体"/>
          <w:color w:val="000000"/>
          <w:sz w:val="24"/>
        </w:rPr>
        <w:t xml:space="preserve"> </w:t>
      </w:r>
      <w:r>
        <w:rPr>
          <w:rFonts w:eastAsia="宋体"/>
          <w:color w:val="000000"/>
          <w:sz w:val="24"/>
        </w:rPr>
        <w:t>robot from AgileRobotsAG, a leading intelligent robotics company from Germany, helps make life and work easier. With the ability to synthesize (综合) and adjust motion tracks in real-time, the robot is a great assistant. For instance, it can aid humans in tasks like loading and unloading, polishing and quality inspection.</w:t>
      </w:r>
    </w:p>
    <w:p>
      <w:pPr>
        <w:pStyle w:val="12"/>
        <w:shd w:val="clear" w:color="auto" w:fill="auto"/>
        <w:spacing w:line="360" w:lineRule="auto"/>
        <w:jc w:val="both"/>
        <w:rPr>
          <w:rFonts w:eastAsia="宋体"/>
          <w:b/>
          <w:bCs/>
          <w:color w:val="000000"/>
          <w:sz w:val="24"/>
        </w:rPr>
      </w:pPr>
      <w:r>
        <w:rPr>
          <w:rFonts w:eastAsia="宋体"/>
          <w:b/>
          <w:bCs/>
          <w:color w:val="000000"/>
          <w:sz w:val="24"/>
        </w:rPr>
        <w:t>Power-PROXT — a reliable stretcher bed</w:t>
      </w:r>
    </w:p>
    <w:p>
      <w:pPr>
        <w:pStyle w:val="12"/>
        <w:shd w:val="clear" w:color="auto" w:fill="auto"/>
        <w:spacing w:line="360" w:lineRule="auto"/>
        <w:jc w:val="both"/>
        <w:rPr>
          <w:rFonts w:eastAsia="宋体"/>
          <w:color w:val="000000"/>
          <w:sz w:val="24"/>
        </w:rPr>
      </w:pPr>
      <w:r>
        <w:rPr>
          <w:rFonts w:eastAsia="宋体"/>
          <w:color w:val="000000"/>
          <w:sz w:val="24"/>
        </w:rPr>
        <w:t>Power-PROXT is an electric ambulance stretcher bed designed by Stryker Corporation from the U.S.</w:t>
      </w:r>
      <w:r>
        <w:rPr>
          <w:rFonts w:hint="eastAsia" w:eastAsia="宋体"/>
          <w:color w:val="000000"/>
          <w:sz w:val="24"/>
        </w:rPr>
        <w:t xml:space="preserve">. </w:t>
      </w:r>
      <w:r>
        <w:rPr>
          <w:rFonts w:eastAsia="宋体"/>
          <w:color w:val="000000"/>
          <w:sz w:val="24"/>
        </w:rPr>
        <w:t>Compared with traditional stretchers, Power-PROXT is driven by a high-speed motor that enables it to easily lift or lower a load weighing 318 kilograms within 2.4 seconds. More importantly, it can smoothly and safely lift and move, providing greater safety for patients.</w:t>
      </w:r>
    </w:p>
    <w:p>
      <w:pPr>
        <w:pStyle w:val="12"/>
        <w:shd w:val="clear" w:color="auto" w:fill="auto"/>
        <w:spacing w:line="360" w:lineRule="auto"/>
        <w:jc w:val="both"/>
        <w:rPr>
          <w:rFonts w:eastAsia="宋体"/>
          <w:b/>
          <w:bCs/>
          <w:color w:val="000000"/>
          <w:sz w:val="24"/>
        </w:rPr>
      </w:pPr>
      <w:r>
        <w:rPr>
          <w:rFonts w:eastAsia="宋体"/>
          <w:b/>
          <w:bCs/>
          <w:color w:val="000000"/>
          <w:sz w:val="24"/>
        </w:rPr>
        <w:t>Sleeping cabin — a night guard for sound sleep</w:t>
      </w:r>
    </w:p>
    <w:p>
      <w:pPr>
        <w:pStyle w:val="12"/>
        <w:shd w:val="clear" w:color="auto" w:fill="auto"/>
        <w:spacing w:line="360" w:lineRule="auto"/>
        <w:jc w:val="both"/>
        <w:rPr>
          <w:rFonts w:eastAsia="宋体"/>
          <w:color w:val="000000"/>
          <w:sz w:val="24"/>
        </w:rPr>
      </w:pPr>
      <w:r>
        <w:rPr>
          <w:rFonts w:eastAsia="宋体"/>
          <w:color w:val="000000"/>
          <w:sz w:val="24"/>
        </w:rPr>
        <w:t>A recent study found that more than two-thirds of surveyed university students in Brazil are experiencing poor sleep quality.The sleeping cabin made by The Dow Chemical Company from the U.S. can provide its users a better sleep. As a combination of great material and technology, the cabin can provide customers with a deeper and more refreshing sleeping experience.</w:t>
      </w:r>
    </w:p>
    <w:p>
      <w:pPr>
        <w:pStyle w:val="11"/>
        <w:numPr>
          <w:ilvl w:val="0"/>
          <w:numId w:val="1"/>
        </w:numPr>
        <w:spacing w:line="360" w:lineRule="auto"/>
        <w:rPr>
          <w:rFonts w:ascii="Times New Roman" w:hAnsi="Times New Roman"/>
          <w:color w:val="000000"/>
          <w:kern w:val="0"/>
          <w:sz w:val="24"/>
        </w:rPr>
      </w:pPr>
      <w:r>
        <w:rPr>
          <w:rFonts w:ascii="Times New Roman" w:hAnsi="Times New Roman"/>
          <w:color w:val="000000"/>
          <w:kern w:val="0"/>
          <w:sz w:val="24"/>
        </w:rPr>
        <w:t>Which product most probably interests a factory manager?</w:t>
      </w:r>
    </w:p>
    <w:p>
      <w:pPr>
        <w:pStyle w:val="11"/>
        <w:spacing w:line="360" w:lineRule="auto"/>
        <w:rPr>
          <w:rFonts w:ascii="Times New Roman" w:hAnsi="Times New Roman"/>
          <w:color w:val="000000"/>
          <w:kern w:val="0"/>
          <w:sz w:val="24"/>
        </w:rPr>
      </w:pPr>
      <w:r>
        <w:rPr>
          <w:rFonts w:ascii="Times New Roman" w:hAnsi="Times New Roman"/>
          <w:color w:val="000000"/>
          <w:kern w:val="0"/>
          <w:sz w:val="24"/>
        </w:rPr>
        <w:t>A</w:t>
      </w:r>
      <w:r>
        <w:rPr>
          <w:rFonts w:hint="eastAsia" w:ascii="Times New Roman" w:hAnsi="Times New Roman"/>
          <w:color w:val="000000"/>
          <w:kern w:val="0"/>
          <w:sz w:val="24"/>
        </w:rPr>
        <w:t xml:space="preserve">. </w:t>
      </w:r>
      <w:r>
        <w:rPr>
          <w:rFonts w:ascii="Times New Roman" w:hAnsi="Times New Roman"/>
          <w:color w:val="000000"/>
          <w:kern w:val="0"/>
          <w:sz w:val="24"/>
        </w:rPr>
        <w:t>Brina2.</w:t>
      </w:r>
      <w:r>
        <w:rPr>
          <w:rFonts w:hint="eastAsia" w:ascii="Times New Roman" w:hAnsi="Times New Roman"/>
          <w:color w:val="000000"/>
          <w:kern w:val="0"/>
          <w:sz w:val="24"/>
        </w:rPr>
        <w:tab/>
      </w:r>
      <w:r>
        <w:rPr>
          <w:rFonts w:hint="eastAsia" w:ascii="Times New Roman" w:hAnsi="Times New Roman"/>
          <w:color w:val="000000"/>
          <w:kern w:val="0"/>
          <w:sz w:val="24"/>
        </w:rPr>
        <w:tab/>
      </w:r>
      <w:r>
        <w:rPr>
          <w:rFonts w:hint="eastAsia" w:ascii="Times New Roman" w:hAnsi="Times New Roman"/>
          <w:color w:val="000000"/>
          <w:kern w:val="0"/>
          <w:sz w:val="24"/>
        </w:rPr>
        <w:tab/>
      </w:r>
      <w:r>
        <w:rPr>
          <w:rFonts w:ascii="Times New Roman" w:hAnsi="Times New Roman"/>
          <w:color w:val="000000"/>
          <w:kern w:val="0"/>
          <w:sz w:val="24"/>
        </w:rPr>
        <w:t>B</w:t>
      </w:r>
      <w:r>
        <w:rPr>
          <w:rFonts w:hint="eastAsia" w:ascii="Times New Roman" w:hAnsi="Times New Roman"/>
          <w:color w:val="000000"/>
          <w:kern w:val="0"/>
          <w:sz w:val="24"/>
        </w:rPr>
        <w:t xml:space="preserve">. </w:t>
      </w:r>
      <w:r>
        <w:rPr>
          <w:rFonts w:ascii="Times New Roman" w:hAnsi="Times New Roman"/>
          <w:color w:val="000000"/>
          <w:kern w:val="0"/>
          <w:sz w:val="24"/>
        </w:rPr>
        <w:t>AI robot.</w:t>
      </w:r>
      <w:r>
        <w:rPr>
          <w:rFonts w:hint="eastAsia" w:ascii="Times New Roman" w:hAnsi="Times New Roman"/>
          <w:color w:val="000000"/>
          <w:kern w:val="0"/>
          <w:sz w:val="24"/>
        </w:rPr>
        <w:tab/>
      </w:r>
      <w:r>
        <w:rPr>
          <w:rFonts w:hint="eastAsia" w:ascii="Times New Roman" w:hAnsi="Times New Roman"/>
          <w:color w:val="000000"/>
          <w:kern w:val="0"/>
          <w:sz w:val="24"/>
        </w:rPr>
        <w:tab/>
      </w:r>
      <w:r>
        <w:rPr>
          <w:rFonts w:hint="eastAsia" w:ascii="Times New Roman" w:hAnsi="Times New Roman"/>
          <w:color w:val="000000"/>
          <w:kern w:val="0"/>
          <w:sz w:val="24"/>
        </w:rPr>
        <w:tab/>
      </w:r>
      <w:r>
        <w:rPr>
          <w:rFonts w:ascii="Times New Roman" w:hAnsi="Times New Roman"/>
          <w:color w:val="000000"/>
          <w:kern w:val="0"/>
          <w:sz w:val="24"/>
        </w:rPr>
        <w:t>C</w:t>
      </w:r>
      <w:r>
        <w:rPr>
          <w:rFonts w:hint="eastAsia" w:ascii="Times New Roman" w:hAnsi="Times New Roman"/>
          <w:color w:val="000000"/>
          <w:kern w:val="0"/>
          <w:sz w:val="24"/>
        </w:rPr>
        <w:t xml:space="preserve">. </w:t>
      </w:r>
      <w:r>
        <w:rPr>
          <w:rFonts w:ascii="Times New Roman" w:hAnsi="Times New Roman"/>
          <w:color w:val="000000"/>
          <w:kern w:val="0"/>
          <w:sz w:val="24"/>
        </w:rPr>
        <w:t>Power-PROXT.</w:t>
      </w:r>
      <w:r>
        <w:rPr>
          <w:rFonts w:hint="eastAsia" w:ascii="Times New Roman" w:hAnsi="Times New Roman"/>
          <w:color w:val="000000"/>
          <w:kern w:val="0"/>
          <w:sz w:val="24"/>
        </w:rPr>
        <w:tab/>
      </w:r>
      <w:r>
        <w:rPr>
          <w:rFonts w:ascii="Times New Roman" w:hAnsi="Times New Roman"/>
          <w:color w:val="000000"/>
          <w:kern w:val="0"/>
          <w:sz w:val="24"/>
        </w:rPr>
        <w:t>D</w:t>
      </w:r>
      <w:r>
        <w:rPr>
          <w:rFonts w:hint="eastAsia" w:ascii="Times New Roman" w:hAnsi="Times New Roman"/>
          <w:color w:val="000000"/>
          <w:kern w:val="0"/>
          <w:sz w:val="24"/>
        </w:rPr>
        <w:t xml:space="preserve">. </w:t>
      </w:r>
      <w:r>
        <w:rPr>
          <w:rFonts w:ascii="Times New Roman" w:hAnsi="Times New Roman"/>
          <w:color w:val="000000"/>
          <w:kern w:val="0"/>
          <w:sz w:val="24"/>
        </w:rPr>
        <w:t>Sleeping cabin.</w:t>
      </w:r>
    </w:p>
    <w:p>
      <w:pPr>
        <w:pStyle w:val="11"/>
        <w:spacing w:line="360" w:lineRule="auto"/>
        <w:rPr>
          <w:rFonts w:ascii="Times New Roman" w:hAnsi="Times New Roman"/>
          <w:color w:val="000000"/>
          <w:kern w:val="0"/>
          <w:sz w:val="24"/>
        </w:rPr>
      </w:pPr>
      <w:r>
        <w:rPr>
          <w:rFonts w:hint="eastAsia" w:ascii="Times New Roman" w:hAnsi="Times New Roman"/>
          <w:color w:val="000000"/>
          <w:kern w:val="0"/>
          <w:sz w:val="24"/>
        </w:rPr>
        <w:t>2</w:t>
      </w:r>
      <w:r>
        <w:rPr>
          <w:rFonts w:ascii="Times New Roman" w:hAnsi="Times New Roman"/>
          <w:color w:val="000000"/>
          <w:kern w:val="0"/>
          <w:sz w:val="24"/>
        </w:rPr>
        <w:t>2</w:t>
      </w:r>
      <w:r>
        <w:rPr>
          <w:rFonts w:hint="eastAsia" w:ascii="Times New Roman" w:hAnsi="Times New Roman"/>
          <w:color w:val="000000"/>
          <w:kern w:val="0"/>
          <w:sz w:val="24"/>
        </w:rPr>
        <w:t xml:space="preserve">. </w:t>
      </w:r>
      <w:r>
        <w:rPr>
          <w:rFonts w:ascii="Times New Roman" w:hAnsi="Times New Roman"/>
          <w:color w:val="000000"/>
          <w:kern w:val="0"/>
          <w:sz w:val="24"/>
        </w:rPr>
        <w:t>What can Power-PROXT be used for?</w:t>
      </w:r>
    </w:p>
    <w:p>
      <w:pPr>
        <w:pStyle w:val="11"/>
        <w:spacing w:line="360" w:lineRule="auto"/>
        <w:rPr>
          <w:rFonts w:ascii="Times New Roman" w:hAnsi="Times New Roman"/>
          <w:color w:val="000000"/>
          <w:kern w:val="0"/>
          <w:sz w:val="24"/>
        </w:rPr>
      </w:pPr>
      <w:r>
        <w:rPr>
          <w:rFonts w:ascii="Times New Roman" w:hAnsi="Times New Roman"/>
          <w:color w:val="000000"/>
          <w:kern w:val="0"/>
          <w:sz w:val="24"/>
        </w:rPr>
        <w:t>A</w:t>
      </w:r>
      <w:r>
        <w:rPr>
          <w:rFonts w:hint="eastAsia" w:ascii="Times New Roman" w:hAnsi="Times New Roman"/>
          <w:color w:val="000000"/>
          <w:kern w:val="0"/>
          <w:sz w:val="24"/>
        </w:rPr>
        <w:t xml:space="preserve">. </w:t>
      </w:r>
      <w:r>
        <w:rPr>
          <w:rFonts w:ascii="Times New Roman" w:hAnsi="Times New Roman"/>
          <w:color w:val="000000"/>
          <w:kern w:val="0"/>
          <w:sz w:val="24"/>
        </w:rPr>
        <w:t>Travel to work.</w:t>
      </w:r>
      <w:r>
        <w:rPr>
          <w:rFonts w:hint="eastAsia" w:ascii="Times New Roman" w:hAnsi="Times New Roman"/>
          <w:color w:val="000000"/>
          <w:kern w:val="0"/>
          <w:sz w:val="24"/>
        </w:rPr>
        <w:tab/>
      </w:r>
      <w:r>
        <w:rPr>
          <w:rFonts w:ascii="Times New Roman" w:hAnsi="Times New Roman"/>
          <w:color w:val="000000"/>
          <w:kern w:val="0"/>
          <w:sz w:val="24"/>
        </w:rPr>
        <w:t>B</w:t>
      </w:r>
      <w:r>
        <w:rPr>
          <w:rFonts w:hint="eastAsia" w:ascii="Times New Roman" w:hAnsi="Times New Roman"/>
          <w:color w:val="000000"/>
          <w:kern w:val="0"/>
          <w:sz w:val="24"/>
        </w:rPr>
        <w:t xml:space="preserve">. </w:t>
      </w:r>
      <w:r>
        <w:rPr>
          <w:rFonts w:ascii="Times New Roman" w:hAnsi="Times New Roman"/>
          <w:color w:val="000000"/>
          <w:kern w:val="0"/>
          <w:sz w:val="24"/>
        </w:rPr>
        <w:t>Quality control.</w:t>
      </w:r>
      <w:r>
        <w:rPr>
          <w:rFonts w:hint="eastAsia" w:ascii="Times New Roman" w:hAnsi="Times New Roman"/>
          <w:color w:val="000000"/>
          <w:kern w:val="0"/>
          <w:sz w:val="24"/>
        </w:rPr>
        <w:tab/>
      </w:r>
      <w:r>
        <w:rPr>
          <w:rFonts w:ascii="Times New Roman" w:hAnsi="Times New Roman"/>
          <w:color w:val="000000"/>
          <w:kern w:val="0"/>
          <w:sz w:val="24"/>
        </w:rPr>
        <w:t>C</w:t>
      </w:r>
      <w:r>
        <w:rPr>
          <w:rFonts w:hint="eastAsia" w:ascii="Times New Roman" w:hAnsi="Times New Roman"/>
          <w:color w:val="000000"/>
          <w:kern w:val="0"/>
          <w:sz w:val="24"/>
        </w:rPr>
        <w:t xml:space="preserve">. </w:t>
      </w:r>
      <w:r>
        <w:rPr>
          <w:rFonts w:ascii="Times New Roman" w:hAnsi="Times New Roman"/>
          <w:color w:val="000000"/>
          <w:kern w:val="0"/>
          <w:sz w:val="24"/>
        </w:rPr>
        <w:t>First aid.</w:t>
      </w:r>
      <w:r>
        <w:rPr>
          <w:rFonts w:hint="eastAsia" w:ascii="Times New Roman" w:hAnsi="Times New Roman"/>
          <w:color w:val="000000"/>
          <w:kern w:val="0"/>
          <w:sz w:val="24"/>
        </w:rPr>
        <w:tab/>
      </w:r>
      <w:r>
        <w:rPr>
          <w:rFonts w:hint="eastAsia" w:ascii="Times New Roman" w:hAnsi="Times New Roman"/>
          <w:color w:val="000000"/>
          <w:kern w:val="0"/>
          <w:sz w:val="24"/>
        </w:rPr>
        <w:tab/>
      </w:r>
      <w:r>
        <w:rPr>
          <w:rFonts w:hint="eastAsia" w:ascii="Times New Roman" w:hAnsi="Times New Roman"/>
          <w:color w:val="000000"/>
          <w:kern w:val="0"/>
          <w:sz w:val="24"/>
        </w:rPr>
        <w:tab/>
      </w:r>
      <w:r>
        <w:rPr>
          <w:rFonts w:ascii="Times New Roman" w:hAnsi="Times New Roman"/>
          <w:color w:val="000000"/>
          <w:kern w:val="0"/>
          <w:sz w:val="24"/>
        </w:rPr>
        <w:t>D</w:t>
      </w:r>
      <w:r>
        <w:rPr>
          <w:rFonts w:hint="eastAsia" w:ascii="Times New Roman" w:hAnsi="Times New Roman"/>
          <w:color w:val="000000"/>
          <w:kern w:val="0"/>
          <w:sz w:val="24"/>
        </w:rPr>
        <w:t xml:space="preserve">. </w:t>
      </w:r>
      <w:r>
        <w:rPr>
          <w:rFonts w:ascii="Times New Roman" w:hAnsi="Times New Roman"/>
          <w:color w:val="000000"/>
          <w:kern w:val="0"/>
          <w:sz w:val="24"/>
        </w:rPr>
        <w:t>Sleep improvement.</w:t>
      </w:r>
    </w:p>
    <w:p>
      <w:pPr>
        <w:pStyle w:val="11"/>
        <w:spacing w:line="360" w:lineRule="auto"/>
        <w:rPr>
          <w:rFonts w:ascii="Times New Roman" w:hAnsi="Times New Roman"/>
          <w:color w:val="000000"/>
          <w:kern w:val="0"/>
          <w:sz w:val="24"/>
        </w:rPr>
      </w:pPr>
      <w:r>
        <w:rPr>
          <w:rFonts w:hint="eastAsia" w:ascii="Times New Roman" w:hAnsi="Times New Roman"/>
          <w:color w:val="000000"/>
          <w:kern w:val="0"/>
          <w:sz w:val="24"/>
        </w:rPr>
        <w:t>2</w:t>
      </w:r>
      <w:r>
        <w:rPr>
          <w:rFonts w:ascii="Times New Roman" w:hAnsi="Times New Roman"/>
          <w:color w:val="000000"/>
          <w:kern w:val="0"/>
          <w:sz w:val="24"/>
        </w:rPr>
        <w:t>3</w:t>
      </w:r>
      <w:r>
        <w:rPr>
          <w:rFonts w:hint="eastAsia" w:ascii="Times New Roman" w:hAnsi="Times New Roman"/>
          <w:color w:val="000000"/>
          <w:kern w:val="0"/>
          <w:sz w:val="24"/>
        </w:rPr>
        <w:t xml:space="preserve">. </w:t>
      </w:r>
      <w:r>
        <w:rPr>
          <w:rFonts w:ascii="Times New Roman" w:hAnsi="Times New Roman"/>
          <w:color w:val="000000"/>
          <w:kern w:val="0"/>
          <w:sz w:val="24"/>
        </w:rPr>
        <w:t>Which word can best describe these products?</w:t>
      </w:r>
    </w:p>
    <w:p>
      <w:pPr>
        <w:pStyle w:val="11"/>
        <w:spacing w:line="360" w:lineRule="auto"/>
        <w:rPr>
          <w:rFonts w:ascii="Times New Roman" w:hAnsi="Times New Roman"/>
          <w:b/>
          <w:bCs/>
          <w:color w:val="000000"/>
          <w:sz w:val="24"/>
        </w:rPr>
      </w:pPr>
      <w:r>
        <w:rPr>
          <w:rFonts w:ascii="Times New Roman" w:hAnsi="Times New Roman"/>
          <w:color w:val="000000"/>
          <w:kern w:val="0"/>
          <w:sz w:val="24"/>
        </w:rPr>
        <w:t>A</w:t>
      </w:r>
      <w:r>
        <w:rPr>
          <w:rFonts w:hint="eastAsia" w:ascii="Times New Roman" w:hAnsi="Times New Roman"/>
          <w:color w:val="000000"/>
          <w:kern w:val="0"/>
          <w:sz w:val="24"/>
        </w:rPr>
        <w:t xml:space="preserve">. </w:t>
      </w:r>
      <w:r>
        <w:rPr>
          <w:rFonts w:ascii="Times New Roman" w:hAnsi="Times New Roman"/>
          <w:color w:val="000000"/>
          <w:kern w:val="0"/>
          <w:sz w:val="24"/>
        </w:rPr>
        <w:t>Cutting-edge.</w:t>
      </w:r>
      <w:r>
        <w:rPr>
          <w:rFonts w:hint="eastAsia" w:ascii="Times New Roman" w:hAnsi="Times New Roman"/>
          <w:color w:val="000000"/>
          <w:kern w:val="0"/>
          <w:sz w:val="24"/>
        </w:rPr>
        <w:tab/>
      </w:r>
      <w:r>
        <w:rPr>
          <w:rFonts w:hint="eastAsia" w:ascii="Times New Roman" w:hAnsi="Times New Roman"/>
          <w:color w:val="000000"/>
          <w:kern w:val="0"/>
          <w:sz w:val="24"/>
        </w:rPr>
        <w:tab/>
      </w:r>
      <w:r>
        <w:rPr>
          <w:rFonts w:ascii="Times New Roman" w:hAnsi="Times New Roman"/>
          <w:color w:val="000000"/>
          <w:kern w:val="0"/>
          <w:sz w:val="24"/>
        </w:rPr>
        <w:t>B</w:t>
      </w:r>
      <w:r>
        <w:rPr>
          <w:rFonts w:hint="eastAsia" w:ascii="Times New Roman" w:hAnsi="Times New Roman"/>
          <w:color w:val="000000"/>
          <w:kern w:val="0"/>
          <w:sz w:val="24"/>
        </w:rPr>
        <w:t xml:space="preserve">. </w:t>
      </w:r>
      <w:r>
        <w:rPr>
          <w:rFonts w:ascii="Times New Roman" w:hAnsi="Times New Roman"/>
          <w:color w:val="000000"/>
          <w:kern w:val="0"/>
          <w:sz w:val="24"/>
        </w:rPr>
        <w:t>Eco-friendly.</w:t>
      </w:r>
      <w:r>
        <w:rPr>
          <w:rFonts w:hint="eastAsia" w:ascii="Times New Roman" w:hAnsi="Times New Roman"/>
          <w:color w:val="000000"/>
          <w:kern w:val="0"/>
          <w:sz w:val="24"/>
        </w:rPr>
        <w:tab/>
      </w:r>
      <w:r>
        <w:rPr>
          <w:rFonts w:hint="eastAsia" w:ascii="Times New Roman" w:hAnsi="Times New Roman"/>
          <w:color w:val="000000"/>
          <w:kern w:val="0"/>
          <w:sz w:val="24"/>
        </w:rPr>
        <w:tab/>
      </w:r>
      <w:r>
        <w:rPr>
          <w:rFonts w:ascii="Times New Roman" w:hAnsi="Times New Roman"/>
          <w:color w:val="000000"/>
          <w:kern w:val="0"/>
          <w:sz w:val="24"/>
        </w:rPr>
        <w:t>C</w:t>
      </w:r>
      <w:r>
        <w:rPr>
          <w:rFonts w:hint="eastAsia" w:ascii="Times New Roman" w:hAnsi="Times New Roman"/>
          <w:color w:val="000000"/>
          <w:kern w:val="0"/>
          <w:sz w:val="24"/>
        </w:rPr>
        <w:t xml:space="preserve">. </w:t>
      </w:r>
      <w:r>
        <w:rPr>
          <w:rFonts w:ascii="Times New Roman" w:hAnsi="Times New Roman"/>
          <w:color w:val="000000"/>
          <w:kern w:val="0"/>
          <w:sz w:val="24"/>
        </w:rPr>
        <w:t>Cost-effective</w:t>
      </w:r>
      <w:r>
        <w:rPr>
          <w:rFonts w:hint="eastAsia" w:ascii="Times New Roman" w:hAnsi="Times New Roman"/>
          <w:color w:val="000000"/>
          <w:kern w:val="0"/>
          <w:sz w:val="24"/>
        </w:rPr>
        <w:t>.</w:t>
      </w:r>
      <w:r>
        <w:rPr>
          <w:rFonts w:hint="eastAsia" w:ascii="Times New Roman" w:hAnsi="Times New Roman"/>
          <w:color w:val="000000"/>
          <w:kern w:val="0"/>
          <w:sz w:val="24"/>
        </w:rPr>
        <w:tab/>
      </w:r>
      <w:r>
        <w:rPr>
          <w:rFonts w:ascii="Times New Roman" w:hAnsi="Times New Roman"/>
          <w:color w:val="000000"/>
          <w:kern w:val="0"/>
          <w:sz w:val="24"/>
        </w:rPr>
        <w:t>D</w:t>
      </w:r>
      <w:r>
        <w:rPr>
          <w:rFonts w:hint="eastAsia" w:ascii="Times New Roman" w:hAnsi="Times New Roman"/>
          <w:color w:val="000000"/>
          <w:kern w:val="0"/>
          <w:sz w:val="24"/>
        </w:rPr>
        <w:t xml:space="preserve">. </w:t>
      </w:r>
      <w:r>
        <w:rPr>
          <w:rFonts w:ascii="Times New Roman" w:hAnsi="Times New Roman"/>
          <w:color w:val="000000"/>
          <w:kern w:val="0"/>
          <w:sz w:val="24"/>
        </w:rPr>
        <w:t>Efficiency-enhancing.</w:t>
      </w:r>
    </w:p>
    <w:p>
      <w:pPr>
        <w:pStyle w:val="13"/>
        <w:keepNext/>
        <w:keepLines/>
        <w:spacing w:line="360" w:lineRule="auto"/>
        <w:rPr>
          <w:rFonts w:eastAsia="宋体"/>
          <w:color w:val="000000"/>
          <w:sz w:val="24"/>
          <w:szCs w:val="24"/>
        </w:rPr>
      </w:pPr>
      <w:r>
        <w:rPr>
          <w:rFonts w:eastAsia="宋体"/>
          <w:color w:val="000000"/>
          <w:sz w:val="24"/>
          <w:szCs w:val="24"/>
        </w:rPr>
        <w:t>B</w:t>
      </w:r>
    </w:p>
    <w:p>
      <w:pPr>
        <w:pStyle w:val="12"/>
        <w:shd w:val="clear" w:color="auto" w:fill="auto"/>
        <w:spacing w:line="360" w:lineRule="auto"/>
        <w:ind w:firstLine="360"/>
        <w:jc w:val="both"/>
        <w:rPr>
          <w:rFonts w:eastAsia="宋体"/>
          <w:color w:val="000000"/>
          <w:sz w:val="24"/>
        </w:rPr>
      </w:pPr>
      <w:r>
        <w:rPr>
          <w:rFonts w:eastAsia="宋体"/>
          <w:color w:val="000000"/>
          <w:sz w:val="24"/>
        </w:rPr>
        <w:t>One dilemma that the super famous face is balancing the needs of privacy and recognition.</w:t>
      </w:r>
    </w:p>
    <w:p>
      <w:pPr>
        <w:pStyle w:val="12"/>
        <w:shd w:val="clear" w:color="auto" w:fill="auto"/>
        <w:spacing w:line="360" w:lineRule="auto"/>
        <w:jc w:val="both"/>
        <w:rPr>
          <w:rFonts w:eastAsia="宋体"/>
          <w:color w:val="000000"/>
          <w:sz w:val="24"/>
        </w:rPr>
      </w:pPr>
      <w:r>
        <w:rPr>
          <w:rFonts w:eastAsia="宋体"/>
          <w:color w:val="000000"/>
          <w:sz w:val="24"/>
        </w:rPr>
        <w:t>For some stars privacy is an overvalued thing. In 1919, Douglas Fairbanks and Mary Pickford went on their European honeymoon. The two international idols had divorced their previous spouses</w:t>
      </w:r>
      <w:r>
        <w:rPr>
          <w:rFonts w:hint="eastAsia" w:eastAsia="宋体"/>
          <w:color w:val="000000"/>
          <w:sz w:val="24"/>
        </w:rPr>
        <w:t xml:space="preserve"> </w:t>
      </w:r>
      <w:r>
        <w:rPr>
          <w:rFonts w:eastAsia="宋体"/>
          <w:color w:val="000000"/>
          <w:sz w:val="24"/>
        </w:rPr>
        <w:t>and were concerned about how they would be greeted. They needn’t have worried. In London their car was surrounded by admiring women who pulled Mary out of the car to shake her hand, still grateful after two years for her efforts selling war bonds</w:t>
      </w:r>
      <w:r>
        <w:rPr>
          <w:rFonts w:hint="eastAsia" w:eastAsia="宋体"/>
          <w:color w:val="000000"/>
          <w:sz w:val="24"/>
        </w:rPr>
        <w:t xml:space="preserve"> (债券)</w:t>
      </w:r>
      <w:r>
        <w:rPr>
          <w:rFonts w:eastAsia="宋体"/>
          <w:color w:val="000000"/>
          <w:sz w:val="24"/>
        </w:rPr>
        <w:t>. In Paris they couldn’t get any sleep with crowds gathering below their hotel room to sing and play for them. In Amsterdam they attended a party and were mobbed</w:t>
      </w:r>
      <w:r>
        <w:rPr>
          <w:rFonts w:hint="eastAsia" w:eastAsia="宋体"/>
          <w:color w:val="000000"/>
          <w:sz w:val="24"/>
        </w:rPr>
        <w:t xml:space="preserve"> </w:t>
      </w:r>
      <w:r>
        <w:rPr>
          <w:rFonts w:eastAsia="宋体"/>
          <w:color w:val="000000"/>
          <w:sz w:val="24"/>
        </w:rPr>
        <w:t xml:space="preserve">by other guests who wanted to get close to them. The athletic Fairbanks placed his wife on his shoulder and escaped through the window. Finally, they found privacy in Hamburg, where their movies were not shown because of World War I. For an hour the famous newly-married couple walked </w:t>
      </w:r>
      <w:r>
        <w:rPr>
          <w:rFonts w:hint="eastAsia" w:eastAsia="宋体"/>
          <w:color w:val="000000"/>
          <w:sz w:val="24"/>
        </w:rPr>
        <w:t xml:space="preserve">on </w:t>
      </w:r>
      <w:r>
        <w:rPr>
          <w:rFonts w:eastAsia="宋体"/>
          <w:color w:val="000000"/>
          <w:sz w:val="24"/>
        </w:rPr>
        <w:t>the streets unnoticed until bored Mary turned to her husband and said, “Doug, I’m sick of this. Let’s go back to one of those countries where they mob us.”</w:t>
      </w:r>
    </w:p>
    <w:p>
      <w:pPr>
        <w:pStyle w:val="12"/>
        <w:shd w:val="clear" w:color="auto" w:fill="auto"/>
        <w:spacing w:line="360" w:lineRule="auto"/>
        <w:jc w:val="both"/>
        <w:rPr>
          <w:rFonts w:eastAsia="宋体"/>
          <w:color w:val="000000"/>
          <w:sz w:val="24"/>
        </w:rPr>
      </w:pPr>
      <w:r>
        <w:rPr>
          <w:rFonts w:eastAsia="宋体"/>
          <w:color w:val="000000"/>
          <w:sz w:val="24"/>
        </w:rPr>
        <w:t>Joan Crawford had similar feelings. Once in the 1930s she was staying in New York getting over her breakup with Clark Gable. Tired of staying around her hotel feeling so down</w:t>
      </w:r>
      <w:r>
        <w:rPr>
          <w:rFonts w:hint="eastAsia" w:eastAsia="宋体"/>
          <w:color w:val="000000"/>
          <w:sz w:val="24"/>
        </w:rPr>
        <w:t>,</w:t>
      </w:r>
      <w:r>
        <w:rPr>
          <w:rFonts w:eastAsia="宋体"/>
          <w:color w:val="000000"/>
          <w:sz w:val="24"/>
        </w:rPr>
        <w:t xml:space="preserve"> she told her entourage</w:t>
      </w:r>
      <w:r>
        <w:rPr>
          <w:rFonts w:eastAsia="宋体"/>
          <w:color w:val="000000"/>
          <w:sz w:val="24"/>
          <w:lang w:bidi="zh-CN"/>
        </w:rPr>
        <w:t xml:space="preserve"> </w:t>
      </w:r>
      <w:r>
        <w:rPr>
          <w:rFonts w:hint="eastAsia" w:eastAsia="宋体"/>
          <w:color w:val="000000"/>
          <w:sz w:val="24"/>
          <w:lang w:bidi="zh-CN"/>
        </w:rPr>
        <w:t>th</w:t>
      </w:r>
      <w:r>
        <w:rPr>
          <w:rFonts w:eastAsia="宋体"/>
          <w:color w:val="000000"/>
          <w:sz w:val="24"/>
        </w:rPr>
        <w:t>ey should go out and get some fresh air. The entourage, who had trouble keeping up with the star’s quick pace, were shocked when she walked away from their planned road. “Oh my God. She’s going into Grand Central Station!”</w:t>
      </w:r>
      <w:r>
        <w:rPr>
          <w:rFonts w:eastAsia="宋体"/>
          <w:color w:val="000000"/>
          <w:sz w:val="24"/>
          <w:lang w:bidi="zh-CN"/>
        </w:rPr>
        <w:t xml:space="preserve"> </w:t>
      </w:r>
      <w:r>
        <w:rPr>
          <w:rFonts w:eastAsia="宋体"/>
          <w:color w:val="000000"/>
          <w:sz w:val="24"/>
        </w:rPr>
        <w:t>Someone shouted, “Look, it’s Joan Crawford! And she was mobbed.” It took them thirty minutes to escape the crowd and get back to their hotel suite. Her hair disheveled</w:t>
      </w:r>
      <w:r>
        <w:rPr>
          <w:rFonts w:hint="eastAsia" w:eastAsia="宋体"/>
          <w:color w:val="000000"/>
          <w:sz w:val="24"/>
        </w:rPr>
        <w:t xml:space="preserve">, </w:t>
      </w:r>
      <w:r>
        <w:rPr>
          <w:rFonts w:eastAsia="宋体"/>
          <w:color w:val="000000"/>
          <w:sz w:val="24"/>
        </w:rPr>
        <w:t>her dress to</w:t>
      </w:r>
      <w:r>
        <w:rPr>
          <w:rFonts w:hint="eastAsia" w:eastAsia="宋体"/>
          <w:color w:val="000000"/>
          <w:sz w:val="24"/>
        </w:rPr>
        <w:t>rn</w:t>
      </w:r>
      <w:r>
        <w:rPr>
          <w:rFonts w:eastAsia="宋体"/>
          <w:color w:val="000000"/>
          <w:sz w:val="24"/>
        </w:rPr>
        <w:t xml:space="preserve"> and her face scratched, Crawford leaned against the door out of breath. “Oh,</w:t>
      </w:r>
      <w:r>
        <w:rPr>
          <w:rFonts w:hint="eastAsia" w:eastAsia="宋体"/>
          <w:color w:val="000000"/>
          <w:sz w:val="24"/>
        </w:rPr>
        <w:t xml:space="preserve"> </w:t>
      </w:r>
      <w:r>
        <w:rPr>
          <w:rFonts w:eastAsia="宋体"/>
          <w:color w:val="000000"/>
          <w:sz w:val="24"/>
        </w:rPr>
        <w:t>oh my</w:t>
      </w:r>
      <w:r>
        <w:rPr>
          <w:rFonts w:hint="eastAsia" w:eastAsia="宋体"/>
          <w:color w:val="000000"/>
          <w:sz w:val="24"/>
        </w:rPr>
        <w:t>!</w:t>
      </w:r>
      <w:r>
        <w:rPr>
          <w:rFonts w:eastAsia="宋体"/>
          <w:color w:val="000000"/>
          <w:sz w:val="24"/>
        </w:rPr>
        <w:t xml:space="preserve"> That was wonderful. Let’s do it again!”</w:t>
      </w:r>
    </w:p>
    <w:p>
      <w:pPr>
        <w:pStyle w:val="12"/>
        <w:shd w:val="clear" w:color="auto" w:fill="auto"/>
        <w:spacing w:line="360" w:lineRule="auto"/>
        <w:ind w:firstLine="0"/>
        <w:jc w:val="both"/>
        <w:rPr>
          <w:rFonts w:eastAsia="宋体"/>
          <w:color w:val="000000"/>
          <w:sz w:val="24"/>
        </w:rPr>
      </w:pPr>
      <w:r>
        <w:rPr>
          <w:rFonts w:hint="eastAsia" w:eastAsia="宋体"/>
          <w:color w:val="000000"/>
          <w:sz w:val="24"/>
        </w:rPr>
        <w:t>2</w:t>
      </w:r>
      <w:r>
        <w:rPr>
          <w:rFonts w:eastAsia="宋体"/>
          <w:color w:val="000000"/>
          <w:sz w:val="24"/>
        </w:rPr>
        <w:t>4. What did Douglas and Mary worry about before going to Europe?</w:t>
      </w:r>
    </w:p>
    <w:p>
      <w:pPr>
        <w:pStyle w:val="12"/>
        <w:shd w:val="clear" w:color="auto" w:fill="auto"/>
        <w:spacing w:line="360" w:lineRule="auto"/>
        <w:ind w:firstLine="0"/>
        <w:jc w:val="both"/>
        <w:rPr>
          <w:rFonts w:eastAsia="宋体"/>
          <w:color w:val="000000"/>
          <w:sz w:val="24"/>
        </w:rPr>
      </w:pPr>
      <w:r>
        <w:rPr>
          <w:rFonts w:eastAsia="宋体"/>
          <w:color w:val="000000"/>
          <w:sz w:val="24"/>
        </w:rPr>
        <w:t>A. Nobody would greet them.</w:t>
      </w:r>
    </w:p>
    <w:p>
      <w:pPr>
        <w:pStyle w:val="12"/>
        <w:shd w:val="clear" w:color="auto" w:fill="auto"/>
        <w:spacing w:line="360" w:lineRule="auto"/>
        <w:ind w:firstLine="0"/>
        <w:jc w:val="both"/>
        <w:rPr>
          <w:rFonts w:eastAsia="宋体"/>
          <w:color w:val="000000"/>
          <w:sz w:val="24"/>
        </w:rPr>
      </w:pPr>
      <w:r>
        <w:rPr>
          <w:rFonts w:eastAsia="宋体"/>
          <w:color w:val="000000"/>
          <w:sz w:val="24"/>
        </w:rPr>
        <w:t>B. They wouldn’t be welcomed.</w:t>
      </w:r>
    </w:p>
    <w:p>
      <w:pPr>
        <w:pStyle w:val="12"/>
        <w:shd w:val="clear" w:color="auto" w:fill="auto"/>
        <w:spacing w:line="360" w:lineRule="auto"/>
        <w:ind w:firstLine="0"/>
        <w:jc w:val="both"/>
        <w:rPr>
          <w:rFonts w:eastAsia="宋体"/>
          <w:color w:val="000000"/>
          <w:sz w:val="24"/>
        </w:rPr>
      </w:pPr>
      <w:r>
        <w:rPr>
          <w:rFonts w:eastAsia="宋体"/>
          <w:color w:val="000000"/>
          <w:sz w:val="24"/>
        </w:rPr>
        <w:t>C. Their war bonds wouldn’t sell well.</w:t>
      </w:r>
    </w:p>
    <w:p>
      <w:pPr>
        <w:pStyle w:val="12"/>
        <w:shd w:val="clear" w:color="auto" w:fill="auto"/>
        <w:spacing w:line="360" w:lineRule="auto"/>
        <w:ind w:firstLine="0"/>
        <w:jc w:val="both"/>
        <w:rPr>
          <w:rFonts w:eastAsia="宋体"/>
          <w:color w:val="000000"/>
          <w:sz w:val="24"/>
        </w:rPr>
      </w:pPr>
      <w:r>
        <w:rPr>
          <w:rFonts w:eastAsia="宋体"/>
          <w:color w:val="000000"/>
          <w:sz w:val="24"/>
        </w:rPr>
        <w:t>D. Their schedule would be made public.</w:t>
      </w:r>
    </w:p>
    <w:p>
      <w:pPr>
        <w:pStyle w:val="12"/>
        <w:shd w:val="clear" w:color="auto" w:fill="auto"/>
        <w:spacing w:line="360" w:lineRule="auto"/>
        <w:ind w:firstLine="0"/>
        <w:jc w:val="both"/>
        <w:rPr>
          <w:rFonts w:eastAsia="宋体"/>
          <w:color w:val="000000"/>
          <w:sz w:val="24"/>
        </w:rPr>
      </w:pPr>
      <w:r>
        <w:rPr>
          <w:rFonts w:hint="eastAsia" w:eastAsia="宋体"/>
          <w:color w:val="000000"/>
          <w:sz w:val="24"/>
        </w:rPr>
        <w:t>2</w:t>
      </w:r>
      <w:r>
        <w:rPr>
          <w:rFonts w:eastAsia="宋体"/>
          <w:color w:val="000000"/>
          <w:sz w:val="24"/>
        </w:rPr>
        <w:t>5. What does Mary’s words in the second paragraph suggest?</w:t>
      </w:r>
    </w:p>
    <w:p>
      <w:pPr>
        <w:pStyle w:val="12"/>
        <w:shd w:val="clear" w:color="auto" w:fill="auto"/>
        <w:spacing w:line="360" w:lineRule="auto"/>
        <w:ind w:firstLine="0"/>
        <w:jc w:val="both"/>
        <w:rPr>
          <w:rFonts w:eastAsia="宋体"/>
          <w:color w:val="000000"/>
          <w:sz w:val="24"/>
        </w:rPr>
      </w:pPr>
      <w:r>
        <w:rPr>
          <w:rFonts w:eastAsia="宋体"/>
          <w:color w:val="000000"/>
          <w:sz w:val="24"/>
        </w:rPr>
        <w:t>A. Hamburg was too quiet a place for her.</w:t>
      </w:r>
    </w:p>
    <w:p>
      <w:pPr>
        <w:pStyle w:val="12"/>
        <w:shd w:val="clear" w:color="auto" w:fill="auto"/>
        <w:spacing w:line="360" w:lineRule="auto"/>
        <w:ind w:firstLine="0"/>
        <w:jc w:val="both"/>
        <w:rPr>
          <w:rFonts w:eastAsia="宋体"/>
          <w:color w:val="000000"/>
          <w:sz w:val="24"/>
        </w:rPr>
      </w:pPr>
      <w:r>
        <w:rPr>
          <w:rFonts w:eastAsia="宋体"/>
          <w:color w:val="000000"/>
          <w:sz w:val="24"/>
        </w:rPr>
        <w:t>B. Her movies weren’t shown in Hamburg.</w:t>
      </w:r>
    </w:p>
    <w:p>
      <w:pPr>
        <w:pStyle w:val="12"/>
        <w:shd w:val="clear" w:color="auto" w:fill="auto"/>
        <w:spacing w:line="360" w:lineRule="auto"/>
        <w:ind w:firstLine="0"/>
        <w:jc w:val="both"/>
        <w:rPr>
          <w:rFonts w:eastAsia="宋体"/>
          <w:color w:val="000000"/>
          <w:sz w:val="24"/>
        </w:rPr>
      </w:pPr>
      <w:r>
        <w:rPr>
          <w:rFonts w:eastAsia="宋体"/>
          <w:color w:val="000000"/>
          <w:sz w:val="24"/>
        </w:rPr>
        <w:t>C. She fell ill after arriving in a new place.</w:t>
      </w:r>
    </w:p>
    <w:p>
      <w:pPr>
        <w:pStyle w:val="12"/>
        <w:shd w:val="clear" w:color="auto" w:fill="auto"/>
        <w:spacing w:line="360" w:lineRule="auto"/>
        <w:ind w:firstLine="0"/>
        <w:jc w:val="both"/>
        <w:rPr>
          <w:rFonts w:eastAsia="宋体"/>
          <w:color w:val="000000"/>
          <w:sz w:val="24"/>
        </w:rPr>
      </w:pPr>
      <w:r>
        <w:rPr>
          <w:rFonts w:eastAsia="宋体"/>
          <w:color w:val="000000"/>
          <w:sz w:val="24"/>
        </w:rPr>
        <w:t>D</w:t>
      </w:r>
      <w:r>
        <w:rPr>
          <w:rFonts w:hint="eastAsia" w:eastAsia="宋体"/>
          <w:color w:val="000000"/>
          <w:sz w:val="24"/>
        </w:rPr>
        <w:t>.</w:t>
      </w:r>
      <w:r>
        <w:rPr>
          <w:rFonts w:eastAsia="宋体"/>
          <w:color w:val="000000"/>
          <w:sz w:val="24"/>
        </w:rPr>
        <w:t xml:space="preserve"> She didn’t really enjoy privacy so much.</w:t>
      </w:r>
    </w:p>
    <w:p>
      <w:pPr>
        <w:pStyle w:val="12"/>
        <w:shd w:val="clear" w:color="auto" w:fill="auto"/>
        <w:spacing w:line="360" w:lineRule="auto"/>
        <w:ind w:firstLine="0"/>
        <w:jc w:val="both"/>
        <w:rPr>
          <w:rFonts w:eastAsia="宋体"/>
          <w:color w:val="000000"/>
          <w:sz w:val="24"/>
        </w:rPr>
      </w:pPr>
      <w:r>
        <w:rPr>
          <w:rFonts w:hint="eastAsia" w:eastAsia="宋体"/>
          <w:color w:val="000000"/>
          <w:sz w:val="24"/>
        </w:rPr>
        <w:t>2</w:t>
      </w:r>
      <w:r>
        <w:rPr>
          <w:rFonts w:eastAsia="宋体"/>
          <w:color w:val="000000"/>
          <w:sz w:val="24"/>
        </w:rPr>
        <w:t>6. What did Joan Crawford think of her being mobbed in New York?</w:t>
      </w:r>
    </w:p>
    <w:p>
      <w:pPr>
        <w:pStyle w:val="11"/>
        <w:rPr>
          <w:rFonts w:ascii="Times New Roman" w:hAnsi="Times New Roman"/>
          <w:color w:val="000000"/>
          <w:sz w:val="24"/>
        </w:rPr>
      </w:pPr>
      <w:r>
        <w:rPr>
          <w:rFonts w:ascii="Times New Roman" w:hAnsi="Times New Roman"/>
          <w:color w:val="000000"/>
          <w:sz w:val="24"/>
        </w:rPr>
        <w:t>A. Amusing.</w:t>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color w:val="000000"/>
          <w:sz w:val="24"/>
        </w:rPr>
        <w:t>B. Enjoyable.</w:t>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color w:val="000000"/>
          <w:sz w:val="24"/>
        </w:rPr>
        <w:t>C. Dangerous.</w:t>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color w:val="000000"/>
          <w:sz w:val="24"/>
        </w:rPr>
        <w:t>D. Embarrassing.</w:t>
      </w:r>
    </w:p>
    <w:p>
      <w:pPr>
        <w:pStyle w:val="12"/>
        <w:shd w:val="clear" w:color="auto" w:fill="auto"/>
        <w:spacing w:line="360" w:lineRule="auto"/>
        <w:ind w:firstLine="0"/>
        <w:jc w:val="both"/>
        <w:rPr>
          <w:rFonts w:eastAsia="宋体"/>
          <w:color w:val="000000"/>
          <w:sz w:val="24"/>
        </w:rPr>
      </w:pPr>
      <w:r>
        <w:rPr>
          <w:rFonts w:hint="eastAsia" w:eastAsia="宋体"/>
          <w:color w:val="000000"/>
          <w:sz w:val="24"/>
        </w:rPr>
        <w:t>2</w:t>
      </w:r>
      <w:r>
        <w:rPr>
          <w:rFonts w:eastAsia="宋体"/>
          <w:color w:val="000000"/>
          <w:sz w:val="24"/>
        </w:rPr>
        <w:t xml:space="preserve">7. </w:t>
      </w:r>
      <w:r>
        <w:rPr>
          <w:rFonts w:hint="eastAsia" w:eastAsia="宋体"/>
          <w:color w:val="000000"/>
          <w:sz w:val="24"/>
        </w:rPr>
        <w:t>What are the two stories intended to convey?</w:t>
      </w:r>
    </w:p>
    <w:p>
      <w:pPr>
        <w:pStyle w:val="12"/>
        <w:shd w:val="clear" w:color="auto" w:fill="auto"/>
        <w:spacing w:line="360" w:lineRule="auto"/>
        <w:ind w:firstLine="0"/>
        <w:jc w:val="both"/>
        <w:rPr>
          <w:rFonts w:hint="eastAsia" w:eastAsia="宋体"/>
          <w:color w:val="000000"/>
          <w:sz w:val="24"/>
        </w:rPr>
      </w:pPr>
      <w:r>
        <w:rPr>
          <w:rFonts w:eastAsia="宋体"/>
          <w:color w:val="000000"/>
          <w:sz w:val="24"/>
        </w:rPr>
        <w:t xml:space="preserve">A. </w:t>
      </w:r>
      <w:r>
        <w:rPr>
          <w:rFonts w:hint="eastAsia" w:eastAsia="宋体"/>
          <w:color w:val="000000"/>
          <w:sz w:val="24"/>
        </w:rPr>
        <w:t>Stars</w:t>
      </w:r>
      <w:r>
        <w:rPr>
          <w:rFonts w:eastAsia="宋体"/>
          <w:color w:val="000000"/>
          <w:sz w:val="24"/>
        </w:rPr>
        <w:t xml:space="preserve"> may feel down from time to time</w:t>
      </w:r>
      <w:r>
        <w:rPr>
          <w:rFonts w:hint="eastAsia" w:eastAsia="宋体"/>
          <w:color w:val="000000"/>
          <w:sz w:val="24"/>
        </w:rPr>
        <w:t>.</w:t>
      </w:r>
    </w:p>
    <w:p>
      <w:pPr>
        <w:pStyle w:val="12"/>
        <w:shd w:val="clear" w:color="auto" w:fill="auto"/>
        <w:spacing w:line="360" w:lineRule="auto"/>
        <w:ind w:firstLine="0"/>
        <w:jc w:val="both"/>
        <w:rPr>
          <w:rFonts w:hint="eastAsia" w:eastAsia="宋体"/>
          <w:color w:val="000000"/>
          <w:sz w:val="24"/>
        </w:rPr>
      </w:pPr>
      <w:r>
        <w:rPr>
          <w:rFonts w:eastAsia="宋体"/>
          <w:color w:val="000000"/>
          <w:sz w:val="24"/>
        </w:rPr>
        <w:t xml:space="preserve">B. </w:t>
      </w:r>
      <w:r>
        <w:rPr>
          <w:rFonts w:hint="eastAsia" w:eastAsia="宋体"/>
          <w:color w:val="000000"/>
          <w:sz w:val="24"/>
        </w:rPr>
        <w:t>Stars</w:t>
      </w:r>
      <w:r>
        <w:rPr>
          <w:rFonts w:eastAsia="宋体"/>
          <w:color w:val="000000"/>
          <w:sz w:val="24"/>
        </w:rPr>
        <w:t xml:space="preserve"> deserve people’s love and respect</w:t>
      </w:r>
      <w:r>
        <w:rPr>
          <w:rFonts w:hint="eastAsia" w:eastAsia="宋体"/>
          <w:color w:val="000000"/>
          <w:sz w:val="24"/>
        </w:rPr>
        <w:t>.</w:t>
      </w:r>
    </w:p>
    <w:p>
      <w:pPr>
        <w:pStyle w:val="12"/>
        <w:shd w:val="clear" w:color="auto" w:fill="auto"/>
        <w:spacing w:line="360" w:lineRule="auto"/>
        <w:ind w:firstLine="0"/>
        <w:jc w:val="both"/>
        <w:rPr>
          <w:rFonts w:hint="eastAsia" w:eastAsia="宋体"/>
          <w:color w:val="000000"/>
          <w:sz w:val="24"/>
        </w:rPr>
      </w:pPr>
      <w:r>
        <w:rPr>
          <w:rFonts w:eastAsia="宋体"/>
          <w:color w:val="000000"/>
          <w:sz w:val="24"/>
        </w:rPr>
        <w:t xml:space="preserve">C. </w:t>
      </w:r>
      <w:r>
        <w:rPr>
          <w:rFonts w:hint="eastAsia" w:eastAsia="宋体"/>
          <w:color w:val="000000"/>
          <w:sz w:val="24"/>
        </w:rPr>
        <w:t>Stars</w:t>
      </w:r>
      <w:r>
        <w:rPr>
          <w:rFonts w:eastAsia="宋体"/>
          <w:color w:val="000000"/>
          <w:sz w:val="24"/>
        </w:rPr>
        <w:t xml:space="preserve"> need both privacy and public attention</w:t>
      </w:r>
      <w:r>
        <w:rPr>
          <w:rFonts w:hint="eastAsia" w:eastAsia="宋体"/>
          <w:color w:val="000000"/>
          <w:sz w:val="24"/>
        </w:rPr>
        <w:t>.</w:t>
      </w:r>
    </w:p>
    <w:p>
      <w:pPr>
        <w:pStyle w:val="12"/>
        <w:shd w:val="clear" w:color="auto" w:fill="auto"/>
        <w:spacing w:line="360" w:lineRule="auto"/>
        <w:ind w:firstLine="0"/>
        <w:jc w:val="both"/>
        <w:rPr>
          <w:rFonts w:hint="eastAsia" w:eastAsia="宋体"/>
          <w:color w:val="000000"/>
          <w:sz w:val="24"/>
        </w:rPr>
      </w:pPr>
      <w:r>
        <w:rPr>
          <w:rFonts w:eastAsia="宋体"/>
          <w:color w:val="000000"/>
          <w:sz w:val="24"/>
        </w:rPr>
        <w:t xml:space="preserve">D. </w:t>
      </w:r>
      <w:r>
        <w:rPr>
          <w:rFonts w:hint="eastAsia" w:eastAsia="宋体"/>
          <w:color w:val="000000"/>
          <w:sz w:val="24"/>
        </w:rPr>
        <w:t>Stars</w:t>
      </w:r>
      <w:r>
        <w:rPr>
          <w:rFonts w:eastAsia="宋体"/>
          <w:color w:val="000000"/>
          <w:sz w:val="24"/>
        </w:rPr>
        <w:t xml:space="preserve"> are not always popular around the world</w:t>
      </w:r>
      <w:r>
        <w:rPr>
          <w:rFonts w:hint="eastAsia" w:eastAsia="宋体"/>
          <w:color w:val="000000"/>
          <w:sz w:val="24"/>
        </w:rPr>
        <w:t>.</w:t>
      </w:r>
    </w:p>
    <w:p>
      <w:pPr>
        <w:pStyle w:val="11"/>
        <w:jc w:val="center"/>
        <w:rPr>
          <w:rFonts w:ascii="Times New Roman" w:hAnsi="Times New Roman"/>
          <w:b/>
          <w:bCs/>
          <w:color w:val="000000"/>
          <w:sz w:val="24"/>
        </w:rPr>
      </w:pPr>
      <w:r>
        <w:rPr>
          <w:rFonts w:hint="eastAsia" w:ascii="Times New Roman" w:hAnsi="Times New Roman"/>
          <w:b/>
          <w:bCs/>
          <w:color w:val="000000"/>
          <w:sz w:val="24"/>
        </w:rPr>
        <w:t>C</w:t>
      </w:r>
    </w:p>
    <w:p>
      <w:pPr>
        <w:pStyle w:val="11"/>
        <w:spacing w:line="360" w:lineRule="auto"/>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 xml:space="preserve">On February 6, 2020, American astronaut Christina Koch arrived back on Earth after 328 days in space. Her time in space is just one of the records set by herself. That’s the longest spaceflight ever made by a woman, and just one of the many things Ms. Koch achieved in space. </w:t>
      </w:r>
    </w:p>
    <w:p>
      <w:pPr>
        <w:pStyle w:val="11"/>
        <w:spacing w:line="360" w:lineRule="auto"/>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 xml:space="preserve">Ms. Koch took off from Earth for the International Space Station (ISS) on March 12, 2019. While in space, she made 5, 248 trips around the Earth, travelling 2, 237 million kilometers, which is roughly the same as 291 trips to the Moon and back. During her 11 months on the ISS, Ms. Koch took part in six spacewalks, spending over 42 hours in all outside the station. In October of 2019, Ms. Koch led the first ever all-female spacewalk with Jessica Meir. </w:t>
      </w:r>
    </w:p>
    <w:p>
      <w:pPr>
        <w:pStyle w:val="11"/>
        <w:spacing w:line="360" w:lineRule="auto"/>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 xml:space="preserve">But for most astronauts, space travel isn’t about setting records. It’s about doing science. Ms. Koch took part in a wide variety of special experiments, including studying how crystals grow in space, how atoms behave in extreme cold and learning more about growing plants in low gravity. Growing plants in space could be an important way to provide food on future trips. She also tested a new way of separating liquids from gases. This experiment could lead to simple methods of cleaning water and air in space, which could be very important for future space travel. </w:t>
      </w:r>
    </w:p>
    <w:p>
      <w:pPr>
        <w:pStyle w:val="11"/>
        <w:spacing w:line="360" w:lineRule="auto"/>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Ms. Koch isn’t just a scientist and an astronaut. She is also being studied. She’s part of a NASA program studying how astronauts are affected by being in space for long periods of time. Her trip was only 12 days shorter than the American record set by Scott Kelly in 2016. As they did with Mr. Kelly, NASA scientists are looking carefully at ways Ms. Koch’s body has been affected by her time in space. That research is important for the longer space trips NASA hopes to make in the future, such as for a base on the moon or a trip to Mars.</w:t>
      </w:r>
    </w:p>
    <w:p>
      <w:pPr>
        <w:pStyle w:val="11"/>
        <w:spacing w:line="360" w:lineRule="auto"/>
        <w:textAlignment w:val="center"/>
        <w:rPr>
          <w:rFonts w:ascii="Times New Roman" w:hAnsi="Times New Roman" w:eastAsia="Times New Roman"/>
          <w:color w:val="000000"/>
          <w:sz w:val="24"/>
        </w:rPr>
      </w:pPr>
      <w:r>
        <w:rPr>
          <w:rFonts w:hint="eastAsia" w:ascii="Times New Roman" w:hAnsi="Times New Roman"/>
          <w:color w:val="000000"/>
          <w:sz w:val="24"/>
        </w:rPr>
        <w:t>2</w:t>
      </w:r>
      <w:r>
        <w:rPr>
          <w:rFonts w:ascii="Times New Roman" w:hAnsi="Times New Roman"/>
          <w:color w:val="000000"/>
          <w:sz w:val="24"/>
        </w:rPr>
        <w:t xml:space="preserve">8. </w:t>
      </w:r>
      <w:r>
        <w:rPr>
          <w:rFonts w:ascii="Times New Roman" w:hAnsi="Times New Roman" w:eastAsia="Times New Roman"/>
          <w:color w:val="000000"/>
          <w:sz w:val="24"/>
        </w:rPr>
        <w:t>Which of the following is an achievement Ms. Koch has made?</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A. </w:t>
      </w:r>
      <w:r>
        <w:rPr>
          <w:rFonts w:ascii="Times New Roman" w:hAnsi="Times New Roman" w:eastAsia="Times New Roman"/>
          <w:color w:val="000000"/>
          <w:sz w:val="24"/>
        </w:rPr>
        <w:t>Making the longest spaceflight by herself.</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B. </w:t>
      </w:r>
      <w:r>
        <w:rPr>
          <w:rFonts w:ascii="Times New Roman" w:hAnsi="Times New Roman" w:eastAsia="Times New Roman"/>
          <w:color w:val="000000"/>
          <w:sz w:val="24"/>
        </w:rPr>
        <w:t>Leading the first women-only spacewalk.</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C. </w:t>
      </w:r>
      <w:r>
        <w:rPr>
          <w:rFonts w:ascii="Times New Roman" w:hAnsi="Times New Roman" w:eastAsia="Times New Roman"/>
          <w:color w:val="000000"/>
          <w:sz w:val="24"/>
        </w:rPr>
        <w:t>Cleaning water and air successfully in space.</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D. </w:t>
      </w:r>
      <w:r>
        <w:rPr>
          <w:rFonts w:ascii="Times New Roman" w:hAnsi="Times New Roman" w:eastAsia="Times New Roman"/>
          <w:color w:val="000000"/>
          <w:sz w:val="24"/>
        </w:rPr>
        <w:t>Staying outside the ISS continuously for 42 hours.</w:t>
      </w:r>
    </w:p>
    <w:p>
      <w:pPr>
        <w:pStyle w:val="11"/>
        <w:spacing w:line="360" w:lineRule="auto"/>
        <w:textAlignment w:val="center"/>
        <w:rPr>
          <w:rFonts w:ascii="Times New Roman" w:hAnsi="Times New Roman" w:eastAsia="Times New Roman"/>
          <w:color w:val="000000"/>
          <w:sz w:val="24"/>
        </w:rPr>
      </w:pPr>
      <w:r>
        <w:rPr>
          <w:rFonts w:hint="eastAsia" w:ascii="Times New Roman" w:hAnsi="Times New Roman"/>
          <w:color w:val="000000"/>
          <w:sz w:val="24"/>
        </w:rPr>
        <w:t>2</w:t>
      </w:r>
      <w:r>
        <w:rPr>
          <w:rFonts w:ascii="Times New Roman" w:hAnsi="Times New Roman"/>
          <w:color w:val="000000"/>
          <w:sz w:val="24"/>
        </w:rPr>
        <w:t xml:space="preserve">9. </w:t>
      </w:r>
      <w:r>
        <w:rPr>
          <w:rFonts w:ascii="Times New Roman" w:hAnsi="Times New Roman" w:eastAsia="Times New Roman"/>
          <w:color w:val="000000"/>
          <w:sz w:val="24"/>
        </w:rPr>
        <w:t>What do</w:t>
      </w:r>
      <w:r>
        <w:rPr>
          <w:rFonts w:hint="eastAsia" w:ascii="Times New Roman" w:hAnsi="Times New Roman"/>
          <w:color w:val="000000"/>
          <w:sz w:val="24"/>
        </w:rPr>
        <w:t xml:space="preserve"> the</w:t>
      </w:r>
      <w:r>
        <w:rPr>
          <w:rFonts w:ascii="Times New Roman" w:hAnsi="Times New Roman" w:eastAsia="Times New Roman"/>
          <w:color w:val="000000"/>
          <w:sz w:val="24"/>
        </w:rPr>
        <w:t xml:space="preserve"> figures in Paragraph 2</w:t>
      </w:r>
      <w:r>
        <w:rPr>
          <w:rFonts w:hint="eastAsia" w:ascii="Times New Roman" w:hAnsi="Times New Roman"/>
          <w:color w:val="000000"/>
          <w:sz w:val="24"/>
        </w:rPr>
        <w:t xml:space="preserve"> suggest</w:t>
      </w:r>
      <w:r>
        <w:rPr>
          <w:rFonts w:ascii="Times New Roman" w:hAnsi="Times New Roman" w:eastAsia="Times New Roman"/>
          <w:color w:val="000000"/>
          <w:sz w:val="24"/>
        </w:rPr>
        <w:t>?</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A. </w:t>
      </w:r>
      <w:r>
        <w:rPr>
          <w:rFonts w:ascii="Times New Roman" w:hAnsi="Times New Roman" w:eastAsia="Times New Roman"/>
          <w:color w:val="000000"/>
          <w:sz w:val="24"/>
        </w:rPr>
        <w:t>Koch made historic breakthroughs in space.</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B. </w:t>
      </w:r>
      <w:r>
        <w:rPr>
          <w:rFonts w:ascii="Times New Roman" w:hAnsi="Times New Roman" w:eastAsia="Times New Roman"/>
          <w:color w:val="000000"/>
          <w:sz w:val="24"/>
        </w:rPr>
        <w:t>Koch went through a life-threatening space trip.</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C. </w:t>
      </w:r>
      <w:r>
        <w:rPr>
          <w:rFonts w:ascii="Times New Roman" w:hAnsi="Times New Roman" w:eastAsia="Times New Roman"/>
          <w:color w:val="000000"/>
          <w:sz w:val="24"/>
        </w:rPr>
        <w:t>Koch completed admirable tasks in the space travel.</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D. </w:t>
      </w:r>
      <w:r>
        <w:rPr>
          <w:rFonts w:ascii="Times New Roman" w:hAnsi="Times New Roman" w:eastAsia="Times New Roman"/>
          <w:color w:val="000000"/>
          <w:sz w:val="24"/>
        </w:rPr>
        <w:t>Koch is the most experienced astronaut in NASA.</w:t>
      </w:r>
    </w:p>
    <w:p>
      <w:pPr>
        <w:pStyle w:val="11"/>
        <w:spacing w:line="360" w:lineRule="auto"/>
        <w:textAlignment w:val="center"/>
        <w:rPr>
          <w:rFonts w:ascii="Times New Roman" w:hAnsi="Times New Roman" w:eastAsia="Times New Roman"/>
          <w:color w:val="000000"/>
          <w:sz w:val="24"/>
        </w:rPr>
      </w:pPr>
      <w:r>
        <w:rPr>
          <w:rFonts w:hint="eastAsia" w:ascii="Times New Roman" w:hAnsi="Times New Roman"/>
          <w:color w:val="000000"/>
          <w:sz w:val="24"/>
        </w:rPr>
        <w:t>3</w:t>
      </w:r>
      <w:r>
        <w:rPr>
          <w:rFonts w:ascii="Times New Roman" w:hAnsi="Times New Roman"/>
          <w:color w:val="000000"/>
          <w:sz w:val="24"/>
        </w:rPr>
        <w:t xml:space="preserve">0. </w:t>
      </w:r>
      <w:r>
        <w:rPr>
          <w:rFonts w:ascii="Times New Roman" w:hAnsi="Times New Roman" w:eastAsia="Times New Roman"/>
          <w:color w:val="000000"/>
          <w:sz w:val="24"/>
        </w:rPr>
        <w:t>Wh</w:t>
      </w:r>
      <w:r>
        <w:rPr>
          <w:rFonts w:hint="eastAsia" w:ascii="Times New Roman" w:hAnsi="Times New Roman"/>
          <w:color w:val="000000"/>
          <w:sz w:val="24"/>
        </w:rPr>
        <w:t>at do we know from</w:t>
      </w:r>
      <w:r>
        <w:rPr>
          <w:rFonts w:ascii="Times New Roman" w:hAnsi="Times New Roman" w:eastAsia="Times New Roman"/>
          <w:color w:val="000000"/>
          <w:sz w:val="24"/>
        </w:rPr>
        <w:t xml:space="preserve"> the text?</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A. </w:t>
      </w:r>
      <w:r>
        <w:rPr>
          <w:rFonts w:ascii="Times New Roman" w:hAnsi="Times New Roman" w:eastAsia="Times New Roman"/>
          <w:color w:val="000000"/>
          <w:sz w:val="24"/>
        </w:rPr>
        <w:t>Astronauts are competing to set new records.</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B. </w:t>
      </w:r>
      <w:r>
        <w:rPr>
          <w:rFonts w:ascii="Times New Roman" w:hAnsi="Times New Roman" w:eastAsia="Times New Roman"/>
          <w:color w:val="000000"/>
          <w:sz w:val="24"/>
        </w:rPr>
        <w:t>Koch’s team produced their own food in space.</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C. </w:t>
      </w:r>
      <w:r>
        <w:rPr>
          <w:rFonts w:ascii="Times New Roman" w:hAnsi="Times New Roman" w:eastAsia="Times New Roman"/>
          <w:color w:val="000000"/>
          <w:sz w:val="24"/>
        </w:rPr>
        <w:t>NASA has founded a scientific base on the moon.</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D. </w:t>
      </w:r>
      <w:r>
        <w:rPr>
          <w:rFonts w:ascii="Times New Roman" w:hAnsi="Times New Roman" w:eastAsia="Times New Roman"/>
          <w:color w:val="000000"/>
          <w:sz w:val="24"/>
        </w:rPr>
        <w:t>Koch’s research is significant for space exploration.</w:t>
      </w:r>
    </w:p>
    <w:p>
      <w:pPr>
        <w:pStyle w:val="11"/>
        <w:spacing w:line="360" w:lineRule="auto"/>
        <w:textAlignment w:val="center"/>
        <w:rPr>
          <w:rFonts w:ascii="Times New Roman" w:hAnsi="Times New Roman" w:eastAsia="Times New Roman"/>
          <w:color w:val="000000"/>
          <w:sz w:val="24"/>
        </w:rPr>
      </w:pPr>
      <w:r>
        <w:rPr>
          <w:rFonts w:hint="eastAsia" w:ascii="Times New Roman" w:hAnsi="Times New Roman"/>
          <w:color w:val="000000"/>
          <w:sz w:val="24"/>
        </w:rPr>
        <w:t>3</w:t>
      </w:r>
      <w:r>
        <w:rPr>
          <w:rFonts w:ascii="Times New Roman" w:hAnsi="Times New Roman"/>
          <w:color w:val="000000"/>
          <w:sz w:val="24"/>
        </w:rPr>
        <w:t xml:space="preserve">1. </w:t>
      </w:r>
      <w:r>
        <w:rPr>
          <w:rFonts w:ascii="Times New Roman" w:hAnsi="Times New Roman" w:eastAsia="Times New Roman"/>
          <w:color w:val="000000"/>
          <w:sz w:val="24"/>
        </w:rPr>
        <w:t>What can be the best title for the text?</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A. </w:t>
      </w:r>
      <w:r>
        <w:rPr>
          <w:rFonts w:ascii="Times New Roman" w:hAnsi="Times New Roman" w:eastAsia="Times New Roman"/>
          <w:color w:val="000000"/>
          <w:sz w:val="24"/>
        </w:rPr>
        <w:t>Record-Setting Astronaut Koch Returns to Earth</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B. </w:t>
      </w:r>
      <w:r>
        <w:rPr>
          <w:rFonts w:ascii="Times New Roman" w:hAnsi="Times New Roman" w:eastAsia="Times New Roman"/>
          <w:color w:val="000000"/>
          <w:sz w:val="24"/>
        </w:rPr>
        <w:t>US Astronauts Carried out Experiments in Space</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C. </w:t>
      </w:r>
      <w:r>
        <w:rPr>
          <w:rFonts w:ascii="Times New Roman" w:hAnsi="Times New Roman" w:eastAsia="Times New Roman"/>
          <w:color w:val="000000"/>
          <w:sz w:val="24"/>
        </w:rPr>
        <w:t>Spacewalks Have Successfully Been Done on the ISS</w:t>
      </w:r>
    </w:p>
    <w:p>
      <w:pPr>
        <w:pStyle w:val="11"/>
        <w:spacing w:line="360" w:lineRule="auto"/>
        <w:textAlignment w:val="center"/>
        <w:rPr>
          <w:rFonts w:ascii="Times New Roman" w:hAnsi="Times New Roman"/>
          <w:color w:val="000000"/>
          <w:sz w:val="24"/>
        </w:rPr>
      </w:pPr>
      <w:r>
        <w:rPr>
          <w:rFonts w:ascii="Times New Roman" w:hAnsi="Times New Roman"/>
          <w:color w:val="000000"/>
          <w:sz w:val="24"/>
        </w:rPr>
        <w:t xml:space="preserve">D. </w:t>
      </w:r>
      <w:r>
        <w:rPr>
          <w:rFonts w:ascii="Times New Roman" w:hAnsi="Times New Roman" w:eastAsia="Times New Roman"/>
          <w:color w:val="000000"/>
          <w:sz w:val="24"/>
        </w:rPr>
        <w:t>NASA is Studying Astronauts for Longer Space Trips</w:t>
      </w:r>
    </w:p>
    <w:p>
      <w:pPr>
        <w:pStyle w:val="11"/>
        <w:spacing w:line="300" w:lineRule="auto"/>
        <w:ind w:firstLine="4337" w:firstLineChars="1800"/>
        <w:rPr>
          <w:rFonts w:ascii="Times New Roman" w:hAnsi="Times New Roman"/>
          <w:color w:val="000000"/>
          <w:sz w:val="24"/>
        </w:rPr>
      </w:pPr>
      <w:r>
        <w:rPr>
          <w:rFonts w:ascii="Times New Roman" w:hAnsi="Times New Roman"/>
          <w:b/>
          <w:bCs/>
          <w:color w:val="000000"/>
          <w:sz w:val="24"/>
        </w:rPr>
        <w:t>D</w:t>
      </w:r>
    </w:p>
    <w:p>
      <w:pPr>
        <w:pStyle w:val="11"/>
        <w:spacing w:line="360" w:lineRule="auto"/>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 xml:space="preserve">In habitats across the planet, animals periodically drop everything to walk, fly or swim to a new place. Wildlife such as whales and geese learn migration paths by following </w:t>
      </w:r>
      <w:r>
        <w:rPr>
          <w:rFonts w:hint="eastAsia" w:ascii="Times New Roman" w:hAnsi="Times New Roman"/>
          <w:color w:val="000000"/>
          <w:sz w:val="24"/>
        </w:rPr>
        <w:t>t</w:t>
      </w:r>
      <w:r>
        <w:rPr>
          <w:rFonts w:ascii="Times New Roman" w:hAnsi="Times New Roman" w:eastAsia="Times New Roman"/>
          <w:color w:val="000000"/>
          <w:sz w:val="24"/>
        </w:rPr>
        <w:t>heir parents. Others, including small songbirds, gain the distance and direction of their migration within their genetic code</w:t>
      </w:r>
      <w:r>
        <w:rPr>
          <w:rFonts w:hint="eastAsia" w:ascii="Times New Roman" w:hAnsi="Times New Roman"/>
          <w:color w:val="000000"/>
          <w:sz w:val="24"/>
        </w:rPr>
        <w:t>.</w:t>
      </w:r>
      <w:r>
        <w:rPr>
          <w:rFonts w:ascii="Times New Roman" w:hAnsi="Times New Roman" w:eastAsia="Times New Roman"/>
          <w:color w:val="000000"/>
          <w:sz w:val="24"/>
        </w:rPr>
        <w:t xml:space="preserve"> And some animals use a combination of genetics and culture to guide their migration.</w:t>
      </w:r>
    </w:p>
    <w:p>
      <w:pPr>
        <w:pStyle w:val="11"/>
        <w:spacing w:line="360" w:lineRule="auto"/>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Another group of migrators does not quite fit either model, and researchers have only recently started to figure out how they find their way. Take the Cory</w:t>
      </w:r>
      <w:r>
        <w:rPr>
          <w:rFonts w:ascii="Times New Roman" w:hAnsi="Times New Roman"/>
          <w:color w:val="000000"/>
          <w:sz w:val="24"/>
        </w:rPr>
        <w:t>’</w:t>
      </w:r>
      <w:r>
        <w:rPr>
          <w:rFonts w:ascii="Times New Roman" w:hAnsi="Times New Roman" w:eastAsia="Times New Roman"/>
          <w:color w:val="000000"/>
          <w:sz w:val="24"/>
        </w:rPr>
        <w:t>s shearwater, an oceangoing sea bird that migrates over the Atlantic every year. The young do not migrate with their parents, so culture cannot explain their journeys. And the exact paths vary wildly from individual to individual, making genetics equally unlikely.</w:t>
      </w:r>
    </w:p>
    <w:p>
      <w:pPr>
        <w:pStyle w:val="11"/>
        <w:spacing w:line="360" w:lineRule="auto"/>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Cory</w:t>
      </w:r>
      <w:r>
        <w:rPr>
          <w:rFonts w:ascii="Times New Roman" w:hAnsi="Times New Roman"/>
          <w:color w:val="000000"/>
          <w:sz w:val="24"/>
        </w:rPr>
        <w:t>’</w:t>
      </w:r>
      <w:r>
        <w:rPr>
          <w:rFonts w:ascii="Times New Roman" w:hAnsi="Times New Roman" w:eastAsia="Times New Roman"/>
          <w:color w:val="000000"/>
          <w:sz w:val="24"/>
        </w:rPr>
        <w:t xml:space="preserve">s shearwaters are long-lived, rarely producing young successfully before age nine. This leaves an opening for learning and practice to develop their migration patterns. Researchers call </w:t>
      </w:r>
      <w:r>
        <w:rPr>
          <w:rFonts w:ascii="Times New Roman" w:hAnsi="Times New Roman" w:eastAsia="Times New Roman"/>
          <w:color w:val="000000"/>
          <w:sz w:val="24"/>
          <w:u w:val="single"/>
        </w:rPr>
        <w:t>this</w:t>
      </w:r>
      <w:r>
        <w:rPr>
          <w:rFonts w:ascii="Times New Roman" w:hAnsi="Times New Roman" w:eastAsia="Times New Roman"/>
          <w:color w:val="000000"/>
          <w:sz w:val="24"/>
        </w:rPr>
        <w:t xml:space="preserve"> the </w:t>
      </w:r>
      <w:r>
        <w:rPr>
          <w:rFonts w:ascii="Times New Roman" w:hAnsi="Times New Roman"/>
          <w:color w:val="000000"/>
          <w:sz w:val="24"/>
        </w:rPr>
        <w:t>“</w:t>
      </w:r>
      <w:r>
        <w:rPr>
          <w:rFonts w:ascii="Times New Roman" w:hAnsi="Times New Roman" w:eastAsia="Times New Roman"/>
          <w:color w:val="000000"/>
          <w:sz w:val="24"/>
        </w:rPr>
        <w:t>exploration-refinement</w:t>
      </w:r>
      <w:r>
        <w:rPr>
          <w:rFonts w:ascii="Times New Roman" w:hAnsi="Times New Roman"/>
          <w:color w:val="000000"/>
          <w:sz w:val="24"/>
        </w:rPr>
        <w:t>”</w:t>
      </w:r>
      <w:r>
        <w:rPr>
          <w:rFonts w:ascii="Times New Roman" w:hAnsi="Times New Roman" w:eastAsia="Times New Roman"/>
          <w:color w:val="000000"/>
          <w:sz w:val="24"/>
        </w:rPr>
        <w:t>, and until now it has been hypothetical (假设的) because of difficulties in tracking</w:t>
      </w:r>
      <w:r>
        <w:rPr>
          <w:rFonts w:hint="eastAsia" w:ascii="Times New Roman" w:hAnsi="Times New Roman"/>
          <w:color w:val="000000"/>
          <w:sz w:val="24"/>
        </w:rPr>
        <w:t xml:space="preserve"> </w:t>
      </w:r>
      <w:r>
        <w:rPr>
          <w:rFonts w:ascii="Times New Roman" w:hAnsi="Times New Roman" w:eastAsia="Times New Roman"/>
          <w:color w:val="000000"/>
          <w:sz w:val="24"/>
        </w:rPr>
        <w:t>migratory animal</w:t>
      </w:r>
      <w:r>
        <w:rPr>
          <w:rFonts w:hint="eastAsia" w:ascii="Times New Roman" w:hAnsi="Times New Roman"/>
          <w:color w:val="000000"/>
          <w:sz w:val="24"/>
        </w:rPr>
        <w:t>s</w:t>
      </w:r>
      <w:r>
        <w:rPr>
          <w:rFonts w:ascii="Times New Roman" w:hAnsi="Times New Roman"/>
          <w:color w:val="000000"/>
          <w:sz w:val="24"/>
        </w:rPr>
        <w:t>’</w:t>
      </w:r>
      <w:r>
        <w:rPr>
          <w:rFonts w:hint="eastAsia" w:ascii="Times New Roman" w:hAnsi="Times New Roman"/>
          <w:color w:val="000000"/>
          <w:sz w:val="24"/>
        </w:rPr>
        <w:t xml:space="preserve"> </w:t>
      </w:r>
      <w:r>
        <w:rPr>
          <w:rFonts w:ascii="Times New Roman" w:hAnsi="Times New Roman" w:eastAsia="Times New Roman"/>
          <w:color w:val="000000"/>
          <w:sz w:val="24"/>
        </w:rPr>
        <w:t>movements.</w:t>
      </w:r>
    </w:p>
    <w:p>
      <w:pPr>
        <w:pStyle w:val="11"/>
        <w:spacing w:line="360" w:lineRule="auto"/>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But a team of researchers has done that by attaching small geolocators to more than 150 of the birds aged four to nine. They found that younger birds traveled longer distances, for longer periods, and had more diverse paths than older birds. “We finally have evidence of the ‘exploration-refinement</w:t>
      </w:r>
      <w:r>
        <w:rPr>
          <w:rFonts w:ascii="Times New Roman" w:hAnsi="Times New Roman"/>
          <w:color w:val="000000"/>
          <w:sz w:val="24"/>
        </w:rPr>
        <w:t>’</w:t>
      </w:r>
      <w:r>
        <w:rPr>
          <w:rFonts w:ascii="Times New Roman" w:hAnsi="Times New Roman" w:eastAsia="Times New Roman"/>
          <w:color w:val="000000"/>
          <w:sz w:val="24"/>
        </w:rPr>
        <w:t xml:space="preserve"> for migratory birds,</w:t>
      </w:r>
      <w:r>
        <w:rPr>
          <w:rFonts w:ascii="Times New Roman" w:hAnsi="Times New Roman"/>
          <w:color w:val="000000"/>
          <w:sz w:val="24"/>
        </w:rPr>
        <w:t>”</w:t>
      </w:r>
      <w:r>
        <w:rPr>
          <w:rFonts w:ascii="Times New Roman" w:hAnsi="Times New Roman" w:eastAsia="Times New Roman"/>
          <w:color w:val="000000"/>
          <w:sz w:val="24"/>
        </w:rPr>
        <w:t xml:space="preserve"> says Letizia Campioni, who led the study. Younger Cory</w:t>
      </w:r>
      <w:r>
        <w:rPr>
          <w:rFonts w:ascii="Times New Roman" w:hAnsi="Times New Roman"/>
          <w:color w:val="000000"/>
          <w:sz w:val="24"/>
        </w:rPr>
        <w:t>’</w:t>
      </w:r>
      <w:r>
        <w:rPr>
          <w:rFonts w:ascii="Times New Roman" w:hAnsi="Times New Roman" w:eastAsia="Times New Roman"/>
          <w:color w:val="000000"/>
          <w:sz w:val="24"/>
        </w:rPr>
        <w:t>s shearwaters are able to fly just as fast as the adults</w:t>
      </w:r>
      <w:r>
        <w:rPr>
          <w:rFonts w:hint="eastAsia" w:ascii="Times New Roman" w:hAnsi="Times New Roman"/>
          <w:color w:val="000000"/>
          <w:sz w:val="24"/>
        </w:rPr>
        <w:t>—</w:t>
      </w:r>
      <w:r>
        <w:rPr>
          <w:rFonts w:ascii="Times New Roman" w:hAnsi="Times New Roman" w:eastAsia="Times New Roman"/>
          <w:color w:val="000000"/>
          <w:sz w:val="24"/>
        </w:rPr>
        <w:t xml:space="preserve"> but they do not, suggesting that the young do more exploring, which gradually fades as they mature and settle into a preferred course.</w:t>
      </w:r>
    </w:p>
    <w:p>
      <w:pPr>
        <w:pStyle w:val="11"/>
        <w:spacing w:line="360" w:lineRule="auto"/>
        <w:ind w:firstLine="420"/>
        <w:textAlignment w:val="center"/>
        <w:rPr>
          <w:rFonts w:hint="eastAsia" w:ascii="Times New Roman" w:hAnsi="Times New Roman"/>
          <w:color w:val="000000"/>
          <w:sz w:val="24"/>
        </w:rPr>
      </w:pPr>
      <w:r>
        <w:rPr>
          <w:rFonts w:ascii="Times New Roman" w:hAnsi="Times New Roman" w:eastAsia="Times New Roman"/>
          <w:color w:val="000000"/>
          <w:sz w:val="24"/>
        </w:rPr>
        <w:t xml:space="preserve">Although it may seem less efficient than other strategies, </w:t>
      </w:r>
      <w:r>
        <w:rPr>
          <w:rFonts w:ascii="Times New Roman" w:hAnsi="Times New Roman"/>
          <w:color w:val="000000"/>
          <w:sz w:val="24"/>
        </w:rPr>
        <w:t>“</w:t>
      </w:r>
      <w:r>
        <w:rPr>
          <w:rFonts w:ascii="Times New Roman" w:hAnsi="Times New Roman" w:eastAsia="Times New Roman"/>
          <w:color w:val="000000"/>
          <w:sz w:val="24"/>
        </w:rPr>
        <w:t>exploration refinement could be beneficial to birds and other organisms in a rapidly changing world due to unpredictable man-made changes,</w:t>
      </w:r>
      <w:r>
        <w:rPr>
          <w:rFonts w:ascii="Times New Roman" w:hAnsi="Times New Roman"/>
          <w:color w:val="000000"/>
          <w:sz w:val="24"/>
        </w:rPr>
        <w:t>”</w:t>
      </w:r>
      <w:r>
        <w:rPr>
          <w:rFonts w:ascii="Times New Roman" w:hAnsi="Times New Roman" w:eastAsia="Times New Roman"/>
          <w:color w:val="000000"/>
          <w:sz w:val="24"/>
        </w:rPr>
        <w:t xml:space="preserve"> says Barbara Frei. </w:t>
      </w:r>
      <w:r>
        <w:rPr>
          <w:rFonts w:ascii="Times New Roman" w:hAnsi="Times New Roman"/>
          <w:color w:val="000000"/>
          <w:sz w:val="24"/>
        </w:rPr>
        <w:t>“</w:t>
      </w:r>
      <w:r>
        <w:rPr>
          <w:rFonts w:ascii="Times New Roman" w:hAnsi="Times New Roman" w:eastAsia="Times New Roman"/>
          <w:color w:val="000000"/>
          <w:sz w:val="24"/>
        </w:rPr>
        <w:t>It might be safer to repeat a behavior that was recently successful than to rely on patterns that were perfected long ago but might no longer be safe.</w:t>
      </w:r>
      <w:r>
        <w:rPr>
          <w:rFonts w:ascii="Times New Roman" w:hAnsi="Times New Roman"/>
          <w:color w:val="000000"/>
          <w:sz w:val="24"/>
        </w:rPr>
        <w:t>”</w:t>
      </w:r>
    </w:p>
    <w:p>
      <w:pPr>
        <w:pStyle w:val="11"/>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 xml:space="preserve">32. </w:t>
      </w:r>
      <w:r>
        <w:rPr>
          <w:rFonts w:hint="eastAsia" w:ascii="Times New Roman" w:hAnsi="Times New Roman"/>
          <w:color w:val="000000"/>
          <w:sz w:val="24"/>
        </w:rPr>
        <w:t>What is t</w:t>
      </w:r>
      <w:r>
        <w:rPr>
          <w:rFonts w:ascii="Times New Roman" w:hAnsi="Times New Roman" w:eastAsia="Times New Roman"/>
          <w:color w:val="000000"/>
          <w:sz w:val="24"/>
        </w:rPr>
        <w:t xml:space="preserve">he first paragraph mainly </w:t>
      </w:r>
      <w:r>
        <w:rPr>
          <w:rFonts w:hint="eastAsia" w:ascii="Times New Roman" w:hAnsi="Times New Roman" w:eastAsia="Times New Roman"/>
          <w:color w:val="000000"/>
          <w:sz w:val="24"/>
        </w:rPr>
        <w:t>about?</w:t>
      </w:r>
      <w:r>
        <w:rPr>
          <w:rFonts w:ascii="Times New Roman" w:hAnsi="Times New Roman" w:eastAsia="Times New Roman"/>
          <w:color w:val="000000"/>
          <w:sz w:val="24"/>
        </w:rPr>
        <w:t xml:space="preserve">     .</w:t>
      </w:r>
    </w:p>
    <w:p>
      <w:pPr>
        <w:pStyle w:val="11"/>
        <w:spacing w:line="360" w:lineRule="auto"/>
        <w:textAlignment w:val="center"/>
        <w:rPr>
          <w:rFonts w:hint="eastAsia" w:ascii="Times New Roman" w:hAnsi="Times New Roman"/>
          <w:color w:val="000000"/>
          <w:sz w:val="24"/>
        </w:rPr>
      </w:pPr>
      <w:r>
        <w:rPr>
          <w:rFonts w:ascii="Times New Roman" w:hAnsi="Times New Roman" w:eastAsia="Times New Roman"/>
          <w:color w:val="000000"/>
          <w:sz w:val="24"/>
        </w:rPr>
        <w:t xml:space="preserve">A. </w:t>
      </w:r>
      <w:r>
        <w:rPr>
          <w:rFonts w:hint="eastAsia" w:ascii="Times New Roman" w:hAnsi="Times New Roman"/>
          <w:color w:val="000000"/>
          <w:sz w:val="24"/>
        </w:rPr>
        <w:t xml:space="preserve">It </w:t>
      </w:r>
      <w:r>
        <w:rPr>
          <w:rFonts w:ascii="Times New Roman" w:hAnsi="Times New Roman" w:eastAsia="Times New Roman"/>
          <w:color w:val="000000"/>
          <w:sz w:val="24"/>
        </w:rPr>
        <w:t>describes animals</w:t>
      </w:r>
      <w:r>
        <w:rPr>
          <w:rFonts w:ascii="Times New Roman" w:hAnsi="Times New Roman"/>
          <w:color w:val="000000"/>
          <w:sz w:val="24"/>
        </w:rPr>
        <w:t>’</w:t>
      </w:r>
      <w:r>
        <w:rPr>
          <w:rFonts w:ascii="Times New Roman" w:hAnsi="Times New Roman" w:eastAsia="Times New Roman"/>
          <w:color w:val="000000"/>
          <w:sz w:val="24"/>
        </w:rPr>
        <w:t xml:space="preserve"> habitats</w:t>
      </w:r>
      <w:r>
        <w:rPr>
          <w:rFonts w:hint="eastAsia" w:ascii="Times New Roman" w:hAnsi="Times New Roman"/>
          <w:color w:val="000000"/>
          <w:sz w:val="24"/>
        </w:rPr>
        <w:t>.</w:t>
      </w:r>
      <w:r>
        <w:rPr>
          <w:rFonts w:ascii="Times New Roman" w:hAnsi="Times New Roman" w:eastAsia="Times New Roman"/>
          <w:color w:val="000000"/>
          <w:sz w:val="24"/>
        </w:rPr>
        <w:t xml:space="preserve">      B. </w:t>
      </w:r>
      <w:r>
        <w:rPr>
          <w:rFonts w:hint="eastAsia" w:ascii="Times New Roman" w:hAnsi="Times New Roman"/>
          <w:color w:val="000000"/>
          <w:sz w:val="24"/>
        </w:rPr>
        <w:t xml:space="preserve">It </w:t>
      </w:r>
      <w:r>
        <w:rPr>
          <w:rFonts w:ascii="Times New Roman" w:hAnsi="Times New Roman" w:eastAsia="Times New Roman"/>
          <w:color w:val="000000"/>
          <w:sz w:val="24"/>
        </w:rPr>
        <w:t>talks about migration models</w:t>
      </w:r>
      <w:r>
        <w:rPr>
          <w:rFonts w:hint="eastAsia" w:ascii="Times New Roman" w:hAnsi="Times New Roman"/>
          <w:color w:val="000000"/>
          <w:sz w:val="24"/>
        </w:rPr>
        <w:t>.</w:t>
      </w:r>
    </w:p>
    <w:p>
      <w:pPr>
        <w:pStyle w:val="11"/>
        <w:spacing w:line="360" w:lineRule="auto"/>
        <w:textAlignment w:val="center"/>
        <w:rPr>
          <w:rFonts w:hint="eastAsia" w:ascii="Times New Roman" w:hAnsi="Times New Roman"/>
          <w:color w:val="000000"/>
          <w:sz w:val="24"/>
        </w:rPr>
      </w:pPr>
      <w:r>
        <w:rPr>
          <w:rFonts w:ascii="Times New Roman" w:hAnsi="Times New Roman" w:eastAsia="Times New Roman"/>
          <w:color w:val="000000"/>
          <w:sz w:val="24"/>
        </w:rPr>
        <w:t xml:space="preserve">C. </w:t>
      </w:r>
      <w:r>
        <w:rPr>
          <w:rFonts w:hint="eastAsia" w:ascii="Times New Roman" w:hAnsi="Times New Roman"/>
          <w:color w:val="000000"/>
          <w:sz w:val="24"/>
        </w:rPr>
        <w:t xml:space="preserve">It </w:t>
      </w:r>
      <w:r>
        <w:rPr>
          <w:rFonts w:ascii="Times New Roman" w:hAnsi="Times New Roman" w:eastAsia="Times New Roman"/>
          <w:color w:val="000000"/>
          <w:sz w:val="24"/>
        </w:rPr>
        <w:t>compares different species</w:t>
      </w:r>
      <w:r>
        <w:rPr>
          <w:rFonts w:hint="eastAsia" w:ascii="Times New Roman" w:hAnsi="Times New Roman"/>
          <w:color w:val="000000"/>
          <w:sz w:val="24"/>
        </w:rPr>
        <w:t>.</w:t>
      </w:r>
      <w:r>
        <w:rPr>
          <w:rFonts w:ascii="Times New Roman" w:hAnsi="Times New Roman" w:eastAsia="Times New Roman"/>
          <w:color w:val="000000"/>
          <w:sz w:val="24"/>
        </w:rPr>
        <w:t xml:space="preserve">      D. </w:t>
      </w:r>
      <w:r>
        <w:rPr>
          <w:rFonts w:hint="eastAsia" w:ascii="Times New Roman" w:hAnsi="Times New Roman"/>
          <w:color w:val="000000"/>
          <w:sz w:val="24"/>
        </w:rPr>
        <w:t xml:space="preserve">It </w:t>
      </w:r>
      <w:r>
        <w:rPr>
          <w:rFonts w:ascii="Times New Roman" w:hAnsi="Times New Roman" w:eastAsia="Times New Roman"/>
          <w:color w:val="000000"/>
          <w:sz w:val="24"/>
        </w:rPr>
        <w:t>introduces a tracking technology</w:t>
      </w:r>
      <w:r>
        <w:rPr>
          <w:rFonts w:hint="eastAsia" w:ascii="Times New Roman" w:hAnsi="Times New Roman"/>
          <w:color w:val="000000"/>
          <w:sz w:val="24"/>
        </w:rPr>
        <w:t>.</w:t>
      </w:r>
    </w:p>
    <w:p>
      <w:pPr>
        <w:pStyle w:val="11"/>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 xml:space="preserve">33. What does the underlined word </w:t>
      </w:r>
      <w:r>
        <w:rPr>
          <w:rFonts w:ascii="Times New Roman" w:hAnsi="Times New Roman"/>
          <w:color w:val="000000"/>
          <w:sz w:val="24"/>
        </w:rPr>
        <w:t>“</w:t>
      </w:r>
      <w:r>
        <w:rPr>
          <w:rFonts w:hint="eastAsia" w:ascii="Times New Roman" w:hAnsi="Times New Roman"/>
          <w:color w:val="000000"/>
          <w:sz w:val="24"/>
        </w:rPr>
        <w:t>t</w:t>
      </w:r>
      <w:r>
        <w:rPr>
          <w:rFonts w:ascii="Times New Roman" w:hAnsi="Times New Roman" w:eastAsia="Times New Roman"/>
          <w:color w:val="000000"/>
          <w:sz w:val="24"/>
        </w:rPr>
        <w:t>his</w:t>
      </w:r>
      <w:r>
        <w:rPr>
          <w:rFonts w:ascii="Times New Roman" w:hAnsi="Times New Roman"/>
          <w:color w:val="000000"/>
          <w:sz w:val="24"/>
        </w:rPr>
        <w:t>”</w:t>
      </w:r>
      <w:r>
        <w:rPr>
          <w:rFonts w:ascii="Times New Roman" w:hAnsi="Times New Roman" w:eastAsia="Times New Roman"/>
          <w:color w:val="000000"/>
          <w:sz w:val="24"/>
        </w:rPr>
        <w:t xml:space="preserve"> in paragraph 3 refer to?</w:t>
      </w:r>
    </w:p>
    <w:p>
      <w:pPr>
        <w:pStyle w:val="11"/>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A. The opening for learning and practice.</w:t>
      </w:r>
    </w:p>
    <w:p>
      <w:pPr>
        <w:pStyle w:val="11"/>
        <w:spacing w:line="360" w:lineRule="auto"/>
        <w:textAlignment w:val="center"/>
        <w:rPr>
          <w:rFonts w:ascii="Times New Roman" w:hAnsi="Times New Roman"/>
          <w:color w:val="000000"/>
          <w:sz w:val="24"/>
        </w:rPr>
      </w:pPr>
      <w:r>
        <w:rPr>
          <w:rFonts w:ascii="Times New Roman" w:hAnsi="Times New Roman" w:eastAsia="Times New Roman"/>
          <w:color w:val="000000"/>
          <w:sz w:val="24"/>
        </w:rPr>
        <w:t xml:space="preserve">B. </w:t>
      </w:r>
      <w:r>
        <w:rPr>
          <w:rFonts w:hint="eastAsia" w:ascii="Times New Roman" w:hAnsi="Times New Roman"/>
          <w:color w:val="000000"/>
          <w:sz w:val="24"/>
        </w:rPr>
        <w:t>The unique living habit of Cory</w:t>
      </w:r>
      <w:r>
        <w:rPr>
          <w:rFonts w:ascii="Times New Roman" w:hAnsi="Times New Roman"/>
          <w:color w:val="000000"/>
          <w:sz w:val="24"/>
        </w:rPr>
        <w:t>’</w:t>
      </w:r>
      <w:r>
        <w:rPr>
          <w:rFonts w:hint="eastAsia" w:ascii="Times New Roman" w:hAnsi="Times New Roman"/>
          <w:color w:val="000000"/>
          <w:sz w:val="24"/>
        </w:rPr>
        <w:t>s shearwaters.</w:t>
      </w:r>
    </w:p>
    <w:p>
      <w:pPr>
        <w:pStyle w:val="11"/>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C. The way Cory</w:t>
      </w:r>
      <w:r>
        <w:rPr>
          <w:rFonts w:ascii="Times New Roman" w:hAnsi="Times New Roman"/>
          <w:color w:val="000000"/>
          <w:sz w:val="24"/>
        </w:rPr>
        <w:t>’</w:t>
      </w:r>
      <w:r>
        <w:rPr>
          <w:rFonts w:ascii="Times New Roman" w:hAnsi="Times New Roman" w:eastAsia="Times New Roman"/>
          <w:color w:val="000000"/>
          <w:sz w:val="24"/>
        </w:rPr>
        <w:t>s shearwaters form their migration patterns.</w:t>
      </w:r>
    </w:p>
    <w:p>
      <w:pPr>
        <w:pStyle w:val="11"/>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D. The process scientists track Cory</w:t>
      </w:r>
      <w:r>
        <w:rPr>
          <w:rFonts w:ascii="Times New Roman" w:hAnsi="Times New Roman"/>
          <w:color w:val="000000"/>
          <w:sz w:val="24"/>
        </w:rPr>
        <w:t>’</w:t>
      </w:r>
      <w:r>
        <w:rPr>
          <w:rFonts w:ascii="Times New Roman" w:hAnsi="Times New Roman" w:eastAsia="Times New Roman"/>
          <w:color w:val="000000"/>
          <w:sz w:val="24"/>
        </w:rPr>
        <w:t>s shearwaters</w:t>
      </w:r>
      <w:r>
        <w:rPr>
          <w:rFonts w:ascii="Times New Roman" w:hAnsi="Times New Roman"/>
          <w:color w:val="000000"/>
          <w:sz w:val="24"/>
        </w:rPr>
        <w:t>’</w:t>
      </w:r>
      <w:r>
        <w:rPr>
          <w:rFonts w:ascii="Times New Roman" w:hAnsi="Times New Roman" w:eastAsia="Times New Roman"/>
          <w:color w:val="000000"/>
          <w:sz w:val="24"/>
        </w:rPr>
        <w:t xml:space="preserve"> movements.</w:t>
      </w:r>
    </w:p>
    <w:p>
      <w:pPr>
        <w:pStyle w:val="11"/>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34. What do</w:t>
      </w:r>
      <w:r>
        <w:rPr>
          <w:rFonts w:hint="eastAsia" w:ascii="Times New Roman" w:hAnsi="Times New Roman"/>
          <w:color w:val="000000"/>
          <w:sz w:val="24"/>
        </w:rPr>
        <w:t>e</w:t>
      </w:r>
      <w:r>
        <w:rPr>
          <w:rFonts w:ascii="Times New Roman" w:hAnsi="Times New Roman" w:eastAsia="Times New Roman"/>
          <w:color w:val="000000"/>
          <w:sz w:val="24"/>
        </w:rPr>
        <w:t>s Letizia</w:t>
      </w:r>
      <w:r>
        <w:rPr>
          <w:rFonts w:ascii="Times New Roman" w:hAnsi="Times New Roman"/>
          <w:color w:val="000000"/>
          <w:sz w:val="24"/>
        </w:rPr>
        <w:t>’</w:t>
      </w:r>
      <w:r>
        <w:rPr>
          <w:rFonts w:ascii="Times New Roman" w:hAnsi="Times New Roman" w:eastAsia="Times New Roman"/>
          <w:color w:val="000000"/>
          <w:sz w:val="24"/>
        </w:rPr>
        <w:t>s study find about the younger Cory</w:t>
      </w:r>
      <w:r>
        <w:rPr>
          <w:rFonts w:ascii="Times New Roman" w:hAnsi="Times New Roman"/>
          <w:color w:val="000000"/>
          <w:sz w:val="24"/>
        </w:rPr>
        <w:t>’</w:t>
      </w:r>
      <w:r>
        <w:rPr>
          <w:rFonts w:ascii="Times New Roman" w:hAnsi="Times New Roman" w:eastAsia="Times New Roman"/>
          <w:color w:val="000000"/>
          <w:sz w:val="24"/>
        </w:rPr>
        <w:t>s shearwaters?</w:t>
      </w:r>
    </w:p>
    <w:p>
      <w:pPr>
        <w:pStyle w:val="11"/>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A. They travel as much as adult birds.</w:t>
      </w:r>
    </w:p>
    <w:p>
      <w:pPr>
        <w:pStyle w:val="11"/>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B. They move in a predictable manner.</w:t>
      </w:r>
    </w:p>
    <w:p>
      <w:pPr>
        <w:pStyle w:val="11"/>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C. They lower the speed for exploration.</w:t>
      </w:r>
    </w:p>
    <w:p>
      <w:pPr>
        <w:pStyle w:val="11"/>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D. They look for a course with their parents.</w:t>
      </w:r>
    </w:p>
    <w:p>
      <w:pPr>
        <w:pStyle w:val="11"/>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35. What can we conclude from the last paragraph?</w:t>
      </w:r>
    </w:p>
    <w:p>
      <w:pPr>
        <w:pStyle w:val="11"/>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A. Man-made changes make migration easier.</w:t>
      </w:r>
    </w:p>
    <w:p>
      <w:pPr>
        <w:pStyle w:val="11"/>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B. Animals make a safer journey via a fixed track.</w:t>
      </w:r>
    </w:p>
    <w:p>
      <w:pPr>
        <w:pStyle w:val="11"/>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C. Course exploration contributes to birds</w:t>
      </w:r>
      <w:r>
        <w:rPr>
          <w:rFonts w:ascii="Times New Roman" w:hAnsi="Times New Roman"/>
          <w:color w:val="000000"/>
          <w:sz w:val="24"/>
        </w:rPr>
        <w:t>’</w:t>
      </w:r>
      <w:r>
        <w:rPr>
          <w:rFonts w:ascii="Times New Roman" w:hAnsi="Times New Roman" w:eastAsia="Times New Roman"/>
          <w:color w:val="000000"/>
          <w:sz w:val="24"/>
        </w:rPr>
        <w:t xml:space="preserve"> adaptability.</w:t>
      </w:r>
    </w:p>
    <w:p>
      <w:pPr>
        <w:pStyle w:val="11"/>
        <w:spacing w:line="360" w:lineRule="auto"/>
        <w:textAlignment w:val="center"/>
        <w:rPr>
          <w:color w:val="000000"/>
          <w:sz w:val="24"/>
        </w:rPr>
      </w:pPr>
      <w:r>
        <w:rPr>
          <w:rFonts w:ascii="Times New Roman" w:hAnsi="Times New Roman" w:eastAsia="Times New Roman"/>
          <w:color w:val="000000"/>
          <w:sz w:val="24"/>
        </w:rPr>
        <w:t>D.</w:t>
      </w:r>
      <w:r>
        <w:rPr>
          <w:rFonts w:hint="eastAsia" w:ascii="Times New Roman" w:hAnsi="Times New Roman"/>
          <w:color w:val="000000"/>
          <w:sz w:val="24"/>
        </w:rPr>
        <w:t xml:space="preserve"> </w:t>
      </w:r>
      <w:r>
        <w:rPr>
          <w:rFonts w:ascii="Times New Roman" w:hAnsi="Times New Roman" w:eastAsia="Times New Roman"/>
          <w:color w:val="000000"/>
          <w:sz w:val="24"/>
        </w:rPr>
        <w:t>A combination of strategies assures migration success.</w:t>
      </w:r>
    </w:p>
    <w:p>
      <w:pPr>
        <w:pStyle w:val="11"/>
        <w:tabs>
          <w:tab w:val="left" w:pos="2520"/>
          <w:tab w:val="left" w:pos="4620"/>
          <w:tab w:val="left" w:pos="6720"/>
        </w:tabs>
        <w:rPr>
          <w:color w:val="000000"/>
          <w:sz w:val="24"/>
        </w:rPr>
      </w:pPr>
      <w:r>
        <w:rPr>
          <w:rFonts w:hAnsi="宋体"/>
          <w:color w:val="000000"/>
          <w:sz w:val="24"/>
        </w:rPr>
        <w:t>第二节</w:t>
      </w:r>
      <w:r>
        <w:rPr>
          <w:rFonts w:hint="eastAsia" w:hAnsi="宋体"/>
          <w:color w:val="000000"/>
          <w:sz w:val="24"/>
        </w:rPr>
        <w:t xml:space="preserve"> </w:t>
      </w:r>
      <w:r>
        <w:rPr>
          <w:rFonts w:hAnsi="宋体"/>
          <w:color w:val="000000"/>
          <w:sz w:val="24"/>
        </w:rPr>
        <w:t>（共</w:t>
      </w:r>
      <w:r>
        <w:rPr>
          <w:color w:val="000000"/>
          <w:sz w:val="24"/>
        </w:rPr>
        <w:t>5</w:t>
      </w:r>
      <w:r>
        <w:rPr>
          <w:rFonts w:hAnsi="宋体"/>
          <w:color w:val="000000"/>
          <w:sz w:val="24"/>
        </w:rPr>
        <w:t>小题；每小题</w:t>
      </w:r>
      <w:r>
        <w:rPr>
          <w:color w:val="000000"/>
          <w:sz w:val="24"/>
        </w:rPr>
        <w:t>2</w:t>
      </w:r>
      <w:r>
        <w:rPr>
          <w:rFonts w:hint="eastAsia"/>
          <w:color w:val="000000"/>
          <w:sz w:val="24"/>
        </w:rPr>
        <w:t>.5</w:t>
      </w:r>
      <w:r>
        <w:rPr>
          <w:rFonts w:hAnsi="宋体"/>
          <w:color w:val="000000"/>
          <w:sz w:val="24"/>
        </w:rPr>
        <w:t>分，满分</w:t>
      </w:r>
      <w:r>
        <w:rPr>
          <w:color w:val="000000"/>
          <w:sz w:val="24"/>
        </w:rPr>
        <w:t>1</w:t>
      </w:r>
      <w:r>
        <w:rPr>
          <w:rFonts w:hint="eastAsia"/>
          <w:color w:val="000000"/>
          <w:sz w:val="24"/>
        </w:rPr>
        <w:t>2.5</w:t>
      </w:r>
      <w:r>
        <w:rPr>
          <w:rFonts w:hAnsi="宋体"/>
          <w:color w:val="000000"/>
          <w:sz w:val="24"/>
        </w:rPr>
        <w:t>分）</w:t>
      </w:r>
    </w:p>
    <w:p>
      <w:pPr>
        <w:pStyle w:val="10"/>
        <w:jc w:val="both"/>
        <w:rPr>
          <w:color w:val="000000"/>
        </w:rPr>
      </w:pPr>
      <w:r>
        <w:rPr>
          <w:color w:val="000000"/>
        </w:rPr>
        <w:t>根据短文内容，从短文后的选项中选出能填入空白处的最佳选项。选项中有两项为多余选项。</w:t>
      </w:r>
    </w:p>
    <w:p>
      <w:pPr>
        <w:pStyle w:val="11"/>
        <w:spacing w:line="300" w:lineRule="auto"/>
        <w:ind w:firstLine="3600" w:firstLineChars="1500"/>
        <w:rPr>
          <w:rFonts w:ascii="Times New Roman" w:hAnsi="Times New Roman"/>
          <w:color w:val="000000"/>
          <w:sz w:val="24"/>
        </w:rPr>
      </w:pPr>
      <w:r>
        <w:rPr>
          <w:rFonts w:ascii="Times New Roman" w:hAnsi="Times New Roman"/>
          <w:color w:val="000000"/>
          <w:sz w:val="24"/>
        </w:rPr>
        <w:t>Supporting Others</w:t>
      </w:r>
    </w:p>
    <w:p>
      <w:pPr>
        <w:pStyle w:val="11"/>
        <w:spacing w:line="360" w:lineRule="auto"/>
        <w:ind w:firstLine="420"/>
        <w:textAlignment w:val="center"/>
        <w:rPr>
          <w:rFonts w:ascii="Times New Roman" w:hAnsi="Times New Roman" w:eastAsia="Times New Roman"/>
          <w:color w:val="000000"/>
          <w:sz w:val="24"/>
          <w:u w:val="single"/>
        </w:rPr>
      </w:pPr>
      <w:r>
        <w:rPr>
          <w:rFonts w:ascii="Times New Roman" w:hAnsi="Times New Roman" w:eastAsia="Times New Roman"/>
          <w:color w:val="000000"/>
          <w:sz w:val="24"/>
        </w:rPr>
        <w:t>We’re always being told that the secret to happiness lies in helping others</w:t>
      </w:r>
      <w:r>
        <w:rPr>
          <w:rFonts w:hint="eastAsia" w:ascii="Times New Roman" w:hAnsi="Times New Roman" w:eastAsia="Times New Roman"/>
          <w:color w:val="000000"/>
          <w:sz w:val="24"/>
        </w:rPr>
        <w:t>.</w:t>
      </w:r>
      <w:r>
        <w:rPr>
          <w:rFonts w:ascii="Times New Roman" w:hAnsi="Times New Roman" w:eastAsia="Times New Roman"/>
          <w:color w:val="000000"/>
          <w:sz w:val="24"/>
        </w:rPr>
        <w:t xml:space="preserve"> Indeed, it’s natural to want to support those we care about, especially if we are in a position to do so.</w:t>
      </w:r>
      <w:r>
        <w:rPr>
          <w:rFonts w:ascii="Times New Roman" w:hAnsi="Times New Roman" w:eastAsia="Times New Roman"/>
          <w:color w:val="000000"/>
          <w:sz w:val="24"/>
          <w:u w:val="single"/>
        </w:rPr>
        <w:t xml:space="preserve"> </w:t>
      </w:r>
      <w:r>
        <w:rPr>
          <w:rFonts w:hint="eastAsia" w:ascii="Times New Roman" w:hAnsi="Times New Roman" w:eastAsia="Times New Roman"/>
          <w:color w:val="000000"/>
          <w:sz w:val="24"/>
          <w:u w:val="single"/>
        </w:rPr>
        <w:t xml:space="preserve">  36  </w:t>
      </w:r>
    </w:p>
    <w:p>
      <w:pPr>
        <w:pStyle w:val="11"/>
        <w:spacing w:line="360" w:lineRule="auto"/>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When we offer support, it may not always be wanted.</w:t>
      </w:r>
      <w:r>
        <w:rPr>
          <w:rFonts w:hint="eastAsia" w:ascii="Times New Roman" w:hAnsi="Times New Roman" w:eastAsia="Times New Roman"/>
          <w:color w:val="000000"/>
          <w:sz w:val="24"/>
        </w:rPr>
        <w:t xml:space="preserve"> </w:t>
      </w:r>
      <w:r>
        <w:rPr>
          <w:rFonts w:hint="eastAsia" w:ascii="Times New Roman" w:hAnsi="Times New Roman" w:eastAsia="Times New Roman"/>
          <w:color w:val="000000"/>
          <w:sz w:val="24"/>
          <w:u w:val="single"/>
        </w:rPr>
        <w:t xml:space="preserve">  37  </w:t>
      </w:r>
      <w:r>
        <w:rPr>
          <w:rFonts w:ascii="Times New Roman" w:hAnsi="Times New Roman" w:eastAsia="Times New Roman"/>
          <w:color w:val="000000"/>
          <w:sz w:val="24"/>
        </w:rPr>
        <w:t xml:space="preserve"> In this case, offering support in the manner of</w:t>
      </w:r>
      <w:r>
        <w:rPr>
          <w:rFonts w:hint="eastAsia" w:ascii="Times New Roman" w:hAnsi="Times New Roman" w:eastAsia="Times New Roman"/>
          <w:color w:val="000000"/>
          <w:sz w:val="24"/>
        </w:rPr>
        <w:t xml:space="preserve"> </w:t>
      </w:r>
      <w:r>
        <w:rPr>
          <w:rFonts w:ascii="Times New Roman" w:hAnsi="Times New Roman" w:eastAsia="Times New Roman"/>
          <w:color w:val="000000"/>
          <w:sz w:val="24"/>
        </w:rPr>
        <w:t xml:space="preserve">“... if l were you, I would </w:t>
      </w:r>
      <w:r>
        <w:rPr>
          <w:rFonts w:hint="eastAsia" w:ascii="Times New Roman" w:hAnsi="Times New Roman" w:eastAsia="Times New Roman"/>
          <w:color w:val="000000"/>
          <w:sz w:val="24"/>
        </w:rPr>
        <w:t>.</w:t>
      </w:r>
      <w:r>
        <w:rPr>
          <w:rFonts w:ascii="Times New Roman" w:hAnsi="Times New Roman" w:eastAsia="Times New Roman"/>
          <w:color w:val="000000"/>
          <w:sz w:val="24"/>
        </w:rPr>
        <w:t>..” can feel like a scolding rather than support. If our support feels conditional</w:t>
      </w:r>
      <w:r>
        <w:rPr>
          <w:rFonts w:hint="eastAsia" w:ascii="Times New Roman" w:hAnsi="Times New Roman" w:eastAsia="Times New Roman"/>
          <w:color w:val="000000"/>
          <w:sz w:val="24"/>
        </w:rPr>
        <w:t>,</w:t>
      </w:r>
      <w:r>
        <w:rPr>
          <w:rFonts w:ascii="Times New Roman" w:hAnsi="Times New Roman" w:eastAsia="Times New Roman"/>
          <w:color w:val="000000"/>
          <w:sz w:val="24"/>
        </w:rPr>
        <w:t xml:space="preserve"> it can feel burdensome.</w:t>
      </w:r>
    </w:p>
    <w:p>
      <w:pPr>
        <w:pStyle w:val="11"/>
        <w:spacing w:line="360" w:lineRule="auto"/>
        <w:ind w:firstLine="480" w:firstLineChars="200"/>
        <w:textAlignment w:val="center"/>
        <w:rPr>
          <w:rFonts w:ascii="Times New Roman" w:hAnsi="Times New Roman" w:eastAsia="Times New Roman"/>
          <w:color w:val="000000"/>
          <w:sz w:val="24"/>
        </w:rPr>
      </w:pPr>
      <w:r>
        <w:rPr>
          <w:rFonts w:hint="eastAsia" w:ascii="Times New Roman" w:hAnsi="Times New Roman" w:eastAsia="Times New Roman"/>
          <w:color w:val="000000"/>
          <w:sz w:val="24"/>
          <w:u w:val="single"/>
        </w:rPr>
        <w:t xml:space="preserve">38  </w:t>
      </w:r>
      <w:r>
        <w:rPr>
          <w:rFonts w:ascii="Times New Roman" w:hAnsi="Times New Roman" w:eastAsia="Times New Roman"/>
          <w:color w:val="000000"/>
          <w:sz w:val="24"/>
        </w:rPr>
        <w:t xml:space="preserve"> When someone is trying to manage illness or a house move, just saying</w:t>
      </w:r>
      <w:r>
        <w:rPr>
          <w:rFonts w:hint="eastAsia" w:ascii="Times New Roman" w:hAnsi="Times New Roman" w:eastAsia="Times New Roman"/>
          <w:color w:val="000000"/>
          <w:sz w:val="24"/>
        </w:rPr>
        <w:t xml:space="preserve"> </w:t>
      </w:r>
      <w:r>
        <w:rPr>
          <w:rFonts w:ascii="Times New Roman" w:hAnsi="Times New Roman" w:eastAsia="Times New Roman"/>
          <w:color w:val="000000"/>
          <w:sz w:val="24"/>
        </w:rPr>
        <w:t>“What would help you today?” can be amazingly supportive. Or, suggest what you can do for them: picking up some shopping, taking the dog for a walk. Even if it’s not needed, just knowing you’ ve been thought of can be supportive in itself.</w:t>
      </w:r>
    </w:p>
    <w:p>
      <w:pPr>
        <w:pStyle w:val="11"/>
        <w:spacing w:line="360" w:lineRule="auto"/>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 xml:space="preserve">Try to be mindful of offering support that is disabling, rather than enabling. My son, when aged five, wanted to make a cup of tea. I could see how inspiring it was </w:t>
      </w:r>
      <w:r>
        <w:rPr>
          <w:rFonts w:hint="eastAsia" w:ascii="Times New Roman" w:hAnsi="Times New Roman" w:eastAsia="Times New Roman"/>
          <w:color w:val="000000"/>
          <w:sz w:val="24"/>
        </w:rPr>
        <w:t>f</w:t>
      </w:r>
      <w:r>
        <w:rPr>
          <w:rFonts w:ascii="Times New Roman" w:hAnsi="Times New Roman" w:eastAsia="Times New Roman"/>
          <w:color w:val="000000"/>
          <w:sz w:val="24"/>
        </w:rPr>
        <w:t>o</w:t>
      </w:r>
      <w:r>
        <w:rPr>
          <w:rFonts w:hint="eastAsia" w:ascii="Times New Roman" w:hAnsi="Times New Roman" w:eastAsia="Times New Roman"/>
          <w:color w:val="000000"/>
          <w:sz w:val="24"/>
        </w:rPr>
        <w:t>r</w:t>
      </w:r>
      <w:r>
        <w:rPr>
          <w:rFonts w:ascii="Times New Roman" w:hAnsi="Times New Roman" w:eastAsia="Times New Roman"/>
          <w:color w:val="000000"/>
          <w:sz w:val="24"/>
        </w:rPr>
        <w:t xml:space="preserve"> him to be able to do this. So I filled the kettle and took him through the safety measures. It felt like a huge risk but it worked. His pleasure was immeasurable. The same principle applies when we offer support that increases someone else’s capacity.</w:t>
      </w:r>
      <w:r>
        <w:rPr>
          <w:rFonts w:hint="eastAsia" w:ascii="Times New Roman" w:hAnsi="Times New Roman" w:eastAsia="Times New Roman"/>
          <w:color w:val="000000"/>
          <w:sz w:val="24"/>
        </w:rPr>
        <w:t xml:space="preserve"> </w:t>
      </w:r>
      <w:r>
        <w:rPr>
          <w:rFonts w:hint="eastAsia" w:ascii="Times New Roman" w:hAnsi="Times New Roman" w:eastAsia="Times New Roman"/>
          <w:color w:val="000000"/>
          <w:sz w:val="24"/>
          <w:u w:val="single"/>
        </w:rPr>
        <w:t xml:space="preserve">  39  </w:t>
      </w:r>
    </w:p>
    <w:p>
      <w:pPr>
        <w:pStyle w:val="11"/>
        <w:spacing w:line="360" w:lineRule="auto"/>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 xml:space="preserve">Sometimes the only support that’s needed is to listen without judgement. </w:t>
      </w:r>
      <w:r>
        <w:rPr>
          <w:rFonts w:hint="eastAsia" w:ascii="Times New Roman" w:hAnsi="Times New Roman" w:eastAsia="Times New Roman"/>
          <w:color w:val="000000"/>
          <w:sz w:val="24"/>
          <w:u w:val="single"/>
        </w:rPr>
        <w:t xml:space="preserve">  40  </w:t>
      </w:r>
      <w:r>
        <w:rPr>
          <w:rFonts w:ascii="Times New Roman" w:hAnsi="Times New Roman" w:eastAsia="Times New Roman"/>
          <w:color w:val="000000"/>
          <w:sz w:val="24"/>
        </w:rPr>
        <w:t xml:space="preserve"> This reassures them that someone cares enough to listen while they ground themselves. When times are tough, remember to keep things stable. Waiting until the storm has passed is all it takes.</w:t>
      </w:r>
    </w:p>
    <w:p>
      <w:pPr>
        <w:pStyle w:val="11"/>
        <w:spacing w:line="360" w:lineRule="auto"/>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Support often works best when it’s a two-way process. It is good to know how to accept help from others as well as offer support to them.</w:t>
      </w:r>
    </w:p>
    <w:p>
      <w:pPr>
        <w:pStyle w:val="11"/>
        <w:numPr>
          <w:ilvl w:val="0"/>
          <w:numId w:val="2"/>
        </w:numPr>
        <w:spacing w:line="360" w:lineRule="auto"/>
        <w:textAlignment w:val="center"/>
        <w:rPr>
          <w:rFonts w:ascii="Times New Roman" w:hAnsi="Times New Roman" w:eastAsia="Times New Roman"/>
          <w:color w:val="000000"/>
          <w:sz w:val="24"/>
        </w:rPr>
      </w:pPr>
      <w:r>
        <w:rPr>
          <w:rFonts w:hint="eastAsia" w:ascii="Times New Roman" w:hAnsi="Times New Roman" w:eastAsia="Times New Roman"/>
          <w:color w:val="000000"/>
          <w:sz w:val="24"/>
        </w:rPr>
        <w:t>Here are the pros and cons of supporting others</w:t>
      </w:r>
      <w:r>
        <w:rPr>
          <w:rFonts w:ascii="Times New Roman" w:hAnsi="Times New Roman" w:eastAsia="Times New Roman"/>
          <w:color w:val="000000"/>
          <w:sz w:val="24"/>
        </w:rPr>
        <w:t>.</w:t>
      </w:r>
    </w:p>
    <w:p>
      <w:pPr>
        <w:pStyle w:val="11"/>
        <w:numPr>
          <w:ilvl w:val="0"/>
          <w:numId w:val="2"/>
        </w:numPr>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Just be there, while someone lets out their feeling</w:t>
      </w:r>
      <w:r>
        <w:rPr>
          <w:rFonts w:hint="eastAsia" w:ascii="Times New Roman" w:hAnsi="Times New Roman" w:eastAsia="Times New Roman"/>
          <w:color w:val="000000"/>
          <w:sz w:val="24"/>
        </w:rPr>
        <w:t>s</w:t>
      </w:r>
      <w:r>
        <w:rPr>
          <w:rFonts w:ascii="Times New Roman" w:hAnsi="Times New Roman" w:eastAsia="Times New Roman"/>
          <w:color w:val="000000"/>
          <w:sz w:val="24"/>
        </w:rPr>
        <w:t>.</w:t>
      </w:r>
    </w:p>
    <w:p>
      <w:pPr>
        <w:pStyle w:val="11"/>
        <w:numPr>
          <w:ilvl w:val="0"/>
          <w:numId w:val="2"/>
        </w:numPr>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Ask what support is needed and provide a practical one.</w:t>
      </w:r>
    </w:p>
    <w:p>
      <w:pPr>
        <w:pStyle w:val="11"/>
        <w:numPr>
          <w:ilvl w:val="0"/>
          <w:numId w:val="2"/>
        </w:numPr>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This can often be a bigger gift than just doing it for them.</w:t>
      </w:r>
    </w:p>
    <w:p>
      <w:pPr>
        <w:pStyle w:val="11"/>
        <w:numPr>
          <w:ilvl w:val="0"/>
          <w:numId w:val="2"/>
        </w:numPr>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But we can do more by thinking about the support we offer.</w:t>
      </w:r>
    </w:p>
    <w:p>
      <w:pPr>
        <w:pStyle w:val="11"/>
        <w:numPr>
          <w:ilvl w:val="0"/>
          <w:numId w:val="2"/>
        </w:numPr>
        <w:spacing w:line="360" w:lineRule="auto"/>
        <w:textAlignment w:val="center"/>
        <w:rPr>
          <w:rFonts w:ascii="Times New Roman" w:hAnsi="Times New Roman" w:eastAsia="Times New Roman"/>
          <w:color w:val="000000"/>
          <w:sz w:val="24"/>
        </w:rPr>
      </w:pPr>
      <w:r>
        <w:rPr>
          <w:rFonts w:hint="eastAsia" w:ascii="Times New Roman" w:hAnsi="Times New Roman" w:eastAsia="Times New Roman"/>
          <w:color w:val="000000"/>
          <w:sz w:val="24"/>
        </w:rPr>
        <w:t>Because being judgmental can only make someone annoyed</w:t>
      </w:r>
      <w:r>
        <w:rPr>
          <w:rFonts w:ascii="Times New Roman" w:hAnsi="Times New Roman" w:eastAsia="Times New Roman"/>
          <w:color w:val="000000"/>
          <w:sz w:val="24"/>
        </w:rPr>
        <w:t>.</w:t>
      </w:r>
    </w:p>
    <w:p>
      <w:pPr>
        <w:pStyle w:val="11"/>
        <w:numPr>
          <w:ilvl w:val="0"/>
          <w:numId w:val="2"/>
        </w:numPr>
        <w:spacing w:line="360" w:lineRule="auto"/>
        <w:textAlignment w:val="center"/>
        <w:rPr>
          <w:rFonts w:ascii="Times New Roman" w:hAnsi="Times New Roman" w:eastAsia="Times New Roman"/>
          <w:color w:val="000000"/>
          <w:sz w:val="24"/>
        </w:rPr>
      </w:pPr>
      <w:r>
        <w:rPr>
          <w:rFonts w:ascii="Times New Roman" w:hAnsi="Times New Roman" w:eastAsia="Times New Roman"/>
          <w:color w:val="000000"/>
          <w:sz w:val="24"/>
        </w:rPr>
        <w:t>Sometimes people ar</w:t>
      </w:r>
      <w:r>
        <w:rPr>
          <w:rFonts w:hint="eastAsia" w:ascii="Times New Roman" w:hAnsi="Times New Roman" w:eastAsia="Times New Roman"/>
          <w:color w:val="000000"/>
          <w:sz w:val="24"/>
        </w:rPr>
        <w:t>e</w:t>
      </w:r>
      <w:r>
        <w:rPr>
          <w:rFonts w:ascii="Times New Roman" w:hAnsi="Times New Roman" w:eastAsia="Times New Roman"/>
          <w:color w:val="000000"/>
          <w:sz w:val="24"/>
        </w:rPr>
        <w:t xml:space="preserve"> trying to manage life in their own way.</w:t>
      </w:r>
    </w:p>
    <w:p>
      <w:pPr>
        <w:pStyle w:val="11"/>
        <w:widowControl/>
        <w:rPr>
          <w:rFonts w:eastAsia="黑体"/>
          <w:color w:val="000000"/>
          <w:sz w:val="24"/>
        </w:rPr>
      </w:pPr>
      <w:r>
        <w:rPr>
          <w:rFonts w:eastAsia="黑体"/>
          <w:color w:val="000000"/>
          <w:sz w:val="24"/>
        </w:rPr>
        <w:t>第</w:t>
      </w:r>
      <w:r>
        <w:rPr>
          <w:rFonts w:hint="eastAsia" w:eastAsia="黑体"/>
          <w:color w:val="000000"/>
          <w:sz w:val="24"/>
        </w:rPr>
        <w:t>三</w:t>
      </w:r>
      <w:r>
        <w:rPr>
          <w:rFonts w:eastAsia="黑体"/>
          <w:color w:val="000000"/>
          <w:sz w:val="24"/>
        </w:rPr>
        <w:t xml:space="preserve">部分  </w:t>
      </w:r>
      <w:r>
        <w:rPr>
          <w:rFonts w:hint="eastAsia" w:eastAsia="黑体"/>
          <w:color w:val="000000"/>
          <w:sz w:val="24"/>
        </w:rPr>
        <w:t>语言</w:t>
      </w:r>
      <w:r>
        <w:rPr>
          <w:rFonts w:eastAsia="黑体"/>
          <w:color w:val="000000"/>
          <w:sz w:val="24"/>
        </w:rPr>
        <w:t>知识运用（共两节，满分</w:t>
      </w:r>
      <w:r>
        <w:rPr>
          <w:rFonts w:hint="eastAsia" w:eastAsia="黑体"/>
          <w:color w:val="000000"/>
          <w:sz w:val="24"/>
        </w:rPr>
        <w:t>30</w:t>
      </w:r>
      <w:r>
        <w:rPr>
          <w:rFonts w:eastAsia="黑体"/>
          <w:color w:val="000000"/>
          <w:sz w:val="24"/>
        </w:rPr>
        <w:t>分）</w:t>
      </w:r>
    </w:p>
    <w:p>
      <w:pPr>
        <w:pStyle w:val="11"/>
        <w:tabs>
          <w:tab w:val="left" w:pos="2310"/>
          <w:tab w:val="left" w:pos="4200"/>
          <w:tab w:val="left" w:pos="6090"/>
        </w:tabs>
        <w:rPr>
          <w:rFonts w:hint="eastAsia"/>
          <w:color w:val="000000"/>
          <w:sz w:val="24"/>
        </w:rPr>
      </w:pPr>
      <w:r>
        <w:rPr>
          <w:rFonts w:hint="eastAsia" w:hAnsi="宋体"/>
          <w:color w:val="000000"/>
          <w:sz w:val="24"/>
        </w:rPr>
        <w:t>第一节 （共15小题；每小题1分，满分15分）</w:t>
      </w:r>
    </w:p>
    <w:p>
      <w:pPr>
        <w:pStyle w:val="11"/>
        <w:tabs>
          <w:tab w:val="left" w:pos="2310"/>
          <w:tab w:val="left" w:pos="4200"/>
          <w:tab w:val="left" w:pos="6090"/>
        </w:tabs>
        <w:ind w:firstLine="480" w:firstLineChars="200"/>
        <w:rPr>
          <w:rFonts w:hint="eastAsia" w:hAnsi="宋体"/>
          <w:color w:val="000000"/>
          <w:sz w:val="24"/>
        </w:rPr>
      </w:pPr>
      <w:r>
        <w:rPr>
          <w:rFonts w:hAnsi="宋体"/>
          <w:color w:val="000000"/>
          <w:sz w:val="24"/>
        </w:rPr>
        <w:t>阅读下面短文，从短文后各题所给的</w:t>
      </w:r>
      <w:r>
        <w:rPr>
          <w:color w:val="000000"/>
          <w:sz w:val="24"/>
        </w:rPr>
        <w:t>A</w:t>
      </w:r>
      <w:r>
        <w:rPr>
          <w:rFonts w:hAnsi="宋体"/>
          <w:color w:val="000000"/>
          <w:sz w:val="24"/>
        </w:rPr>
        <w:t>、</w:t>
      </w:r>
      <w:r>
        <w:rPr>
          <w:color w:val="000000"/>
          <w:sz w:val="24"/>
        </w:rPr>
        <w:t>B</w:t>
      </w:r>
      <w:r>
        <w:rPr>
          <w:rFonts w:hAnsi="宋体"/>
          <w:color w:val="000000"/>
          <w:sz w:val="24"/>
        </w:rPr>
        <w:t>、</w:t>
      </w:r>
      <w:r>
        <w:rPr>
          <w:color w:val="000000"/>
          <w:sz w:val="24"/>
        </w:rPr>
        <w:t>C</w:t>
      </w:r>
      <w:r>
        <w:rPr>
          <w:rFonts w:hAnsi="宋体"/>
          <w:color w:val="000000"/>
          <w:sz w:val="24"/>
        </w:rPr>
        <w:t>和</w:t>
      </w:r>
      <w:r>
        <w:rPr>
          <w:color w:val="000000"/>
          <w:sz w:val="24"/>
        </w:rPr>
        <w:t>D</w:t>
      </w:r>
      <w:r>
        <w:rPr>
          <w:rFonts w:hAnsi="宋体"/>
          <w:color w:val="000000"/>
          <w:sz w:val="24"/>
        </w:rPr>
        <w:t>四个选项中，选出可以填入空白处的最佳选项。</w:t>
      </w:r>
    </w:p>
    <w:p>
      <w:pPr>
        <w:pStyle w:val="11"/>
        <w:tabs>
          <w:tab w:val="left" w:pos="2310"/>
          <w:tab w:val="left" w:pos="4200"/>
          <w:tab w:val="left" w:pos="6090"/>
        </w:tabs>
        <w:spacing w:line="360" w:lineRule="auto"/>
        <w:ind w:firstLine="480" w:firstLineChars="200"/>
        <w:rPr>
          <w:rFonts w:ascii="Times New Roman" w:hAnsi="Times New Roman"/>
          <w:color w:val="000000"/>
          <w:sz w:val="24"/>
        </w:rPr>
      </w:pPr>
      <w:r>
        <w:rPr>
          <w:rFonts w:ascii="Times New Roman" w:hAnsi="Times New Roman"/>
          <w:color w:val="000000"/>
          <w:sz w:val="24"/>
        </w:rPr>
        <w:t xml:space="preserve">After graduation, I decided to take the gym seriously. Accompanied by a friend, I </w:t>
      </w:r>
      <w:r>
        <w:rPr>
          <w:rFonts w:ascii="Times New Roman" w:hAnsi="Times New Roman"/>
          <w:color w:val="000000"/>
          <w:sz w:val="24"/>
          <w:u w:val="single"/>
        </w:rPr>
        <w:t xml:space="preserve">  </w:t>
      </w:r>
      <w:r>
        <w:rPr>
          <w:rFonts w:hint="eastAsia" w:ascii="Times New Roman" w:hAnsi="Times New Roman"/>
          <w:color w:val="000000"/>
          <w:sz w:val="24"/>
          <w:u w:val="single"/>
        </w:rPr>
        <w:t>4</w:t>
      </w:r>
      <w:r>
        <w:rPr>
          <w:rFonts w:ascii="Times New Roman" w:hAnsi="Times New Roman"/>
          <w:color w:val="000000"/>
          <w:sz w:val="24"/>
          <w:u w:val="single"/>
        </w:rPr>
        <w:t xml:space="preserve">1  </w:t>
      </w:r>
      <w:r>
        <w:rPr>
          <w:rFonts w:ascii="Times New Roman" w:hAnsi="Times New Roman"/>
          <w:color w:val="000000"/>
          <w:sz w:val="24"/>
        </w:rPr>
        <w:t xml:space="preserve"> a routine of walking on the treadmill (跑步机). I was </w:t>
      </w:r>
      <w:r>
        <w:rPr>
          <w:rFonts w:ascii="Times New Roman" w:hAnsi="Times New Roman"/>
          <w:color w:val="000000"/>
          <w:sz w:val="24"/>
          <w:u w:val="single"/>
        </w:rPr>
        <w:t xml:space="preserve">  </w:t>
      </w:r>
      <w:r>
        <w:rPr>
          <w:rFonts w:hint="eastAsia" w:ascii="Times New Roman" w:hAnsi="Times New Roman"/>
          <w:color w:val="000000"/>
          <w:sz w:val="24"/>
          <w:u w:val="single"/>
        </w:rPr>
        <w:t>4</w:t>
      </w:r>
      <w:r>
        <w:rPr>
          <w:rFonts w:ascii="Times New Roman" w:hAnsi="Times New Roman"/>
          <w:color w:val="000000"/>
          <w:sz w:val="24"/>
          <w:u w:val="single"/>
        </w:rPr>
        <w:t xml:space="preserve">2  </w:t>
      </w:r>
      <w:r>
        <w:rPr>
          <w:rFonts w:ascii="Times New Roman" w:hAnsi="Times New Roman"/>
          <w:color w:val="000000"/>
          <w:sz w:val="24"/>
        </w:rPr>
        <w:t xml:space="preserve"> with our routine in the gym. My friend, however, became bored. </w:t>
      </w:r>
    </w:p>
    <w:p>
      <w:pPr>
        <w:pStyle w:val="11"/>
        <w:tabs>
          <w:tab w:val="left" w:pos="2310"/>
          <w:tab w:val="left" w:pos="4200"/>
          <w:tab w:val="left" w:pos="6090"/>
        </w:tabs>
        <w:spacing w:line="360" w:lineRule="auto"/>
        <w:ind w:firstLine="480" w:firstLineChars="200"/>
        <w:rPr>
          <w:rFonts w:ascii="Times New Roman" w:hAnsi="Times New Roman"/>
          <w:color w:val="000000"/>
          <w:sz w:val="24"/>
        </w:rPr>
      </w:pPr>
      <w:r>
        <w:rPr>
          <w:rFonts w:ascii="Times New Roman" w:hAnsi="Times New Roman"/>
          <w:color w:val="000000"/>
          <w:sz w:val="24"/>
        </w:rPr>
        <w:t xml:space="preserve">One day, he suggested that we </w:t>
      </w:r>
      <w:r>
        <w:rPr>
          <w:rFonts w:ascii="Times New Roman" w:hAnsi="Times New Roman"/>
          <w:color w:val="000000"/>
          <w:sz w:val="24"/>
          <w:u w:val="single"/>
        </w:rPr>
        <w:t xml:space="preserve">  </w:t>
      </w:r>
      <w:r>
        <w:rPr>
          <w:rFonts w:hint="eastAsia" w:ascii="Times New Roman" w:hAnsi="Times New Roman"/>
          <w:color w:val="000000"/>
          <w:sz w:val="24"/>
          <w:u w:val="single"/>
        </w:rPr>
        <w:t>4</w:t>
      </w:r>
      <w:r>
        <w:rPr>
          <w:rFonts w:ascii="Times New Roman" w:hAnsi="Times New Roman"/>
          <w:color w:val="000000"/>
          <w:sz w:val="24"/>
          <w:u w:val="single"/>
        </w:rPr>
        <w:t xml:space="preserve">3  </w:t>
      </w:r>
      <w:r>
        <w:rPr>
          <w:rFonts w:ascii="Times New Roman" w:hAnsi="Times New Roman"/>
          <w:color w:val="000000"/>
          <w:sz w:val="24"/>
        </w:rPr>
        <w:t xml:space="preserve"> an outdoor sport. I was an un</w:t>
      </w:r>
      <w:r>
        <w:rPr>
          <w:rFonts w:hint="eastAsia" w:ascii="Times New Roman" w:hAnsi="Times New Roman"/>
          <w:color w:val="000000"/>
          <w:sz w:val="24"/>
        </w:rPr>
        <w:t>co</w:t>
      </w:r>
      <w:r>
        <w:rPr>
          <w:rFonts w:ascii="Times New Roman" w:hAnsi="Times New Roman"/>
          <w:color w:val="000000"/>
          <w:sz w:val="24"/>
        </w:rPr>
        <w:t>ordinated (动作不协调的) person, so</w:t>
      </w:r>
      <w:r>
        <w:rPr>
          <w:rFonts w:hint="eastAsia" w:ascii="Times New Roman" w:hAnsi="Times New Roman"/>
          <w:color w:val="000000"/>
          <w:sz w:val="24"/>
        </w:rPr>
        <w:t xml:space="preserve"> </w:t>
      </w:r>
      <w:r>
        <w:rPr>
          <w:rFonts w:ascii="Times New Roman" w:hAnsi="Times New Roman"/>
          <w:color w:val="000000"/>
          <w:sz w:val="24"/>
        </w:rPr>
        <w:t xml:space="preserve">I </w:t>
      </w:r>
      <w:r>
        <w:rPr>
          <w:rFonts w:hint="eastAsia" w:ascii="Times New Roman" w:hAnsi="Times New Roman"/>
          <w:color w:val="000000"/>
          <w:sz w:val="24"/>
          <w:u w:val="single"/>
        </w:rPr>
        <w:t xml:space="preserve">  44  </w:t>
      </w:r>
      <w:r>
        <w:rPr>
          <w:rFonts w:hint="eastAsia" w:ascii="Times New Roman" w:hAnsi="Times New Roman"/>
          <w:color w:val="000000"/>
          <w:sz w:val="24"/>
        </w:rPr>
        <w:t xml:space="preserve"> </w:t>
      </w:r>
      <w:r>
        <w:rPr>
          <w:rFonts w:ascii="Times New Roman" w:hAnsi="Times New Roman"/>
          <w:color w:val="000000"/>
          <w:sz w:val="24"/>
        </w:rPr>
        <w:t xml:space="preserve">his idea. </w:t>
      </w:r>
    </w:p>
    <w:p>
      <w:pPr>
        <w:pStyle w:val="11"/>
        <w:tabs>
          <w:tab w:val="left" w:pos="2310"/>
          <w:tab w:val="left" w:pos="4200"/>
          <w:tab w:val="left" w:pos="6090"/>
        </w:tabs>
        <w:spacing w:line="360" w:lineRule="auto"/>
        <w:ind w:firstLine="480" w:firstLineChars="200"/>
        <w:rPr>
          <w:rFonts w:ascii="Times New Roman" w:hAnsi="Times New Roman"/>
          <w:color w:val="000000"/>
          <w:sz w:val="24"/>
        </w:rPr>
      </w:pPr>
      <w:r>
        <w:rPr>
          <w:rFonts w:ascii="Times New Roman" w:hAnsi="Times New Roman"/>
          <w:color w:val="000000"/>
          <w:sz w:val="24"/>
        </w:rPr>
        <w:t xml:space="preserve">But several weeks later, he managed to </w:t>
      </w:r>
      <w:r>
        <w:rPr>
          <w:rFonts w:hint="eastAsia" w:ascii="Times New Roman" w:hAnsi="Times New Roman"/>
          <w:color w:val="000000"/>
          <w:sz w:val="24"/>
          <w:u w:val="single"/>
        </w:rPr>
        <w:t xml:space="preserve">  45  </w:t>
      </w:r>
      <w:r>
        <w:rPr>
          <w:rFonts w:ascii="Times New Roman" w:hAnsi="Times New Roman"/>
          <w:color w:val="000000"/>
          <w:sz w:val="24"/>
        </w:rPr>
        <w:t xml:space="preserve"> me to step onto an outdoor racquetball (美式壁球) court. When I hit the ball, I sent it flying in every direction except the direction that I had </w:t>
      </w:r>
      <w:r>
        <w:rPr>
          <w:rFonts w:hint="eastAsia" w:ascii="Times New Roman" w:hAnsi="Times New Roman"/>
          <w:color w:val="000000"/>
          <w:sz w:val="24"/>
          <w:u w:val="single"/>
        </w:rPr>
        <w:t xml:space="preserve">  46  </w:t>
      </w:r>
      <w:r>
        <w:rPr>
          <w:rFonts w:ascii="Times New Roman" w:hAnsi="Times New Roman"/>
          <w:color w:val="000000"/>
          <w:sz w:val="24"/>
        </w:rPr>
        <w:t xml:space="preserve">. Still, somehow, I tried hard to learn it and became </w:t>
      </w:r>
      <w:r>
        <w:rPr>
          <w:rFonts w:hint="eastAsia" w:ascii="Times New Roman" w:hAnsi="Times New Roman"/>
          <w:color w:val="000000"/>
          <w:sz w:val="24"/>
          <w:u w:val="single"/>
        </w:rPr>
        <w:t xml:space="preserve">  47  </w:t>
      </w:r>
      <w:r>
        <w:rPr>
          <w:rFonts w:hint="eastAsia" w:ascii="Times New Roman" w:hAnsi="Times New Roman"/>
          <w:color w:val="000000"/>
          <w:sz w:val="24"/>
        </w:rPr>
        <w:t xml:space="preserve"> </w:t>
      </w:r>
      <w:r>
        <w:rPr>
          <w:rFonts w:ascii="Times New Roman" w:hAnsi="Times New Roman"/>
          <w:color w:val="000000"/>
          <w:sz w:val="24"/>
        </w:rPr>
        <w:t>after constantly practicing.</w:t>
      </w:r>
    </w:p>
    <w:p>
      <w:pPr>
        <w:pStyle w:val="11"/>
        <w:tabs>
          <w:tab w:val="left" w:pos="2310"/>
          <w:tab w:val="left" w:pos="4200"/>
          <w:tab w:val="left" w:pos="6090"/>
        </w:tabs>
        <w:spacing w:line="360" w:lineRule="auto"/>
        <w:ind w:firstLine="480" w:firstLineChars="200"/>
        <w:rPr>
          <w:rFonts w:ascii="Times New Roman" w:hAnsi="Times New Roman"/>
          <w:color w:val="000000"/>
          <w:sz w:val="24"/>
        </w:rPr>
      </w:pPr>
      <w:r>
        <w:rPr>
          <w:rFonts w:ascii="Times New Roman" w:hAnsi="Times New Roman"/>
          <w:color w:val="000000"/>
          <w:sz w:val="24"/>
        </w:rPr>
        <w:t xml:space="preserve">“We’re not getting enough </w:t>
      </w:r>
      <w:r>
        <w:rPr>
          <w:rFonts w:hint="eastAsia" w:ascii="Times New Roman" w:hAnsi="Times New Roman"/>
          <w:color w:val="000000"/>
          <w:sz w:val="24"/>
          <w:u w:val="single"/>
        </w:rPr>
        <w:t xml:space="preserve">  48  </w:t>
      </w:r>
      <w:r>
        <w:rPr>
          <w:rFonts w:ascii="Times New Roman" w:hAnsi="Times New Roman"/>
          <w:color w:val="000000"/>
          <w:sz w:val="24"/>
        </w:rPr>
        <w:t xml:space="preserve"> on the treadmill. Why not play tennis to build up our body?”</w:t>
      </w:r>
      <w:r>
        <w:rPr>
          <w:rFonts w:hint="eastAsia" w:ascii="Times New Roman" w:hAnsi="Times New Roman"/>
          <w:color w:val="000000"/>
          <w:sz w:val="24"/>
        </w:rPr>
        <w:t xml:space="preserve"> </w:t>
      </w:r>
      <w:r>
        <w:rPr>
          <w:rFonts w:ascii="Times New Roman" w:hAnsi="Times New Roman"/>
          <w:color w:val="000000"/>
          <w:sz w:val="24"/>
        </w:rPr>
        <w:t>suggested my friend.</w:t>
      </w:r>
    </w:p>
    <w:p>
      <w:pPr>
        <w:pStyle w:val="11"/>
        <w:tabs>
          <w:tab w:val="left" w:pos="2310"/>
          <w:tab w:val="left" w:pos="4200"/>
          <w:tab w:val="left" w:pos="6090"/>
        </w:tabs>
        <w:spacing w:line="360" w:lineRule="auto"/>
        <w:ind w:firstLine="480" w:firstLineChars="200"/>
        <w:rPr>
          <w:rFonts w:ascii="Times New Roman" w:hAnsi="Times New Roman"/>
          <w:color w:val="000000"/>
          <w:sz w:val="24"/>
          <w:u w:val="single"/>
        </w:rPr>
      </w:pPr>
      <w:r>
        <w:rPr>
          <w:rFonts w:ascii="Times New Roman" w:hAnsi="Times New Roman"/>
          <w:color w:val="000000"/>
          <w:sz w:val="24"/>
        </w:rPr>
        <w:t>“Tennis? I can’t play tennis! That</w:t>
      </w:r>
      <w:r>
        <w:rPr>
          <w:rFonts w:hint="eastAsia" w:ascii="Times New Roman" w:hAnsi="Times New Roman"/>
          <w:color w:val="000000"/>
          <w:sz w:val="24"/>
        </w:rPr>
        <w:t xml:space="preserve"> </w:t>
      </w:r>
      <w:r>
        <w:rPr>
          <w:rFonts w:hint="eastAsia" w:ascii="Times New Roman" w:hAnsi="Times New Roman"/>
          <w:color w:val="000000"/>
          <w:sz w:val="24"/>
          <w:u w:val="single"/>
        </w:rPr>
        <w:t xml:space="preserve">  49  </w:t>
      </w:r>
      <w:r>
        <w:rPr>
          <w:rFonts w:ascii="Times New Roman" w:hAnsi="Times New Roman"/>
          <w:color w:val="000000"/>
          <w:sz w:val="24"/>
        </w:rPr>
        <w:t xml:space="preserve"> real skills!” I firmly resisted his new </w:t>
      </w:r>
      <w:r>
        <w:rPr>
          <w:rFonts w:hint="eastAsia" w:ascii="Times New Roman" w:hAnsi="Times New Roman"/>
          <w:color w:val="000000"/>
          <w:sz w:val="24"/>
          <w:u w:val="single"/>
        </w:rPr>
        <w:t xml:space="preserve">  50  </w:t>
      </w:r>
    </w:p>
    <w:p>
      <w:pPr>
        <w:pStyle w:val="11"/>
        <w:tabs>
          <w:tab w:val="left" w:pos="2310"/>
          <w:tab w:val="left" w:pos="4200"/>
          <w:tab w:val="left" w:pos="6090"/>
        </w:tabs>
        <w:spacing w:line="360" w:lineRule="auto"/>
        <w:ind w:firstLine="480" w:firstLineChars="200"/>
        <w:rPr>
          <w:rFonts w:ascii="Times New Roman" w:hAnsi="Times New Roman"/>
          <w:color w:val="000000"/>
          <w:sz w:val="24"/>
        </w:rPr>
      </w:pPr>
      <w:r>
        <w:rPr>
          <w:rFonts w:ascii="Times New Roman" w:hAnsi="Times New Roman"/>
          <w:color w:val="000000"/>
          <w:sz w:val="24"/>
        </w:rPr>
        <w:t xml:space="preserve">Nevertheless, weeks later, I started playing tennis. After several months of painful practice, one day, as the ball came flying towards me, my racket and the ball met in what tennis players </w:t>
      </w:r>
      <w:r>
        <w:rPr>
          <w:rFonts w:hint="eastAsia" w:ascii="Times New Roman" w:hAnsi="Times New Roman"/>
          <w:color w:val="000000"/>
          <w:sz w:val="24"/>
          <w:u w:val="single"/>
        </w:rPr>
        <w:t xml:space="preserve">  51  </w:t>
      </w:r>
      <w:r>
        <w:rPr>
          <w:rFonts w:ascii="Times New Roman" w:hAnsi="Times New Roman"/>
          <w:color w:val="000000"/>
          <w:sz w:val="24"/>
        </w:rPr>
        <w:t xml:space="preserve"> as the</w:t>
      </w:r>
      <w:r>
        <w:rPr>
          <w:rFonts w:hint="eastAsia" w:ascii="Times New Roman" w:hAnsi="Times New Roman"/>
          <w:color w:val="000000"/>
          <w:sz w:val="24"/>
        </w:rPr>
        <w:t xml:space="preserve"> </w:t>
      </w:r>
      <w:r>
        <w:rPr>
          <w:rFonts w:ascii="Times New Roman" w:hAnsi="Times New Roman"/>
          <w:color w:val="000000"/>
          <w:sz w:val="24"/>
        </w:rPr>
        <w:t>“sweet spot”</w:t>
      </w:r>
      <w:r>
        <w:rPr>
          <w:rFonts w:hint="eastAsia" w:ascii="Times New Roman" w:hAnsi="Times New Roman"/>
          <w:color w:val="000000"/>
          <w:sz w:val="24"/>
        </w:rPr>
        <w:t xml:space="preserve">. </w:t>
      </w:r>
      <w:r>
        <w:rPr>
          <w:rFonts w:ascii="Times New Roman" w:hAnsi="Times New Roman"/>
          <w:color w:val="000000"/>
          <w:sz w:val="24"/>
        </w:rPr>
        <w:t xml:space="preserve">I had </w:t>
      </w:r>
      <w:r>
        <w:rPr>
          <w:rFonts w:hint="eastAsia" w:ascii="Times New Roman" w:hAnsi="Times New Roman"/>
          <w:color w:val="000000"/>
          <w:sz w:val="24"/>
          <w:u w:val="single"/>
        </w:rPr>
        <w:t xml:space="preserve">  52  </w:t>
      </w:r>
      <w:r>
        <w:rPr>
          <w:rFonts w:ascii="Times New Roman" w:hAnsi="Times New Roman"/>
          <w:color w:val="000000"/>
          <w:sz w:val="24"/>
        </w:rPr>
        <w:t xml:space="preserve"> learned how to play tennis properly!</w:t>
      </w:r>
    </w:p>
    <w:p>
      <w:pPr>
        <w:pStyle w:val="11"/>
        <w:tabs>
          <w:tab w:val="left" w:pos="2310"/>
          <w:tab w:val="left" w:pos="4200"/>
          <w:tab w:val="left" w:pos="6090"/>
        </w:tabs>
        <w:spacing w:line="360" w:lineRule="auto"/>
        <w:ind w:firstLine="480" w:firstLineChars="200"/>
        <w:rPr>
          <w:rFonts w:ascii="Times New Roman" w:hAnsi="Times New Roman"/>
          <w:color w:val="000000"/>
          <w:sz w:val="24"/>
        </w:rPr>
      </w:pPr>
      <w:r>
        <w:rPr>
          <w:rFonts w:ascii="Times New Roman" w:hAnsi="Times New Roman"/>
          <w:color w:val="000000"/>
          <w:sz w:val="24"/>
        </w:rPr>
        <w:t xml:space="preserve">I learned an extremely valuable </w:t>
      </w:r>
      <w:r>
        <w:rPr>
          <w:rFonts w:hint="eastAsia" w:ascii="Times New Roman" w:hAnsi="Times New Roman"/>
          <w:color w:val="000000"/>
          <w:sz w:val="24"/>
          <w:u w:val="single"/>
        </w:rPr>
        <w:t xml:space="preserve">  53  </w:t>
      </w:r>
      <w:r>
        <w:rPr>
          <w:rFonts w:ascii="Times New Roman" w:hAnsi="Times New Roman"/>
          <w:color w:val="000000"/>
          <w:sz w:val="24"/>
        </w:rPr>
        <w:t xml:space="preserve"> from these experiences: I can do whatever I set my mind on. I just need to put in efforts, and the results will </w:t>
      </w:r>
      <w:r>
        <w:rPr>
          <w:rFonts w:hint="eastAsia" w:ascii="Times New Roman" w:hAnsi="Times New Roman"/>
          <w:color w:val="000000"/>
          <w:sz w:val="24"/>
          <w:u w:val="single"/>
        </w:rPr>
        <w:t xml:space="preserve">  54  .</w:t>
      </w:r>
      <w:r>
        <w:rPr>
          <w:rFonts w:ascii="Times New Roman" w:hAnsi="Times New Roman"/>
          <w:color w:val="000000"/>
          <w:sz w:val="24"/>
        </w:rPr>
        <w:t xml:space="preserve"> And I become quite </w:t>
      </w:r>
      <w:r>
        <w:rPr>
          <w:rFonts w:hint="eastAsia" w:ascii="Times New Roman" w:hAnsi="Times New Roman"/>
          <w:color w:val="000000"/>
          <w:sz w:val="24"/>
          <w:u w:val="single"/>
        </w:rPr>
        <w:t xml:space="preserve">  55  </w:t>
      </w:r>
      <w:r>
        <w:rPr>
          <w:rFonts w:ascii="Times New Roman" w:hAnsi="Times New Roman"/>
          <w:color w:val="000000"/>
          <w:sz w:val="24"/>
        </w:rPr>
        <w:t xml:space="preserve"> about trying new things and I’m always filled with a sense of excitement.</w:t>
      </w:r>
    </w:p>
    <w:p>
      <w:pPr>
        <w:pStyle w:val="11"/>
        <w:tabs>
          <w:tab w:val="left" w:pos="2310"/>
          <w:tab w:val="left" w:pos="4200"/>
          <w:tab w:val="left" w:pos="6090"/>
        </w:tabs>
        <w:spacing w:line="360" w:lineRule="auto"/>
        <w:rPr>
          <w:rFonts w:ascii="Times New Roman" w:hAnsi="Times New Roman"/>
          <w:color w:val="000000"/>
          <w:sz w:val="24"/>
        </w:rPr>
      </w:pPr>
      <w:r>
        <w:rPr>
          <w:rFonts w:hint="eastAsia" w:ascii="Times New Roman" w:hAnsi="Times New Roman"/>
          <w:color w:val="000000"/>
          <w:sz w:val="24"/>
        </w:rPr>
        <w:t>4</w:t>
      </w:r>
      <w:r>
        <w:rPr>
          <w:rFonts w:ascii="Times New Roman" w:hAnsi="Times New Roman"/>
          <w:color w:val="000000"/>
          <w:sz w:val="24"/>
        </w:rPr>
        <w:t>1. A. began</w:t>
      </w:r>
      <w:r>
        <w:rPr>
          <w:rFonts w:ascii="Times New Roman" w:hAnsi="Times New Roman"/>
          <w:color w:val="000000"/>
          <w:sz w:val="24"/>
        </w:rPr>
        <w:tab/>
      </w:r>
      <w:r>
        <w:rPr>
          <w:rFonts w:ascii="Times New Roman" w:hAnsi="Times New Roman"/>
          <w:color w:val="000000"/>
          <w:sz w:val="24"/>
        </w:rPr>
        <w:t>B. changed</w:t>
      </w:r>
      <w:r>
        <w:rPr>
          <w:rFonts w:ascii="Times New Roman" w:hAnsi="Times New Roman"/>
          <w:color w:val="000000"/>
          <w:sz w:val="24"/>
        </w:rPr>
        <w:tab/>
      </w:r>
      <w:r>
        <w:rPr>
          <w:rFonts w:ascii="Times New Roman" w:hAnsi="Times New Roman"/>
          <w:color w:val="000000"/>
          <w:sz w:val="24"/>
        </w:rPr>
        <w:t>C. quit</w:t>
      </w:r>
      <w:r>
        <w:rPr>
          <w:rFonts w:ascii="Times New Roman" w:hAnsi="Times New Roman"/>
          <w:color w:val="000000"/>
          <w:sz w:val="24"/>
        </w:rPr>
        <w:tab/>
      </w:r>
      <w:r>
        <w:rPr>
          <w:rFonts w:ascii="Times New Roman" w:hAnsi="Times New Roman"/>
          <w:color w:val="000000"/>
          <w:sz w:val="24"/>
        </w:rPr>
        <w:t>D. delayed</w:t>
      </w:r>
    </w:p>
    <w:p>
      <w:pPr>
        <w:pStyle w:val="11"/>
        <w:tabs>
          <w:tab w:val="left" w:pos="2310"/>
          <w:tab w:val="left" w:pos="4200"/>
          <w:tab w:val="left" w:pos="6090"/>
        </w:tabs>
        <w:spacing w:line="360" w:lineRule="auto"/>
        <w:rPr>
          <w:rFonts w:ascii="Times New Roman" w:hAnsi="Times New Roman"/>
          <w:color w:val="000000"/>
          <w:sz w:val="24"/>
        </w:rPr>
      </w:pPr>
      <w:r>
        <w:rPr>
          <w:rFonts w:hint="eastAsia" w:ascii="Times New Roman" w:hAnsi="Times New Roman"/>
          <w:color w:val="000000"/>
          <w:sz w:val="24"/>
        </w:rPr>
        <w:t>4</w:t>
      </w:r>
      <w:r>
        <w:rPr>
          <w:rFonts w:ascii="Times New Roman" w:hAnsi="Times New Roman"/>
          <w:color w:val="000000"/>
          <w:sz w:val="24"/>
        </w:rPr>
        <w:t xml:space="preserve">2. A. disappointed </w:t>
      </w:r>
      <w:r>
        <w:rPr>
          <w:rFonts w:ascii="Times New Roman" w:hAnsi="Times New Roman"/>
          <w:color w:val="000000"/>
          <w:sz w:val="24"/>
        </w:rPr>
        <w:tab/>
      </w:r>
      <w:r>
        <w:rPr>
          <w:rFonts w:ascii="Times New Roman" w:hAnsi="Times New Roman"/>
          <w:color w:val="000000"/>
          <w:sz w:val="24"/>
        </w:rPr>
        <w:t>B. familiar</w:t>
      </w:r>
      <w:r>
        <w:rPr>
          <w:rFonts w:ascii="Times New Roman" w:hAnsi="Times New Roman"/>
          <w:color w:val="000000"/>
          <w:sz w:val="24"/>
        </w:rPr>
        <w:tab/>
      </w:r>
      <w:r>
        <w:rPr>
          <w:rFonts w:ascii="Times New Roman" w:hAnsi="Times New Roman"/>
          <w:color w:val="000000"/>
          <w:sz w:val="24"/>
        </w:rPr>
        <w:t>C. content</w:t>
      </w:r>
      <w:r>
        <w:rPr>
          <w:rFonts w:ascii="Times New Roman" w:hAnsi="Times New Roman"/>
          <w:color w:val="000000"/>
          <w:sz w:val="24"/>
        </w:rPr>
        <w:tab/>
      </w:r>
      <w:r>
        <w:rPr>
          <w:rFonts w:ascii="Times New Roman" w:hAnsi="Times New Roman"/>
          <w:color w:val="000000"/>
          <w:sz w:val="24"/>
        </w:rPr>
        <w:t>D. careful</w:t>
      </w:r>
    </w:p>
    <w:p>
      <w:pPr>
        <w:pStyle w:val="11"/>
        <w:tabs>
          <w:tab w:val="left" w:pos="2310"/>
          <w:tab w:val="left" w:pos="4200"/>
          <w:tab w:val="left" w:pos="6090"/>
        </w:tabs>
        <w:spacing w:line="360" w:lineRule="auto"/>
        <w:rPr>
          <w:rFonts w:ascii="Times New Roman" w:hAnsi="Times New Roman"/>
          <w:color w:val="000000"/>
          <w:sz w:val="24"/>
        </w:rPr>
      </w:pPr>
      <w:r>
        <w:rPr>
          <w:rFonts w:hint="eastAsia" w:ascii="Times New Roman" w:hAnsi="Times New Roman"/>
          <w:color w:val="000000"/>
          <w:sz w:val="24"/>
        </w:rPr>
        <w:t>4</w:t>
      </w:r>
      <w:r>
        <w:rPr>
          <w:rFonts w:ascii="Times New Roman" w:hAnsi="Times New Roman"/>
          <w:color w:val="000000"/>
          <w:sz w:val="24"/>
        </w:rPr>
        <w:t>3. A. show off</w:t>
      </w:r>
      <w:r>
        <w:rPr>
          <w:rFonts w:ascii="Times New Roman" w:hAnsi="Times New Roman"/>
          <w:color w:val="000000"/>
          <w:sz w:val="24"/>
        </w:rPr>
        <w:tab/>
      </w:r>
      <w:r>
        <w:rPr>
          <w:rFonts w:ascii="Times New Roman" w:hAnsi="Times New Roman"/>
          <w:color w:val="000000"/>
          <w:sz w:val="24"/>
        </w:rPr>
        <w:t>B.take up</w:t>
      </w:r>
      <w:r>
        <w:rPr>
          <w:rFonts w:ascii="Times New Roman" w:hAnsi="Times New Roman"/>
          <w:color w:val="000000"/>
          <w:sz w:val="24"/>
        </w:rPr>
        <w:tab/>
      </w:r>
      <w:r>
        <w:rPr>
          <w:rFonts w:ascii="Times New Roman" w:hAnsi="Times New Roman"/>
          <w:color w:val="000000"/>
          <w:sz w:val="24"/>
        </w:rPr>
        <w:t>C. keep off</w:t>
      </w:r>
      <w:r>
        <w:rPr>
          <w:rFonts w:ascii="Times New Roman" w:hAnsi="Times New Roman"/>
          <w:color w:val="000000"/>
          <w:sz w:val="24"/>
        </w:rPr>
        <w:tab/>
      </w:r>
      <w:r>
        <w:rPr>
          <w:rFonts w:ascii="Times New Roman" w:hAnsi="Times New Roman"/>
          <w:color w:val="000000"/>
          <w:sz w:val="24"/>
        </w:rPr>
        <w:t>D. finish with</w:t>
      </w:r>
    </w:p>
    <w:p>
      <w:pPr>
        <w:pStyle w:val="11"/>
        <w:tabs>
          <w:tab w:val="left" w:pos="2310"/>
          <w:tab w:val="left" w:pos="4200"/>
          <w:tab w:val="left" w:pos="6090"/>
        </w:tabs>
        <w:spacing w:line="360" w:lineRule="auto"/>
        <w:rPr>
          <w:rFonts w:ascii="Times New Roman" w:hAnsi="Times New Roman"/>
          <w:color w:val="000000"/>
          <w:sz w:val="24"/>
        </w:rPr>
      </w:pPr>
      <w:r>
        <w:rPr>
          <w:rFonts w:hint="eastAsia" w:ascii="Times New Roman" w:hAnsi="Times New Roman"/>
          <w:color w:val="000000"/>
          <w:sz w:val="24"/>
        </w:rPr>
        <w:t>4</w:t>
      </w:r>
      <w:r>
        <w:rPr>
          <w:rFonts w:ascii="Times New Roman" w:hAnsi="Times New Roman"/>
          <w:color w:val="000000"/>
          <w:sz w:val="24"/>
        </w:rPr>
        <w:t>4. A. opposed</w:t>
      </w:r>
      <w:r>
        <w:rPr>
          <w:rFonts w:ascii="Times New Roman" w:hAnsi="Times New Roman"/>
          <w:color w:val="000000"/>
          <w:sz w:val="24"/>
        </w:rPr>
        <w:tab/>
      </w:r>
      <w:r>
        <w:rPr>
          <w:rFonts w:ascii="Times New Roman" w:hAnsi="Times New Roman"/>
          <w:color w:val="000000"/>
          <w:sz w:val="24"/>
        </w:rPr>
        <w:t>B. supported</w:t>
      </w:r>
      <w:r>
        <w:rPr>
          <w:rFonts w:ascii="Times New Roman" w:hAnsi="Times New Roman"/>
          <w:color w:val="000000"/>
          <w:sz w:val="24"/>
        </w:rPr>
        <w:tab/>
      </w:r>
      <w:r>
        <w:rPr>
          <w:rFonts w:ascii="Times New Roman" w:hAnsi="Times New Roman"/>
          <w:color w:val="000000"/>
          <w:sz w:val="24"/>
        </w:rPr>
        <w:t xml:space="preserve">C. highlighted </w:t>
      </w:r>
      <w:r>
        <w:rPr>
          <w:rFonts w:ascii="Times New Roman" w:hAnsi="Times New Roman"/>
          <w:color w:val="000000"/>
          <w:sz w:val="24"/>
        </w:rPr>
        <w:tab/>
      </w:r>
      <w:r>
        <w:rPr>
          <w:rFonts w:ascii="Times New Roman" w:hAnsi="Times New Roman"/>
          <w:color w:val="000000"/>
          <w:sz w:val="24"/>
        </w:rPr>
        <w:t>D. understood</w:t>
      </w:r>
    </w:p>
    <w:p>
      <w:pPr>
        <w:pStyle w:val="11"/>
        <w:tabs>
          <w:tab w:val="left" w:pos="2310"/>
          <w:tab w:val="left" w:pos="4200"/>
          <w:tab w:val="left" w:pos="6090"/>
        </w:tabs>
        <w:spacing w:line="360" w:lineRule="auto"/>
        <w:rPr>
          <w:rFonts w:ascii="Times New Roman" w:hAnsi="Times New Roman"/>
          <w:color w:val="000000"/>
          <w:sz w:val="24"/>
        </w:rPr>
      </w:pPr>
      <w:r>
        <w:rPr>
          <w:rFonts w:hint="eastAsia" w:ascii="Times New Roman" w:hAnsi="Times New Roman"/>
          <w:color w:val="000000"/>
          <w:sz w:val="24"/>
        </w:rPr>
        <w:t>4</w:t>
      </w:r>
      <w:r>
        <w:rPr>
          <w:rFonts w:ascii="Times New Roman" w:hAnsi="Times New Roman"/>
          <w:color w:val="000000"/>
          <w:sz w:val="24"/>
        </w:rPr>
        <w:t>5. A. remind</w:t>
      </w:r>
      <w:r>
        <w:rPr>
          <w:rFonts w:ascii="Times New Roman" w:hAnsi="Times New Roman"/>
          <w:color w:val="000000"/>
          <w:sz w:val="24"/>
        </w:rPr>
        <w:tab/>
      </w:r>
      <w:r>
        <w:rPr>
          <w:rFonts w:ascii="Times New Roman" w:hAnsi="Times New Roman"/>
          <w:color w:val="000000"/>
          <w:sz w:val="24"/>
        </w:rPr>
        <w:t>B. allow</w:t>
      </w:r>
      <w:r>
        <w:rPr>
          <w:rFonts w:ascii="Times New Roman" w:hAnsi="Times New Roman"/>
          <w:color w:val="000000"/>
          <w:sz w:val="24"/>
        </w:rPr>
        <w:tab/>
      </w:r>
      <w:r>
        <w:rPr>
          <w:rFonts w:ascii="Times New Roman" w:hAnsi="Times New Roman"/>
          <w:color w:val="000000"/>
          <w:sz w:val="24"/>
        </w:rPr>
        <w:t>C. expect</w:t>
      </w:r>
      <w:r>
        <w:rPr>
          <w:rFonts w:ascii="Times New Roman" w:hAnsi="Times New Roman"/>
          <w:color w:val="000000"/>
          <w:sz w:val="24"/>
        </w:rPr>
        <w:tab/>
      </w:r>
      <w:r>
        <w:rPr>
          <w:rFonts w:ascii="Times New Roman" w:hAnsi="Times New Roman"/>
          <w:color w:val="000000"/>
          <w:sz w:val="24"/>
        </w:rPr>
        <w:t>D. persuade</w:t>
      </w:r>
    </w:p>
    <w:p>
      <w:pPr>
        <w:pStyle w:val="11"/>
        <w:tabs>
          <w:tab w:val="left" w:pos="2310"/>
          <w:tab w:val="left" w:pos="4200"/>
          <w:tab w:val="left" w:pos="6090"/>
        </w:tabs>
        <w:spacing w:line="360" w:lineRule="auto"/>
        <w:rPr>
          <w:rFonts w:ascii="Times New Roman" w:hAnsi="Times New Roman"/>
          <w:color w:val="000000"/>
          <w:sz w:val="24"/>
        </w:rPr>
      </w:pPr>
      <w:r>
        <w:rPr>
          <w:rFonts w:hint="eastAsia" w:ascii="Times New Roman" w:hAnsi="Times New Roman"/>
          <w:color w:val="000000"/>
          <w:sz w:val="24"/>
        </w:rPr>
        <w:t>4</w:t>
      </w:r>
      <w:r>
        <w:rPr>
          <w:rFonts w:ascii="Times New Roman" w:hAnsi="Times New Roman"/>
          <w:color w:val="000000"/>
          <w:sz w:val="24"/>
        </w:rPr>
        <w:t>6. A. imagined</w:t>
      </w:r>
      <w:r>
        <w:rPr>
          <w:rFonts w:ascii="Times New Roman" w:hAnsi="Times New Roman"/>
          <w:color w:val="000000"/>
          <w:sz w:val="24"/>
        </w:rPr>
        <w:tab/>
      </w:r>
      <w:r>
        <w:rPr>
          <w:rFonts w:ascii="Times New Roman" w:hAnsi="Times New Roman"/>
          <w:color w:val="000000"/>
          <w:sz w:val="24"/>
        </w:rPr>
        <w:t>B. intended</w:t>
      </w:r>
      <w:r>
        <w:rPr>
          <w:rFonts w:ascii="Times New Roman" w:hAnsi="Times New Roman"/>
          <w:color w:val="000000"/>
          <w:sz w:val="24"/>
        </w:rPr>
        <w:tab/>
      </w:r>
      <w:r>
        <w:rPr>
          <w:rFonts w:ascii="Times New Roman" w:hAnsi="Times New Roman"/>
          <w:color w:val="000000"/>
          <w:sz w:val="24"/>
        </w:rPr>
        <w:t>C. agreed</w:t>
      </w:r>
      <w:r>
        <w:rPr>
          <w:rFonts w:ascii="Times New Roman" w:hAnsi="Times New Roman"/>
          <w:color w:val="000000"/>
          <w:sz w:val="24"/>
        </w:rPr>
        <w:tab/>
      </w:r>
      <w:r>
        <w:rPr>
          <w:rFonts w:ascii="Times New Roman" w:hAnsi="Times New Roman"/>
          <w:color w:val="000000"/>
          <w:sz w:val="24"/>
        </w:rPr>
        <w:t>D. found</w:t>
      </w:r>
    </w:p>
    <w:p>
      <w:pPr>
        <w:pStyle w:val="11"/>
        <w:tabs>
          <w:tab w:val="left" w:pos="2310"/>
          <w:tab w:val="left" w:pos="4200"/>
          <w:tab w:val="left" w:pos="6090"/>
        </w:tabs>
        <w:spacing w:line="360" w:lineRule="auto"/>
        <w:rPr>
          <w:rFonts w:ascii="Times New Roman" w:hAnsi="Times New Roman"/>
          <w:color w:val="000000"/>
          <w:sz w:val="24"/>
        </w:rPr>
      </w:pPr>
      <w:r>
        <w:rPr>
          <w:rFonts w:hint="eastAsia" w:ascii="Times New Roman" w:hAnsi="Times New Roman"/>
          <w:color w:val="000000"/>
          <w:sz w:val="24"/>
        </w:rPr>
        <w:t>4</w:t>
      </w:r>
      <w:r>
        <w:rPr>
          <w:rFonts w:ascii="Times New Roman" w:hAnsi="Times New Roman"/>
          <w:color w:val="000000"/>
          <w:sz w:val="24"/>
        </w:rPr>
        <w:t>7. A. considerate</w:t>
      </w:r>
      <w:r>
        <w:rPr>
          <w:rFonts w:ascii="Times New Roman" w:hAnsi="Times New Roman"/>
          <w:color w:val="000000"/>
          <w:sz w:val="24"/>
        </w:rPr>
        <w:tab/>
      </w:r>
      <w:r>
        <w:rPr>
          <w:rFonts w:ascii="Times New Roman" w:hAnsi="Times New Roman"/>
          <w:color w:val="000000"/>
          <w:sz w:val="24"/>
        </w:rPr>
        <w:t>B. cautious</w:t>
      </w:r>
      <w:r>
        <w:rPr>
          <w:rFonts w:ascii="Times New Roman" w:hAnsi="Times New Roman"/>
          <w:color w:val="000000"/>
          <w:sz w:val="24"/>
        </w:rPr>
        <w:tab/>
      </w:r>
      <w:r>
        <w:rPr>
          <w:rFonts w:ascii="Times New Roman" w:hAnsi="Times New Roman"/>
          <w:color w:val="000000"/>
          <w:sz w:val="24"/>
        </w:rPr>
        <w:t xml:space="preserve">C. skeptical </w:t>
      </w:r>
      <w:r>
        <w:rPr>
          <w:rFonts w:ascii="Times New Roman" w:hAnsi="Times New Roman"/>
          <w:color w:val="000000"/>
          <w:sz w:val="24"/>
        </w:rPr>
        <w:tab/>
      </w:r>
      <w:r>
        <w:rPr>
          <w:rFonts w:ascii="Times New Roman" w:hAnsi="Times New Roman"/>
          <w:color w:val="000000"/>
          <w:sz w:val="24"/>
        </w:rPr>
        <w:t>D. skillful</w:t>
      </w:r>
    </w:p>
    <w:p>
      <w:pPr>
        <w:pStyle w:val="11"/>
        <w:tabs>
          <w:tab w:val="left" w:pos="2310"/>
          <w:tab w:val="left" w:pos="4200"/>
          <w:tab w:val="left" w:pos="6090"/>
        </w:tabs>
        <w:spacing w:line="360" w:lineRule="auto"/>
        <w:rPr>
          <w:rFonts w:ascii="Times New Roman" w:hAnsi="Times New Roman"/>
          <w:color w:val="000000"/>
          <w:sz w:val="24"/>
        </w:rPr>
      </w:pPr>
      <w:r>
        <w:rPr>
          <w:rFonts w:hint="eastAsia" w:ascii="Times New Roman" w:hAnsi="Times New Roman"/>
          <w:color w:val="000000"/>
          <w:sz w:val="24"/>
        </w:rPr>
        <w:t>4</w:t>
      </w:r>
      <w:r>
        <w:rPr>
          <w:rFonts w:ascii="Times New Roman" w:hAnsi="Times New Roman"/>
          <w:color w:val="000000"/>
          <w:sz w:val="24"/>
        </w:rPr>
        <w:t>8. A. exercise</w:t>
      </w:r>
      <w:r>
        <w:rPr>
          <w:rFonts w:ascii="Times New Roman" w:hAnsi="Times New Roman"/>
          <w:color w:val="000000"/>
          <w:sz w:val="24"/>
        </w:rPr>
        <w:tab/>
      </w:r>
      <w:r>
        <w:rPr>
          <w:rFonts w:ascii="Times New Roman" w:hAnsi="Times New Roman"/>
          <w:color w:val="000000"/>
          <w:sz w:val="24"/>
        </w:rPr>
        <w:t>B. entertainment</w:t>
      </w:r>
      <w:r>
        <w:rPr>
          <w:rFonts w:ascii="Times New Roman" w:hAnsi="Times New Roman"/>
          <w:color w:val="000000"/>
          <w:sz w:val="24"/>
        </w:rPr>
        <w:tab/>
      </w:r>
      <w:r>
        <w:rPr>
          <w:rFonts w:ascii="Times New Roman" w:hAnsi="Times New Roman"/>
          <w:color w:val="000000"/>
          <w:sz w:val="24"/>
        </w:rPr>
        <w:t>C. movement</w:t>
      </w:r>
      <w:r>
        <w:rPr>
          <w:rFonts w:ascii="Times New Roman" w:hAnsi="Times New Roman"/>
          <w:color w:val="000000"/>
          <w:sz w:val="24"/>
        </w:rPr>
        <w:tab/>
      </w:r>
      <w:r>
        <w:rPr>
          <w:rFonts w:ascii="Times New Roman" w:hAnsi="Times New Roman"/>
          <w:color w:val="000000"/>
          <w:sz w:val="24"/>
        </w:rPr>
        <w:t>D. experience</w:t>
      </w:r>
    </w:p>
    <w:p>
      <w:pPr>
        <w:pStyle w:val="11"/>
        <w:tabs>
          <w:tab w:val="left" w:pos="2310"/>
          <w:tab w:val="left" w:pos="4200"/>
          <w:tab w:val="left" w:pos="6090"/>
        </w:tabs>
        <w:spacing w:line="360" w:lineRule="auto"/>
        <w:rPr>
          <w:rFonts w:ascii="Times New Roman" w:hAnsi="Times New Roman"/>
          <w:color w:val="000000"/>
          <w:sz w:val="24"/>
        </w:rPr>
      </w:pPr>
      <w:r>
        <w:rPr>
          <w:rFonts w:hint="eastAsia" w:ascii="Times New Roman" w:hAnsi="Times New Roman"/>
          <w:color w:val="000000"/>
          <w:sz w:val="24"/>
        </w:rPr>
        <w:t>4</w:t>
      </w:r>
      <w:r>
        <w:rPr>
          <w:rFonts w:ascii="Times New Roman" w:hAnsi="Times New Roman"/>
          <w:color w:val="000000"/>
          <w:sz w:val="24"/>
        </w:rPr>
        <w:t>9. A. assesses</w:t>
      </w:r>
      <w:r>
        <w:rPr>
          <w:rFonts w:ascii="Times New Roman" w:hAnsi="Times New Roman"/>
          <w:color w:val="000000"/>
          <w:sz w:val="24"/>
        </w:rPr>
        <w:tab/>
      </w:r>
      <w:r>
        <w:rPr>
          <w:rFonts w:ascii="Times New Roman" w:hAnsi="Times New Roman"/>
          <w:color w:val="000000"/>
          <w:sz w:val="24"/>
        </w:rPr>
        <w:t>B. preserves</w:t>
      </w:r>
      <w:r>
        <w:rPr>
          <w:rFonts w:ascii="Times New Roman" w:hAnsi="Times New Roman"/>
          <w:color w:val="000000"/>
          <w:sz w:val="24"/>
        </w:rPr>
        <w:tab/>
      </w:r>
      <w:r>
        <w:rPr>
          <w:rFonts w:ascii="Times New Roman" w:hAnsi="Times New Roman"/>
          <w:color w:val="000000"/>
          <w:sz w:val="24"/>
        </w:rPr>
        <w:t xml:space="preserve">C. improves </w:t>
      </w:r>
      <w:r>
        <w:rPr>
          <w:rFonts w:ascii="Times New Roman" w:hAnsi="Times New Roman"/>
          <w:color w:val="000000"/>
          <w:sz w:val="24"/>
        </w:rPr>
        <w:tab/>
      </w:r>
      <w:r>
        <w:rPr>
          <w:rFonts w:ascii="Times New Roman" w:hAnsi="Times New Roman"/>
          <w:color w:val="000000"/>
          <w:sz w:val="24"/>
        </w:rPr>
        <w:t>D. involves</w:t>
      </w:r>
    </w:p>
    <w:p>
      <w:pPr>
        <w:pStyle w:val="11"/>
        <w:tabs>
          <w:tab w:val="left" w:pos="2310"/>
          <w:tab w:val="left" w:pos="4200"/>
          <w:tab w:val="left" w:pos="6090"/>
        </w:tabs>
        <w:spacing w:line="360" w:lineRule="auto"/>
        <w:rPr>
          <w:rFonts w:ascii="Times New Roman" w:hAnsi="Times New Roman"/>
          <w:color w:val="000000"/>
          <w:sz w:val="24"/>
        </w:rPr>
      </w:pPr>
      <w:r>
        <w:rPr>
          <w:rFonts w:hint="eastAsia" w:ascii="Times New Roman" w:hAnsi="Times New Roman"/>
          <w:color w:val="000000"/>
          <w:sz w:val="24"/>
        </w:rPr>
        <w:t>5</w:t>
      </w:r>
      <w:r>
        <w:rPr>
          <w:rFonts w:ascii="Times New Roman" w:hAnsi="Times New Roman"/>
          <w:color w:val="000000"/>
          <w:sz w:val="24"/>
        </w:rPr>
        <w:t>0. A. method</w:t>
      </w:r>
      <w:r>
        <w:rPr>
          <w:rFonts w:ascii="Times New Roman" w:hAnsi="Times New Roman"/>
          <w:color w:val="000000"/>
          <w:sz w:val="24"/>
        </w:rPr>
        <w:tab/>
      </w:r>
      <w:r>
        <w:rPr>
          <w:rFonts w:ascii="Times New Roman" w:hAnsi="Times New Roman"/>
          <w:color w:val="000000"/>
          <w:sz w:val="24"/>
        </w:rPr>
        <w:t>B. chance</w:t>
      </w:r>
      <w:r>
        <w:rPr>
          <w:rFonts w:ascii="Times New Roman" w:hAnsi="Times New Roman"/>
          <w:color w:val="000000"/>
          <w:sz w:val="24"/>
        </w:rPr>
        <w:tab/>
      </w:r>
      <w:r>
        <w:rPr>
          <w:rFonts w:ascii="Times New Roman" w:hAnsi="Times New Roman"/>
          <w:color w:val="000000"/>
          <w:sz w:val="24"/>
        </w:rPr>
        <w:t>C. attempt</w:t>
      </w:r>
      <w:r>
        <w:rPr>
          <w:rFonts w:ascii="Times New Roman" w:hAnsi="Times New Roman"/>
          <w:color w:val="000000"/>
          <w:sz w:val="24"/>
        </w:rPr>
        <w:tab/>
      </w:r>
      <w:r>
        <w:rPr>
          <w:rFonts w:ascii="Times New Roman" w:hAnsi="Times New Roman"/>
          <w:color w:val="000000"/>
          <w:sz w:val="24"/>
        </w:rPr>
        <w:t>D. assistance</w:t>
      </w:r>
    </w:p>
    <w:p>
      <w:pPr>
        <w:pStyle w:val="11"/>
        <w:tabs>
          <w:tab w:val="left" w:pos="2310"/>
          <w:tab w:val="left" w:pos="4200"/>
          <w:tab w:val="left" w:pos="6090"/>
        </w:tabs>
        <w:spacing w:line="360" w:lineRule="auto"/>
        <w:rPr>
          <w:rFonts w:ascii="Times New Roman" w:hAnsi="Times New Roman"/>
          <w:color w:val="000000"/>
          <w:sz w:val="24"/>
        </w:rPr>
      </w:pPr>
      <w:r>
        <w:rPr>
          <w:rFonts w:hint="eastAsia" w:ascii="Times New Roman" w:hAnsi="Times New Roman"/>
          <w:color w:val="000000"/>
          <w:sz w:val="24"/>
        </w:rPr>
        <w:t>5</w:t>
      </w:r>
      <w:r>
        <w:rPr>
          <w:rFonts w:ascii="Times New Roman" w:hAnsi="Times New Roman"/>
          <w:color w:val="000000"/>
          <w:sz w:val="24"/>
        </w:rPr>
        <w:t>1. A.refer to</w:t>
      </w:r>
      <w:r>
        <w:rPr>
          <w:rFonts w:ascii="Times New Roman" w:hAnsi="Times New Roman"/>
          <w:color w:val="000000"/>
          <w:sz w:val="24"/>
        </w:rPr>
        <w:tab/>
      </w:r>
      <w:r>
        <w:rPr>
          <w:rFonts w:ascii="Times New Roman" w:hAnsi="Times New Roman"/>
          <w:color w:val="000000"/>
          <w:sz w:val="24"/>
        </w:rPr>
        <w:t>B. think of</w:t>
      </w:r>
      <w:r>
        <w:rPr>
          <w:rFonts w:ascii="Times New Roman" w:hAnsi="Times New Roman"/>
          <w:color w:val="000000"/>
          <w:sz w:val="24"/>
        </w:rPr>
        <w:tab/>
      </w:r>
      <w:r>
        <w:rPr>
          <w:rFonts w:ascii="Times New Roman" w:hAnsi="Times New Roman"/>
          <w:color w:val="000000"/>
          <w:sz w:val="24"/>
        </w:rPr>
        <w:t>C. make up</w:t>
      </w:r>
      <w:r>
        <w:rPr>
          <w:rFonts w:ascii="Times New Roman" w:hAnsi="Times New Roman"/>
          <w:color w:val="000000"/>
          <w:sz w:val="24"/>
        </w:rPr>
        <w:tab/>
      </w:r>
      <w:r>
        <w:rPr>
          <w:rFonts w:ascii="Times New Roman" w:hAnsi="Times New Roman"/>
          <w:color w:val="000000"/>
          <w:sz w:val="24"/>
        </w:rPr>
        <w:t>D. set down</w:t>
      </w:r>
    </w:p>
    <w:p>
      <w:pPr>
        <w:pStyle w:val="11"/>
        <w:tabs>
          <w:tab w:val="left" w:pos="2310"/>
          <w:tab w:val="left" w:pos="4200"/>
          <w:tab w:val="left" w:pos="6090"/>
        </w:tabs>
        <w:spacing w:line="360" w:lineRule="auto"/>
        <w:rPr>
          <w:rFonts w:ascii="Times New Roman" w:hAnsi="Times New Roman"/>
          <w:color w:val="000000"/>
          <w:sz w:val="24"/>
        </w:rPr>
      </w:pPr>
      <w:r>
        <w:rPr>
          <w:rFonts w:hint="eastAsia" w:ascii="Times New Roman" w:hAnsi="Times New Roman"/>
          <w:color w:val="000000"/>
          <w:sz w:val="24"/>
        </w:rPr>
        <w:t>5</w:t>
      </w:r>
      <w:r>
        <w:rPr>
          <w:rFonts w:ascii="Times New Roman" w:hAnsi="Times New Roman"/>
          <w:color w:val="000000"/>
          <w:sz w:val="24"/>
        </w:rPr>
        <w:t>2. A. occasionally</w:t>
      </w:r>
      <w:r>
        <w:rPr>
          <w:rFonts w:ascii="Times New Roman" w:hAnsi="Times New Roman"/>
          <w:color w:val="000000"/>
          <w:sz w:val="24"/>
        </w:rPr>
        <w:tab/>
      </w:r>
      <w:r>
        <w:rPr>
          <w:rFonts w:ascii="Times New Roman" w:hAnsi="Times New Roman"/>
          <w:color w:val="000000"/>
          <w:sz w:val="24"/>
        </w:rPr>
        <w:t>B. formally</w:t>
      </w:r>
      <w:r>
        <w:rPr>
          <w:rFonts w:ascii="Times New Roman" w:hAnsi="Times New Roman"/>
          <w:color w:val="000000"/>
          <w:sz w:val="24"/>
        </w:rPr>
        <w:tab/>
      </w:r>
      <w:r>
        <w:rPr>
          <w:rFonts w:ascii="Times New Roman" w:hAnsi="Times New Roman"/>
          <w:color w:val="000000"/>
          <w:sz w:val="24"/>
        </w:rPr>
        <w:t xml:space="preserve">C. eventually </w:t>
      </w:r>
      <w:r>
        <w:rPr>
          <w:rFonts w:ascii="Times New Roman" w:hAnsi="Times New Roman"/>
          <w:color w:val="000000"/>
          <w:sz w:val="24"/>
        </w:rPr>
        <w:tab/>
      </w:r>
      <w:r>
        <w:rPr>
          <w:rFonts w:ascii="Times New Roman" w:hAnsi="Times New Roman"/>
          <w:color w:val="000000"/>
          <w:sz w:val="24"/>
        </w:rPr>
        <w:t>D. frequently</w:t>
      </w:r>
    </w:p>
    <w:p>
      <w:pPr>
        <w:pStyle w:val="11"/>
        <w:tabs>
          <w:tab w:val="left" w:pos="2310"/>
          <w:tab w:val="left" w:pos="4200"/>
          <w:tab w:val="left" w:pos="6090"/>
        </w:tabs>
        <w:spacing w:line="360" w:lineRule="auto"/>
        <w:rPr>
          <w:rFonts w:ascii="Times New Roman" w:hAnsi="Times New Roman"/>
          <w:color w:val="000000"/>
          <w:sz w:val="24"/>
        </w:rPr>
      </w:pPr>
      <w:r>
        <w:rPr>
          <w:rFonts w:hint="eastAsia" w:ascii="Times New Roman" w:hAnsi="Times New Roman"/>
          <w:color w:val="000000"/>
          <w:sz w:val="24"/>
        </w:rPr>
        <w:t>5</w:t>
      </w:r>
      <w:r>
        <w:rPr>
          <w:rFonts w:ascii="Times New Roman" w:hAnsi="Times New Roman"/>
          <w:color w:val="000000"/>
          <w:sz w:val="24"/>
        </w:rPr>
        <w:t>3. A. concept</w:t>
      </w:r>
      <w:r>
        <w:rPr>
          <w:rFonts w:ascii="Times New Roman" w:hAnsi="Times New Roman"/>
          <w:color w:val="000000"/>
          <w:sz w:val="24"/>
        </w:rPr>
        <w:tab/>
      </w:r>
      <w:r>
        <w:rPr>
          <w:rFonts w:ascii="Times New Roman" w:hAnsi="Times New Roman"/>
          <w:color w:val="000000"/>
          <w:sz w:val="24"/>
        </w:rPr>
        <w:t>B. lesson</w:t>
      </w:r>
      <w:r>
        <w:rPr>
          <w:rFonts w:ascii="Times New Roman" w:hAnsi="Times New Roman"/>
          <w:color w:val="000000"/>
          <w:sz w:val="24"/>
        </w:rPr>
        <w:tab/>
      </w:r>
      <w:r>
        <w:rPr>
          <w:rFonts w:ascii="Times New Roman" w:hAnsi="Times New Roman"/>
          <w:color w:val="000000"/>
          <w:sz w:val="24"/>
        </w:rPr>
        <w:t>C. theory</w:t>
      </w:r>
      <w:r>
        <w:rPr>
          <w:rFonts w:ascii="Times New Roman" w:hAnsi="Times New Roman"/>
          <w:color w:val="000000"/>
          <w:sz w:val="24"/>
        </w:rPr>
        <w:tab/>
      </w:r>
      <w:r>
        <w:rPr>
          <w:rFonts w:ascii="Times New Roman" w:hAnsi="Times New Roman"/>
          <w:color w:val="000000"/>
          <w:sz w:val="24"/>
        </w:rPr>
        <w:t>D. criterion</w:t>
      </w:r>
    </w:p>
    <w:p>
      <w:pPr>
        <w:pStyle w:val="11"/>
        <w:tabs>
          <w:tab w:val="left" w:pos="2310"/>
          <w:tab w:val="left" w:pos="4200"/>
          <w:tab w:val="left" w:pos="6090"/>
        </w:tabs>
        <w:spacing w:line="360" w:lineRule="auto"/>
        <w:rPr>
          <w:rFonts w:ascii="Times New Roman" w:hAnsi="Times New Roman"/>
          <w:color w:val="000000"/>
          <w:sz w:val="24"/>
        </w:rPr>
      </w:pPr>
      <w:r>
        <w:rPr>
          <w:rFonts w:hint="eastAsia" w:ascii="Times New Roman" w:hAnsi="Times New Roman"/>
          <w:color w:val="000000"/>
          <w:sz w:val="24"/>
        </w:rPr>
        <w:t>5</w:t>
      </w:r>
      <w:r>
        <w:rPr>
          <w:rFonts w:ascii="Times New Roman" w:hAnsi="Times New Roman"/>
          <w:color w:val="000000"/>
          <w:sz w:val="24"/>
        </w:rPr>
        <w:t>4. A. respond</w:t>
      </w:r>
      <w:r>
        <w:rPr>
          <w:rFonts w:ascii="Times New Roman" w:hAnsi="Times New Roman"/>
          <w:color w:val="000000"/>
          <w:sz w:val="24"/>
        </w:rPr>
        <w:tab/>
      </w:r>
      <w:r>
        <w:rPr>
          <w:rFonts w:ascii="Times New Roman" w:hAnsi="Times New Roman"/>
          <w:color w:val="000000"/>
          <w:sz w:val="24"/>
        </w:rPr>
        <w:t>B. remain</w:t>
      </w:r>
      <w:r>
        <w:rPr>
          <w:rFonts w:ascii="Times New Roman" w:hAnsi="Times New Roman"/>
          <w:color w:val="000000"/>
          <w:sz w:val="24"/>
        </w:rPr>
        <w:tab/>
      </w:r>
      <w:r>
        <w:rPr>
          <w:rFonts w:ascii="Times New Roman" w:hAnsi="Times New Roman"/>
          <w:color w:val="000000"/>
          <w:sz w:val="24"/>
        </w:rPr>
        <w:t>C. follow</w:t>
      </w:r>
      <w:r>
        <w:rPr>
          <w:rFonts w:ascii="Times New Roman" w:hAnsi="Times New Roman"/>
          <w:color w:val="000000"/>
          <w:sz w:val="24"/>
        </w:rPr>
        <w:tab/>
      </w:r>
      <w:r>
        <w:rPr>
          <w:rFonts w:ascii="Times New Roman" w:hAnsi="Times New Roman"/>
          <w:color w:val="000000"/>
          <w:sz w:val="24"/>
        </w:rPr>
        <w:t>D. help</w:t>
      </w:r>
    </w:p>
    <w:p>
      <w:pPr>
        <w:pStyle w:val="11"/>
        <w:tabs>
          <w:tab w:val="left" w:pos="2310"/>
          <w:tab w:val="left" w:pos="4200"/>
          <w:tab w:val="left" w:pos="6090"/>
        </w:tabs>
        <w:spacing w:line="360" w:lineRule="auto"/>
        <w:rPr>
          <w:rFonts w:hAnsi="宋体"/>
          <w:color w:val="000000"/>
          <w:sz w:val="24"/>
        </w:rPr>
      </w:pPr>
      <w:r>
        <w:rPr>
          <w:rFonts w:hint="eastAsia" w:ascii="Times New Roman" w:hAnsi="Times New Roman"/>
          <w:color w:val="000000"/>
          <w:sz w:val="24"/>
        </w:rPr>
        <w:t>5</w:t>
      </w:r>
      <w:r>
        <w:rPr>
          <w:rFonts w:ascii="Times New Roman" w:hAnsi="Times New Roman"/>
          <w:color w:val="000000"/>
          <w:sz w:val="24"/>
        </w:rPr>
        <w:t>5. A. hesitant</w:t>
      </w:r>
      <w:r>
        <w:rPr>
          <w:rFonts w:ascii="Times New Roman" w:hAnsi="Times New Roman"/>
          <w:color w:val="000000"/>
          <w:sz w:val="24"/>
        </w:rPr>
        <w:tab/>
      </w:r>
      <w:r>
        <w:rPr>
          <w:rFonts w:ascii="Times New Roman" w:hAnsi="Times New Roman"/>
          <w:color w:val="000000"/>
          <w:sz w:val="24"/>
        </w:rPr>
        <w:t xml:space="preserve">B. enthusiastic </w:t>
      </w:r>
      <w:r>
        <w:rPr>
          <w:rFonts w:ascii="Times New Roman" w:hAnsi="Times New Roman"/>
          <w:color w:val="000000"/>
          <w:sz w:val="24"/>
        </w:rPr>
        <w:tab/>
      </w:r>
      <w:r>
        <w:rPr>
          <w:rFonts w:ascii="Times New Roman" w:hAnsi="Times New Roman"/>
          <w:color w:val="000000"/>
          <w:sz w:val="24"/>
        </w:rPr>
        <w:t xml:space="preserve">C. particular </w:t>
      </w:r>
      <w:r>
        <w:rPr>
          <w:rFonts w:ascii="Times New Roman" w:hAnsi="Times New Roman"/>
          <w:color w:val="000000"/>
          <w:sz w:val="24"/>
        </w:rPr>
        <w:tab/>
      </w:r>
      <w:r>
        <w:rPr>
          <w:rFonts w:ascii="Times New Roman" w:hAnsi="Times New Roman"/>
          <w:color w:val="000000"/>
          <w:sz w:val="24"/>
        </w:rPr>
        <w:t>D. flexible</w:t>
      </w:r>
    </w:p>
    <w:p>
      <w:pPr>
        <w:pStyle w:val="11"/>
        <w:tabs>
          <w:tab w:val="left" w:pos="2310"/>
          <w:tab w:val="left" w:pos="4200"/>
          <w:tab w:val="left" w:pos="6090"/>
        </w:tabs>
        <w:ind w:firstLine="560" w:firstLineChars="200"/>
        <w:jc w:val="center"/>
        <w:rPr>
          <w:rFonts w:hint="eastAsia" w:eastAsia="黑体"/>
          <w:color w:val="000000"/>
          <w:sz w:val="28"/>
          <w:szCs w:val="28"/>
        </w:rPr>
      </w:pPr>
      <w:r>
        <w:rPr>
          <w:rFonts w:hint="eastAsia" w:eastAsia="黑体"/>
          <w:color w:val="000000"/>
          <w:sz w:val="28"/>
          <w:szCs w:val="28"/>
        </w:rPr>
        <w:t>第II卷</w:t>
      </w:r>
    </w:p>
    <w:p>
      <w:pPr>
        <w:pStyle w:val="11"/>
        <w:tabs>
          <w:tab w:val="left" w:pos="2310"/>
          <w:tab w:val="left" w:pos="4200"/>
          <w:tab w:val="left" w:pos="6090"/>
        </w:tabs>
        <w:ind w:firstLine="480" w:firstLineChars="200"/>
        <w:jc w:val="center"/>
        <w:rPr>
          <w:rFonts w:hAnsi="宋体"/>
          <w:color w:val="000000"/>
          <w:sz w:val="24"/>
        </w:rPr>
      </w:pPr>
      <w:r>
        <w:rPr>
          <w:rFonts w:hint="eastAsia" w:ascii="宋体" w:hAnsi="宋体" w:cs="宋体"/>
          <w:color w:val="000000"/>
          <w:sz w:val="24"/>
        </w:rPr>
        <w:t>注意：用0.5毫米黑色签字笔将答案写在答题卡上。写在本试卷上的答案无效。</w:t>
      </w:r>
    </w:p>
    <w:p>
      <w:pPr>
        <w:pStyle w:val="11"/>
        <w:rPr>
          <w:color w:val="000000"/>
          <w:sz w:val="24"/>
        </w:rPr>
      </w:pPr>
      <w:r>
        <w:rPr>
          <w:rFonts w:hAnsi="宋体"/>
          <w:color w:val="000000"/>
          <w:sz w:val="24"/>
        </w:rPr>
        <w:t>第二节</w:t>
      </w:r>
      <w:r>
        <w:rPr>
          <w:color w:val="000000"/>
          <w:sz w:val="24"/>
        </w:rPr>
        <w:t xml:space="preserve"> </w:t>
      </w:r>
      <w:r>
        <w:rPr>
          <w:rFonts w:hAnsi="宋体"/>
          <w:color w:val="000000"/>
          <w:sz w:val="24"/>
        </w:rPr>
        <w:t>（共</w:t>
      </w:r>
      <w:r>
        <w:rPr>
          <w:color w:val="000000"/>
          <w:sz w:val="24"/>
        </w:rPr>
        <w:t>10</w:t>
      </w:r>
      <w:r>
        <w:rPr>
          <w:rFonts w:hAnsi="宋体"/>
          <w:color w:val="000000"/>
          <w:sz w:val="24"/>
        </w:rPr>
        <w:t>小题；每小题</w:t>
      </w:r>
      <w:r>
        <w:rPr>
          <w:color w:val="000000"/>
          <w:sz w:val="24"/>
        </w:rPr>
        <w:t>1.5</w:t>
      </w:r>
      <w:r>
        <w:rPr>
          <w:rFonts w:hAnsi="宋体"/>
          <w:color w:val="000000"/>
          <w:sz w:val="24"/>
        </w:rPr>
        <w:t>分，满分</w:t>
      </w:r>
      <w:r>
        <w:rPr>
          <w:color w:val="000000"/>
          <w:sz w:val="24"/>
        </w:rPr>
        <w:t>15</w:t>
      </w:r>
      <w:r>
        <w:rPr>
          <w:rFonts w:hAnsi="宋体"/>
          <w:color w:val="000000"/>
          <w:sz w:val="24"/>
        </w:rPr>
        <w:t>分）</w:t>
      </w:r>
    </w:p>
    <w:p>
      <w:pPr>
        <w:pStyle w:val="11"/>
        <w:tabs>
          <w:tab w:val="left" w:pos="2310"/>
          <w:tab w:val="left" w:pos="4200"/>
          <w:tab w:val="left" w:pos="6090"/>
        </w:tabs>
        <w:rPr>
          <w:rFonts w:hAnsi="宋体"/>
          <w:color w:val="000000"/>
          <w:sz w:val="24"/>
        </w:rPr>
      </w:pPr>
      <w:r>
        <w:rPr>
          <w:rFonts w:hAnsi="宋体"/>
          <w:color w:val="000000"/>
          <w:sz w:val="24"/>
        </w:rPr>
        <w:t>阅读下面</w:t>
      </w:r>
      <w:r>
        <w:rPr>
          <w:rFonts w:hint="eastAsia" w:hAnsi="宋体"/>
          <w:color w:val="000000"/>
          <w:sz w:val="24"/>
        </w:rPr>
        <w:t>短文</w:t>
      </w:r>
      <w:r>
        <w:rPr>
          <w:rFonts w:hAnsi="宋体"/>
          <w:color w:val="000000"/>
          <w:sz w:val="24"/>
        </w:rPr>
        <w:t>，在空白处填入</w:t>
      </w:r>
      <w:r>
        <w:rPr>
          <w:rFonts w:hint="eastAsia" w:hAnsi="宋体"/>
          <w:color w:val="000000"/>
          <w:sz w:val="24"/>
        </w:rPr>
        <w:t>1</w:t>
      </w:r>
      <w:r>
        <w:rPr>
          <w:rFonts w:hAnsi="宋体"/>
          <w:color w:val="000000"/>
          <w:sz w:val="24"/>
        </w:rPr>
        <w:t>个适当的单词或括号内单词的正确形式。</w:t>
      </w:r>
    </w:p>
    <w:p>
      <w:pPr>
        <w:pStyle w:val="11"/>
        <w:spacing w:line="360" w:lineRule="auto"/>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Agricultural experts say crop diversity is important to feed the</w:t>
      </w:r>
      <w:r>
        <w:rPr>
          <w:rFonts w:hint="eastAsia" w:ascii="Times New Roman" w:hAnsi="Times New Roman"/>
          <w:color w:val="000000"/>
          <w:sz w:val="24"/>
        </w:rPr>
        <w:t xml:space="preserve"> </w:t>
      </w:r>
      <w:r>
        <w:rPr>
          <w:rFonts w:hint="eastAsia" w:ascii="Times New Roman" w:hAnsi="Times New Roman"/>
          <w:color w:val="000000"/>
          <w:sz w:val="24"/>
          <w:u w:val="single"/>
        </w:rPr>
        <w:t xml:space="preserve">  56  </w:t>
      </w:r>
      <w:r>
        <w:rPr>
          <w:rFonts w:hint="eastAsia" w:ascii="Times New Roman" w:hAnsi="Times New Roman"/>
          <w:color w:val="000000"/>
          <w:sz w:val="24"/>
        </w:rPr>
        <w:t xml:space="preserve"> </w:t>
      </w:r>
      <w:r>
        <w:rPr>
          <w:rFonts w:ascii="Times New Roman" w:hAnsi="Times New Roman" w:eastAsia="Times New Roman"/>
          <w:color w:val="000000"/>
          <w:sz w:val="24"/>
        </w:rPr>
        <w:t>(increase) population of our planet. They say having a large variety of plants also</w:t>
      </w:r>
      <w:r>
        <w:rPr>
          <w:rFonts w:hint="eastAsia" w:ascii="Times New Roman" w:hAnsi="Times New Roman"/>
          <w:color w:val="000000"/>
          <w:sz w:val="24"/>
        </w:rPr>
        <w:t xml:space="preserve"> </w:t>
      </w:r>
      <w:r>
        <w:rPr>
          <w:rFonts w:hint="eastAsia" w:ascii="Times New Roman" w:hAnsi="Times New Roman"/>
          <w:color w:val="000000"/>
          <w:sz w:val="24"/>
          <w:u w:val="single"/>
        </w:rPr>
        <w:t xml:space="preserve">  57  </w:t>
      </w:r>
      <w:r>
        <w:rPr>
          <w:rFonts w:hint="eastAsia" w:ascii="Times New Roman" w:hAnsi="Times New Roman"/>
          <w:color w:val="000000"/>
          <w:sz w:val="24"/>
        </w:rPr>
        <w:t xml:space="preserve"> </w:t>
      </w:r>
      <w:r>
        <w:rPr>
          <w:rFonts w:ascii="Times New Roman" w:hAnsi="Times New Roman" w:eastAsia="Times New Roman"/>
          <w:color w:val="000000"/>
          <w:sz w:val="24"/>
        </w:rPr>
        <w:t>(help) to protect against possible crop diseases and future crises. But many experts say the number has decreased sharply during the past century.</w:t>
      </w:r>
    </w:p>
    <w:p>
      <w:pPr>
        <w:pStyle w:val="11"/>
        <w:spacing w:line="360" w:lineRule="auto"/>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One of the world</w:t>
      </w:r>
      <w:r>
        <w:rPr>
          <w:rFonts w:ascii="Times New Roman" w:hAnsi="Times New Roman"/>
          <w:color w:val="000000"/>
          <w:sz w:val="24"/>
        </w:rPr>
        <w:t>’</w:t>
      </w:r>
      <w:r>
        <w:rPr>
          <w:rFonts w:ascii="Times New Roman" w:hAnsi="Times New Roman" w:eastAsia="Times New Roman"/>
          <w:color w:val="000000"/>
          <w:sz w:val="24"/>
        </w:rPr>
        <w:t xml:space="preserve">s </w:t>
      </w:r>
      <w:r>
        <w:rPr>
          <w:rFonts w:hint="eastAsia" w:ascii="Times New Roman" w:hAnsi="Times New Roman"/>
          <w:color w:val="000000"/>
          <w:sz w:val="24"/>
          <w:u w:val="single"/>
        </w:rPr>
        <w:t xml:space="preserve">  58  </w:t>
      </w:r>
      <w:r>
        <w:rPr>
          <w:rFonts w:hint="eastAsia" w:ascii="Times New Roman" w:hAnsi="Times New Roman"/>
          <w:color w:val="000000"/>
          <w:sz w:val="24"/>
        </w:rPr>
        <w:t xml:space="preserve"> </w:t>
      </w:r>
      <w:r>
        <w:rPr>
          <w:rFonts w:ascii="Times New Roman" w:hAnsi="Times New Roman" w:eastAsia="Times New Roman"/>
          <w:color w:val="000000"/>
          <w:sz w:val="24"/>
        </w:rPr>
        <w:t xml:space="preserve">(large) seed conservation projects has predicted further losses. The Millennium Seed Bank Partnership is warning that up to one hundred thousand plant species could </w:t>
      </w:r>
      <w:r>
        <w:rPr>
          <w:rFonts w:hint="eastAsia" w:ascii="Times New Roman" w:hAnsi="Times New Roman"/>
          <w:color w:val="000000"/>
          <w:sz w:val="24"/>
          <w:u w:val="single"/>
        </w:rPr>
        <w:t xml:space="preserve">  59  </w:t>
      </w:r>
      <w:r>
        <w:rPr>
          <w:rFonts w:ascii="Times New Roman" w:hAnsi="Times New Roman" w:eastAsia="Times New Roman"/>
          <w:color w:val="000000"/>
          <w:sz w:val="24"/>
        </w:rPr>
        <w:t xml:space="preserve"> (permanent) disappear. The rich collection of genes</w:t>
      </w:r>
      <w:r>
        <w:rPr>
          <w:rFonts w:hint="eastAsia" w:ascii="Times New Roman" w:hAnsi="Times New Roman"/>
          <w:color w:val="000000"/>
          <w:sz w:val="24"/>
        </w:rPr>
        <w:t xml:space="preserve"> </w:t>
      </w:r>
      <w:r>
        <w:rPr>
          <w:rFonts w:hint="eastAsia" w:ascii="Times New Roman" w:hAnsi="Times New Roman"/>
          <w:color w:val="000000"/>
          <w:sz w:val="24"/>
          <w:u w:val="single"/>
        </w:rPr>
        <w:t xml:space="preserve">  60  </w:t>
      </w:r>
      <w:r>
        <w:rPr>
          <w:rFonts w:ascii="Times New Roman" w:hAnsi="Times New Roman" w:eastAsia="Times New Roman"/>
          <w:color w:val="000000"/>
          <w:sz w:val="24"/>
        </w:rPr>
        <w:t xml:space="preserve"> decide their qualities would disappear with them.</w:t>
      </w:r>
    </w:p>
    <w:p>
      <w:pPr>
        <w:pStyle w:val="11"/>
        <w:spacing w:line="360" w:lineRule="auto"/>
        <w:ind w:firstLine="420"/>
        <w:textAlignment w:val="center"/>
        <w:rPr>
          <w:rFonts w:hAnsi="宋体"/>
          <w:color w:val="000000"/>
          <w:sz w:val="24"/>
        </w:rPr>
      </w:pPr>
      <w:r>
        <w:rPr>
          <w:rFonts w:ascii="Times New Roman" w:hAnsi="Times New Roman" w:eastAsia="Times New Roman"/>
          <w:color w:val="000000"/>
          <w:sz w:val="24"/>
        </w:rPr>
        <w:t>Many experts blame climate change and loss of habitat</w:t>
      </w:r>
      <w:r>
        <w:rPr>
          <w:rFonts w:hint="eastAsia" w:ascii="Times New Roman" w:hAnsi="Times New Roman"/>
          <w:color w:val="000000"/>
          <w:sz w:val="24"/>
        </w:rPr>
        <w:t xml:space="preserve">, </w:t>
      </w:r>
      <w:r>
        <w:rPr>
          <w:rFonts w:ascii="Times New Roman" w:hAnsi="Times New Roman" w:eastAsia="Times New Roman"/>
          <w:color w:val="000000"/>
          <w:sz w:val="24"/>
        </w:rPr>
        <w:t>normal growth area</w:t>
      </w:r>
      <w:r>
        <w:rPr>
          <w:rFonts w:hint="eastAsia" w:ascii="Times New Roman" w:hAnsi="Times New Roman"/>
          <w:color w:val="000000"/>
          <w:sz w:val="24"/>
        </w:rPr>
        <w:t>,</w:t>
      </w:r>
      <w:r>
        <w:rPr>
          <w:rFonts w:ascii="Times New Roman" w:hAnsi="Times New Roman" w:eastAsia="Times New Roman"/>
          <w:color w:val="000000"/>
          <w:sz w:val="24"/>
        </w:rPr>
        <w:t xml:space="preserve"> for damaging plant life. They say</w:t>
      </w:r>
      <w:r>
        <w:rPr>
          <w:rFonts w:hint="eastAsia" w:ascii="Times New Roman" w:hAnsi="Times New Roman"/>
          <w:color w:val="000000"/>
          <w:sz w:val="24"/>
        </w:rPr>
        <w:t xml:space="preserve"> human</w:t>
      </w:r>
      <w:r>
        <w:rPr>
          <w:rFonts w:ascii="Times New Roman" w:hAnsi="Times New Roman" w:eastAsia="Times New Roman"/>
          <w:color w:val="000000"/>
          <w:sz w:val="24"/>
        </w:rPr>
        <w:t xml:space="preserve"> </w:t>
      </w:r>
      <w:r>
        <w:rPr>
          <w:rFonts w:hint="eastAsia" w:ascii="Times New Roman" w:hAnsi="Times New Roman"/>
          <w:color w:val="000000"/>
          <w:sz w:val="24"/>
          <w:u w:val="single"/>
        </w:rPr>
        <w:t xml:space="preserve">  61  </w:t>
      </w:r>
      <w:r>
        <w:rPr>
          <w:rFonts w:hint="eastAsia" w:ascii="Times New Roman" w:hAnsi="Times New Roman"/>
          <w:color w:val="000000"/>
          <w:sz w:val="24"/>
        </w:rPr>
        <w:t xml:space="preserve"> </w:t>
      </w:r>
      <w:r>
        <w:rPr>
          <w:rFonts w:ascii="Times New Roman" w:hAnsi="Times New Roman" w:eastAsia="Times New Roman"/>
          <w:color w:val="000000"/>
          <w:sz w:val="24"/>
        </w:rPr>
        <w:t>(activity) and poorly planned, overly heavy use of land are</w:t>
      </w:r>
      <w:r>
        <w:rPr>
          <w:rFonts w:hint="eastAsia" w:ascii="Times New Roman" w:hAnsi="Times New Roman"/>
          <w:color w:val="000000"/>
          <w:sz w:val="24"/>
        </w:rPr>
        <w:t xml:space="preserve"> also</w:t>
      </w:r>
      <w:r>
        <w:rPr>
          <w:rFonts w:ascii="Times New Roman" w:hAnsi="Times New Roman" w:eastAsia="Times New Roman"/>
          <w:color w:val="000000"/>
          <w:sz w:val="24"/>
        </w:rPr>
        <w:t xml:space="preserve"> responsible. Some experts say the use of modern commercial farming methods saved millions of people from</w:t>
      </w:r>
      <w:r>
        <w:rPr>
          <w:rFonts w:hint="eastAsia" w:ascii="Times New Roman" w:hAnsi="Times New Roman"/>
          <w:color w:val="000000"/>
          <w:sz w:val="24"/>
        </w:rPr>
        <w:t xml:space="preserve"> </w:t>
      </w:r>
      <w:r>
        <w:rPr>
          <w:rFonts w:hint="eastAsia" w:ascii="Times New Roman" w:hAnsi="Times New Roman"/>
          <w:color w:val="000000"/>
          <w:sz w:val="24"/>
          <w:u w:val="single"/>
        </w:rPr>
        <w:t xml:space="preserve">  62  </w:t>
      </w:r>
      <w:r>
        <w:rPr>
          <w:rFonts w:hint="eastAsia" w:ascii="Times New Roman" w:hAnsi="Times New Roman"/>
          <w:color w:val="000000"/>
          <w:sz w:val="24"/>
        </w:rPr>
        <w:t xml:space="preserve"> </w:t>
      </w:r>
      <w:r>
        <w:rPr>
          <w:rFonts w:ascii="Times New Roman" w:hAnsi="Times New Roman" w:eastAsia="Times New Roman"/>
          <w:color w:val="000000"/>
          <w:sz w:val="24"/>
        </w:rPr>
        <w:t xml:space="preserve">(starve). Farmers planted, watered, and fertilized their crops </w:t>
      </w:r>
      <w:r>
        <w:rPr>
          <w:rFonts w:hint="eastAsia" w:ascii="Times New Roman" w:hAnsi="Times New Roman"/>
          <w:color w:val="000000"/>
          <w:sz w:val="24"/>
          <w:u w:val="single"/>
        </w:rPr>
        <w:t xml:space="preserve">  63  </w:t>
      </w:r>
      <w:r>
        <w:rPr>
          <w:rFonts w:ascii="Times New Roman" w:hAnsi="Times New Roman" w:eastAsia="Times New Roman"/>
          <w:color w:val="000000"/>
          <w:sz w:val="24"/>
        </w:rPr>
        <w:t xml:space="preserve"> the help of machines. They treated their fields with chemicals</w:t>
      </w:r>
      <w:r>
        <w:rPr>
          <w:rFonts w:hint="eastAsia" w:ascii="Times New Roman" w:hAnsi="Times New Roman"/>
          <w:color w:val="000000"/>
          <w:sz w:val="24"/>
        </w:rPr>
        <w:t xml:space="preserve"> </w:t>
      </w:r>
      <w:r>
        <w:rPr>
          <w:rFonts w:hint="eastAsia" w:ascii="Times New Roman" w:hAnsi="Times New Roman"/>
          <w:color w:val="000000"/>
          <w:sz w:val="24"/>
          <w:u w:val="single"/>
        </w:rPr>
        <w:t xml:space="preserve">  64  </w:t>
      </w:r>
      <w:r>
        <w:rPr>
          <w:rFonts w:hint="eastAsia" w:ascii="Times New Roman" w:hAnsi="Times New Roman"/>
          <w:color w:val="000000"/>
          <w:sz w:val="24"/>
        </w:rPr>
        <w:t xml:space="preserve"> </w:t>
      </w:r>
      <w:r>
        <w:rPr>
          <w:rFonts w:ascii="Times New Roman" w:hAnsi="Times New Roman" w:eastAsia="Times New Roman"/>
          <w:color w:val="000000"/>
          <w:sz w:val="24"/>
        </w:rPr>
        <w:t>(control) diseases and insects. Harvests grew larger and higher quality</w:t>
      </w:r>
      <w:r>
        <w:rPr>
          <w:rFonts w:hint="eastAsia" w:ascii="Times New Roman" w:hAnsi="Times New Roman"/>
          <w:color w:val="000000"/>
          <w:sz w:val="24"/>
        </w:rPr>
        <w:t xml:space="preserve">, </w:t>
      </w:r>
      <w:r>
        <w:rPr>
          <w:rFonts w:hint="eastAsia" w:ascii="Times New Roman" w:hAnsi="Times New Roman"/>
          <w:color w:val="000000"/>
          <w:sz w:val="24"/>
          <w:u w:val="single"/>
        </w:rPr>
        <w:t xml:space="preserve">  65  </w:t>
      </w:r>
      <w:r>
        <w:rPr>
          <w:rFonts w:ascii="Times New Roman" w:hAnsi="Times New Roman" w:eastAsia="Times New Roman"/>
          <w:color w:val="000000"/>
          <w:sz w:val="24"/>
        </w:rPr>
        <w:t xml:space="preserve"> another result was that some traditional crops were lost. </w:t>
      </w:r>
    </w:p>
    <w:p>
      <w:pPr>
        <w:pStyle w:val="11"/>
        <w:numPr>
          <w:ilvl w:val="0"/>
          <w:numId w:val="3"/>
        </w:numPr>
        <w:tabs>
          <w:tab w:val="left" w:pos="2310"/>
          <w:tab w:val="left" w:pos="4200"/>
          <w:tab w:val="left" w:pos="6090"/>
        </w:tabs>
        <w:rPr>
          <w:rFonts w:hint="eastAsia" w:eastAsia="黑体"/>
          <w:color w:val="000000"/>
          <w:sz w:val="24"/>
        </w:rPr>
      </w:pPr>
      <w:r>
        <w:rPr>
          <w:rFonts w:eastAsia="黑体"/>
          <w:color w:val="000000"/>
          <w:sz w:val="24"/>
        </w:rPr>
        <w:t xml:space="preserve"> </w:t>
      </w:r>
      <w:r>
        <w:rPr>
          <w:rFonts w:hint="eastAsia" w:eastAsia="黑体"/>
          <w:color w:val="000000"/>
          <w:sz w:val="24"/>
        </w:rPr>
        <w:t>写作</w:t>
      </w:r>
      <w:r>
        <w:rPr>
          <w:rFonts w:eastAsia="黑体"/>
          <w:color w:val="000000"/>
          <w:sz w:val="24"/>
        </w:rPr>
        <w:t>（共两节，满分4</w:t>
      </w:r>
      <w:r>
        <w:rPr>
          <w:rFonts w:hint="eastAsia" w:eastAsia="黑体"/>
          <w:color w:val="000000"/>
          <w:sz w:val="24"/>
        </w:rPr>
        <w:t>0</w:t>
      </w:r>
      <w:r>
        <w:rPr>
          <w:rFonts w:eastAsia="黑体"/>
          <w:color w:val="000000"/>
          <w:sz w:val="24"/>
        </w:rPr>
        <w:t>分</w:t>
      </w:r>
      <w:r>
        <w:rPr>
          <w:rFonts w:hint="eastAsia" w:eastAsia="黑体"/>
          <w:color w:val="000000"/>
          <w:sz w:val="24"/>
        </w:rPr>
        <w:t>）</w:t>
      </w:r>
    </w:p>
    <w:p>
      <w:pPr>
        <w:pStyle w:val="11"/>
        <w:numPr>
          <w:ilvl w:val="0"/>
          <w:numId w:val="4"/>
        </w:numPr>
        <w:tabs>
          <w:tab w:val="left" w:pos="2310"/>
          <w:tab w:val="left" w:pos="4200"/>
          <w:tab w:val="left" w:pos="6090"/>
        </w:tabs>
        <w:rPr>
          <w:rFonts w:hint="eastAsia" w:ascii="宋体" w:hAnsi="宋体" w:cs="宋体"/>
          <w:color w:val="000000"/>
          <w:sz w:val="24"/>
        </w:rPr>
      </w:pPr>
      <w:r>
        <w:rPr>
          <w:rFonts w:hint="eastAsia" w:ascii="宋体" w:hAnsi="宋体" w:cs="宋体"/>
          <w:color w:val="000000"/>
          <w:sz w:val="24"/>
        </w:rPr>
        <w:t>应用文写作（满分15分）</w:t>
      </w:r>
    </w:p>
    <w:p>
      <w:pPr>
        <w:pStyle w:val="14"/>
        <w:widowControl w:val="0"/>
        <w:spacing w:before="8" w:line="272" w:lineRule="exact"/>
        <w:ind w:left="110" w:right="81" w:firstLine="420"/>
        <w:rPr>
          <w:rFonts w:hint="eastAsia" w:ascii="宋体" w:hAnsi="宋体" w:cs="宋体"/>
          <w:color w:val="000000"/>
          <w:sz w:val="24"/>
          <w:szCs w:val="24"/>
        </w:rPr>
      </w:pPr>
      <w:r>
        <w:rPr>
          <w:rFonts w:hint="eastAsia" w:ascii="宋体" w:hAnsi="宋体" w:cs="宋体"/>
          <w:color w:val="000000"/>
          <w:spacing w:val="2"/>
          <w:w w:val="99"/>
          <w:sz w:val="24"/>
          <w:szCs w:val="24"/>
        </w:rPr>
        <w:t>假定你是</w:t>
      </w:r>
      <w:r>
        <w:rPr>
          <w:rFonts w:hint="eastAsia" w:ascii="宋体" w:hAnsi="宋体" w:cs="宋体"/>
          <w:color w:val="000000"/>
          <w:spacing w:val="5"/>
          <w:w w:val="99"/>
          <w:sz w:val="24"/>
          <w:szCs w:val="24"/>
        </w:rPr>
        <w:t>李</w:t>
      </w:r>
      <w:r>
        <w:rPr>
          <w:rFonts w:hint="eastAsia" w:ascii="宋体" w:hAnsi="宋体" w:cs="宋体"/>
          <w:color w:val="000000"/>
          <w:spacing w:val="2"/>
          <w:w w:val="99"/>
          <w:sz w:val="24"/>
          <w:szCs w:val="24"/>
        </w:rPr>
        <w:t>华。你校新来的外</w:t>
      </w:r>
      <w:r>
        <w:rPr>
          <w:rFonts w:hint="eastAsia" w:ascii="宋体" w:hAnsi="宋体" w:cs="宋体"/>
          <w:color w:val="000000"/>
          <w:w w:val="99"/>
          <w:sz w:val="24"/>
          <w:szCs w:val="24"/>
        </w:rPr>
        <w:t>教</w:t>
      </w:r>
      <w:r>
        <w:rPr>
          <w:rFonts w:hint="eastAsia" w:ascii="宋体" w:hAnsi="宋体" w:cs="宋体"/>
          <w:color w:val="000000"/>
          <w:spacing w:val="-50"/>
          <w:sz w:val="24"/>
          <w:szCs w:val="24"/>
        </w:rPr>
        <w:t xml:space="preserve"> </w:t>
      </w:r>
      <w:r>
        <w:rPr>
          <w:rFonts w:ascii="Times New Roman" w:hAnsi="Times New Roman"/>
          <w:color w:val="000000"/>
          <w:spacing w:val="-1"/>
          <w:sz w:val="24"/>
          <w:szCs w:val="24"/>
        </w:rPr>
        <w:t>M</w:t>
      </w:r>
      <w:r>
        <w:rPr>
          <w:rFonts w:ascii="Times New Roman" w:hAnsi="Times New Roman"/>
          <w:color w:val="000000"/>
          <w:spacing w:val="-5"/>
          <w:sz w:val="24"/>
          <w:szCs w:val="24"/>
        </w:rPr>
        <w:t>r</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m</w:t>
      </w:r>
      <w:r>
        <w:rPr>
          <w:rFonts w:ascii="Times New Roman" w:hAnsi="Times New Roman"/>
          <w:color w:val="000000"/>
          <w:sz w:val="24"/>
          <w:szCs w:val="24"/>
        </w:rPr>
        <w:t>i</w:t>
      </w:r>
      <w:r>
        <w:rPr>
          <w:rFonts w:ascii="Times New Roman" w:hAnsi="Times New Roman"/>
          <w:color w:val="000000"/>
          <w:spacing w:val="2"/>
          <w:sz w:val="24"/>
          <w:szCs w:val="24"/>
        </w:rPr>
        <w:t>t</w:t>
      </w:r>
      <w:r>
        <w:rPr>
          <w:rFonts w:ascii="Times New Roman" w:hAnsi="Times New Roman"/>
          <w:color w:val="000000"/>
          <w:sz w:val="24"/>
          <w:szCs w:val="24"/>
        </w:rPr>
        <w:t>h</w:t>
      </w:r>
      <w:r>
        <w:rPr>
          <w:rFonts w:ascii="Times New Roman" w:hAnsi="Times New Roman"/>
          <w:color w:val="000000"/>
          <w:spacing w:val="-4"/>
          <w:sz w:val="24"/>
          <w:szCs w:val="24"/>
        </w:rPr>
        <w:t xml:space="preserve"> </w:t>
      </w:r>
      <w:r>
        <w:rPr>
          <w:rFonts w:hint="eastAsia" w:ascii="宋体" w:hAnsi="宋体" w:cs="宋体"/>
          <w:color w:val="000000"/>
          <w:spacing w:val="-4"/>
          <w:sz w:val="24"/>
          <w:szCs w:val="24"/>
        </w:rPr>
        <w:t>打算</w:t>
      </w:r>
      <w:r>
        <w:rPr>
          <w:rFonts w:hint="eastAsia" w:ascii="宋体" w:hAnsi="宋体" w:cs="宋体"/>
          <w:color w:val="000000"/>
          <w:spacing w:val="2"/>
          <w:sz w:val="24"/>
          <w:szCs w:val="24"/>
        </w:rPr>
        <w:t>周末去参观博物馆，想找一名</w:t>
      </w:r>
      <w:r>
        <w:rPr>
          <w:rFonts w:hint="eastAsia" w:ascii="宋体" w:hAnsi="宋体" w:cs="宋体"/>
          <w:color w:val="000000"/>
          <w:spacing w:val="5"/>
          <w:sz w:val="24"/>
          <w:szCs w:val="24"/>
        </w:rPr>
        <w:t>向</w:t>
      </w:r>
      <w:r>
        <w:rPr>
          <w:rFonts w:hint="eastAsia" w:ascii="宋体" w:hAnsi="宋体" w:cs="宋体"/>
          <w:color w:val="000000"/>
          <w:spacing w:val="2"/>
          <w:sz w:val="24"/>
          <w:szCs w:val="24"/>
        </w:rPr>
        <w:t>导陪同。</w:t>
      </w:r>
      <w:r>
        <w:rPr>
          <w:rFonts w:hint="eastAsia" w:ascii="宋体" w:hAnsi="宋体" w:cs="宋体"/>
          <w:color w:val="000000"/>
          <w:sz w:val="24"/>
          <w:szCs w:val="24"/>
        </w:rPr>
        <w:t>得知</w:t>
      </w:r>
      <w:r>
        <w:rPr>
          <w:rFonts w:hint="eastAsia" w:ascii="宋体" w:hAnsi="宋体" w:cs="宋体"/>
          <w:color w:val="000000"/>
          <w:spacing w:val="2"/>
          <w:sz w:val="24"/>
          <w:szCs w:val="24"/>
        </w:rPr>
        <w:t>此</w:t>
      </w:r>
      <w:r>
        <w:rPr>
          <w:rFonts w:hint="eastAsia" w:ascii="宋体" w:hAnsi="宋体" w:cs="宋体"/>
          <w:color w:val="000000"/>
          <w:sz w:val="24"/>
          <w:szCs w:val="24"/>
        </w:rPr>
        <w:t>事</w:t>
      </w:r>
      <w:r>
        <w:rPr>
          <w:rFonts w:hint="eastAsia" w:ascii="宋体" w:hAnsi="宋体" w:cs="宋体"/>
          <w:color w:val="000000"/>
          <w:spacing w:val="2"/>
          <w:sz w:val="24"/>
          <w:szCs w:val="24"/>
        </w:rPr>
        <w:t>后</w:t>
      </w:r>
      <w:r>
        <w:rPr>
          <w:rFonts w:hint="eastAsia" w:ascii="宋体" w:hAnsi="宋体" w:cs="宋体"/>
          <w:color w:val="000000"/>
          <w:sz w:val="24"/>
          <w:szCs w:val="24"/>
        </w:rPr>
        <w:t>，</w:t>
      </w:r>
      <w:r>
        <w:rPr>
          <w:rFonts w:hint="eastAsia" w:ascii="宋体" w:hAnsi="宋体" w:cs="宋体"/>
          <w:color w:val="000000"/>
          <w:spacing w:val="2"/>
          <w:sz w:val="24"/>
          <w:szCs w:val="24"/>
        </w:rPr>
        <w:t>你</w:t>
      </w:r>
      <w:r>
        <w:rPr>
          <w:rFonts w:hint="eastAsia" w:ascii="宋体" w:hAnsi="宋体" w:cs="宋体"/>
          <w:color w:val="000000"/>
          <w:sz w:val="24"/>
          <w:szCs w:val="24"/>
        </w:rPr>
        <w:t>写</w:t>
      </w:r>
      <w:r>
        <w:rPr>
          <w:rFonts w:hint="eastAsia" w:ascii="宋体" w:hAnsi="宋体" w:cs="宋体"/>
          <w:color w:val="000000"/>
          <w:spacing w:val="2"/>
          <w:sz w:val="24"/>
          <w:szCs w:val="24"/>
        </w:rPr>
        <w:t>信</w:t>
      </w:r>
      <w:r>
        <w:rPr>
          <w:rFonts w:hint="eastAsia" w:ascii="宋体" w:hAnsi="宋体" w:cs="宋体"/>
          <w:color w:val="000000"/>
          <w:sz w:val="24"/>
          <w:szCs w:val="24"/>
        </w:rPr>
        <w:t>向</w:t>
      </w:r>
      <w:r>
        <w:rPr>
          <w:rFonts w:hint="eastAsia" w:ascii="宋体" w:hAnsi="宋体" w:cs="宋体"/>
          <w:color w:val="000000"/>
          <w:spacing w:val="2"/>
          <w:sz w:val="24"/>
          <w:szCs w:val="24"/>
        </w:rPr>
        <w:t>他</w:t>
      </w:r>
      <w:r>
        <w:rPr>
          <w:rFonts w:hint="eastAsia" w:ascii="宋体" w:hAnsi="宋体" w:cs="宋体"/>
          <w:color w:val="000000"/>
          <w:sz w:val="24"/>
          <w:szCs w:val="24"/>
        </w:rPr>
        <w:t>推</w:t>
      </w:r>
      <w:r>
        <w:rPr>
          <w:rFonts w:hint="eastAsia" w:ascii="宋体" w:hAnsi="宋体" w:cs="宋体"/>
          <w:color w:val="000000"/>
          <w:spacing w:val="2"/>
          <w:sz w:val="24"/>
          <w:szCs w:val="24"/>
        </w:rPr>
        <w:t>荐</w:t>
      </w:r>
      <w:r>
        <w:rPr>
          <w:rFonts w:hint="eastAsia" w:ascii="宋体" w:hAnsi="宋体" w:cs="宋体"/>
          <w:color w:val="000000"/>
          <w:sz w:val="24"/>
          <w:szCs w:val="24"/>
        </w:rPr>
        <w:t>自</w:t>
      </w:r>
      <w:r>
        <w:rPr>
          <w:rFonts w:hint="eastAsia" w:ascii="宋体" w:hAnsi="宋体" w:cs="宋体"/>
          <w:color w:val="000000"/>
          <w:spacing w:val="2"/>
          <w:sz w:val="24"/>
          <w:szCs w:val="24"/>
        </w:rPr>
        <w:t>己</w:t>
      </w:r>
      <w:r>
        <w:rPr>
          <w:rFonts w:hint="eastAsia" w:ascii="宋体" w:hAnsi="宋体" w:cs="宋体"/>
          <w:color w:val="000000"/>
          <w:sz w:val="24"/>
          <w:szCs w:val="24"/>
        </w:rPr>
        <w:t>，</w:t>
      </w:r>
      <w:r>
        <w:rPr>
          <w:rFonts w:hint="eastAsia" w:ascii="宋体" w:hAnsi="宋体" w:cs="宋体"/>
          <w:color w:val="000000"/>
          <w:spacing w:val="2"/>
          <w:sz w:val="24"/>
          <w:szCs w:val="24"/>
        </w:rPr>
        <w:t>内</w:t>
      </w:r>
      <w:r>
        <w:rPr>
          <w:rFonts w:hint="eastAsia" w:ascii="宋体" w:hAnsi="宋体" w:cs="宋体"/>
          <w:color w:val="000000"/>
          <w:sz w:val="24"/>
          <w:szCs w:val="24"/>
        </w:rPr>
        <w:t>容</w:t>
      </w:r>
      <w:r>
        <w:rPr>
          <w:rFonts w:hint="eastAsia" w:ascii="宋体" w:hAnsi="宋体" w:cs="宋体"/>
          <w:color w:val="000000"/>
          <w:spacing w:val="2"/>
          <w:sz w:val="24"/>
          <w:szCs w:val="24"/>
        </w:rPr>
        <w:t>包</w:t>
      </w:r>
      <w:r>
        <w:rPr>
          <w:rFonts w:hint="eastAsia" w:ascii="宋体" w:hAnsi="宋体" w:cs="宋体"/>
          <w:color w:val="000000"/>
          <w:sz w:val="24"/>
          <w:szCs w:val="24"/>
        </w:rPr>
        <w:t>括：</w:t>
      </w:r>
    </w:p>
    <w:p>
      <w:pPr>
        <w:pStyle w:val="14"/>
        <w:widowControl w:val="0"/>
        <w:spacing w:line="265" w:lineRule="exact"/>
        <w:ind w:left="530" w:right="-20"/>
        <w:rPr>
          <w:rFonts w:hint="eastAsia" w:ascii="宋体" w:hAnsi="宋体" w:cs="宋体"/>
          <w:color w:val="000000"/>
          <w:sz w:val="24"/>
          <w:szCs w:val="24"/>
        </w:rPr>
      </w:pPr>
      <w:r>
        <w:rPr>
          <w:rFonts w:hint="eastAsia" w:ascii="宋体" w:hAnsi="宋体" w:cs="宋体"/>
          <w:color w:val="000000"/>
          <w:spacing w:val="1"/>
          <w:sz w:val="24"/>
          <w:szCs w:val="24"/>
        </w:rPr>
        <w:t>1</w:t>
      </w:r>
      <w:r>
        <w:rPr>
          <w:rFonts w:hint="eastAsia" w:ascii="宋体" w:hAnsi="宋体" w:cs="宋体"/>
          <w:color w:val="000000"/>
          <w:sz w:val="24"/>
          <w:szCs w:val="24"/>
        </w:rPr>
        <w:t>.</w:t>
      </w:r>
      <w:r>
        <w:rPr>
          <w:rFonts w:hint="eastAsia" w:ascii="宋体" w:hAnsi="宋体" w:cs="宋体"/>
          <w:color w:val="000000"/>
          <w:spacing w:val="50"/>
          <w:sz w:val="24"/>
          <w:szCs w:val="24"/>
        </w:rPr>
        <w:t xml:space="preserve"> </w:t>
      </w:r>
      <w:r>
        <w:rPr>
          <w:rFonts w:hint="eastAsia" w:ascii="宋体" w:hAnsi="宋体" w:cs="宋体"/>
          <w:color w:val="000000"/>
          <w:sz w:val="24"/>
          <w:szCs w:val="24"/>
        </w:rPr>
        <w:t>写</w:t>
      </w:r>
      <w:r>
        <w:rPr>
          <w:rFonts w:hint="eastAsia" w:ascii="宋体" w:hAnsi="宋体" w:cs="宋体"/>
          <w:color w:val="000000"/>
          <w:spacing w:val="2"/>
          <w:sz w:val="24"/>
          <w:szCs w:val="24"/>
        </w:rPr>
        <w:t>信</w:t>
      </w:r>
      <w:r>
        <w:rPr>
          <w:rFonts w:hint="eastAsia" w:ascii="宋体" w:hAnsi="宋体" w:cs="宋体"/>
          <w:color w:val="000000"/>
          <w:sz w:val="24"/>
          <w:szCs w:val="24"/>
        </w:rPr>
        <w:t>目</w:t>
      </w:r>
      <w:r>
        <w:rPr>
          <w:rFonts w:hint="eastAsia" w:ascii="宋体" w:hAnsi="宋体" w:cs="宋体"/>
          <w:color w:val="000000"/>
          <w:spacing w:val="2"/>
          <w:sz w:val="24"/>
          <w:szCs w:val="24"/>
        </w:rPr>
        <w:t>的</w:t>
      </w:r>
      <w:r>
        <w:rPr>
          <w:rFonts w:hint="eastAsia" w:ascii="宋体" w:hAnsi="宋体" w:cs="宋体"/>
          <w:color w:val="000000"/>
          <w:sz w:val="24"/>
          <w:szCs w:val="24"/>
        </w:rPr>
        <w:t>；</w:t>
      </w:r>
    </w:p>
    <w:p>
      <w:pPr>
        <w:pStyle w:val="14"/>
        <w:widowControl w:val="0"/>
        <w:spacing w:line="274" w:lineRule="exact"/>
        <w:ind w:left="530" w:right="-20"/>
        <w:rPr>
          <w:rFonts w:hint="eastAsia" w:ascii="宋体" w:hAnsi="宋体" w:cs="宋体"/>
          <w:color w:val="000000"/>
          <w:sz w:val="24"/>
          <w:szCs w:val="24"/>
        </w:rPr>
      </w:pPr>
      <w:r>
        <w:rPr>
          <w:rFonts w:hint="eastAsia" w:ascii="宋体" w:hAnsi="宋体" w:cs="宋体"/>
          <w:color w:val="000000"/>
          <w:spacing w:val="1"/>
          <w:sz w:val="24"/>
          <w:szCs w:val="24"/>
        </w:rPr>
        <w:t>2</w:t>
      </w:r>
      <w:r>
        <w:rPr>
          <w:rFonts w:hint="eastAsia" w:ascii="宋体" w:hAnsi="宋体" w:cs="宋体"/>
          <w:color w:val="000000"/>
          <w:sz w:val="24"/>
          <w:szCs w:val="24"/>
        </w:rPr>
        <w:t>.</w:t>
      </w:r>
      <w:r>
        <w:rPr>
          <w:rFonts w:hint="eastAsia" w:ascii="宋体" w:hAnsi="宋体" w:cs="宋体"/>
          <w:color w:val="000000"/>
          <w:spacing w:val="50"/>
          <w:sz w:val="24"/>
          <w:szCs w:val="24"/>
        </w:rPr>
        <w:t xml:space="preserve"> </w:t>
      </w:r>
      <w:r>
        <w:rPr>
          <w:rFonts w:hint="eastAsia" w:ascii="宋体" w:hAnsi="宋体" w:cs="宋体"/>
          <w:color w:val="000000"/>
          <w:sz w:val="24"/>
          <w:szCs w:val="24"/>
        </w:rPr>
        <w:t>推</w:t>
      </w:r>
      <w:r>
        <w:rPr>
          <w:rFonts w:hint="eastAsia" w:ascii="宋体" w:hAnsi="宋体" w:cs="宋体"/>
          <w:color w:val="000000"/>
          <w:spacing w:val="2"/>
          <w:sz w:val="24"/>
          <w:szCs w:val="24"/>
        </w:rPr>
        <w:t>荐</w:t>
      </w:r>
      <w:r>
        <w:rPr>
          <w:rFonts w:hint="eastAsia" w:ascii="宋体" w:hAnsi="宋体" w:cs="宋体"/>
          <w:color w:val="000000"/>
          <w:sz w:val="24"/>
          <w:szCs w:val="24"/>
        </w:rPr>
        <w:t>理</w:t>
      </w:r>
      <w:r>
        <w:rPr>
          <w:rFonts w:hint="eastAsia" w:ascii="宋体" w:hAnsi="宋体" w:cs="宋体"/>
          <w:color w:val="000000"/>
          <w:spacing w:val="2"/>
          <w:sz w:val="24"/>
          <w:szCs w:val="24"/>
        </w:rPr>
        <w:t>由</w:t>
      </w:r>
      <w:r>
        <w:rPr>
          <w:rFonts w:hint="eastAsia" w:ascii="宋体" w:hAnsi="宋体" w:cs="宋体"/>
          <w:color w:val="000000"/>
          <w:sz w:val="24"/>
          <w:szCs w:val="24"/>
        </w:rPr>
        <w:t>；</w:t>
      </w:r>
    </w:p>
    <w:p>
      <w:pPr>
        <w:pStyle w:val="14"/>
        <w:widowControl w:val="0"/>
        <w:spacing w:line="271" w:lineRule="exact"/>
        <w:ind w:left="530" w:right="-20"/>
        <w:rPr>
          <w:rFonts w:hint="eastAsia" w:ascii="宋体" w:hAnsi="宋体" w:cs="宋体"/>
          <w:color w:val="000000"/>
          <w:sz w:val="24"/>
          <w:szCs w:val="24"/>
        </w:rPr>
      </w:pPr>
      <w:r>
        <w:rPr>
          <w:rFonts w:hint="eastAsia" w:ascii="宋体" w:hAnsi="宋体" w:cs="宋体"/>
          <w:color w:val="000000"/>
          <w:spacing w:val="1"/>
          <w:sz w:val="24"/>
          <w:szCs w:val="24"/>
        </w:rPr>
        <w:t>3</w:t>
      </w:r>
      <w:r>
        <w:rPr>
          <w:rFonts w:hint="eastAsia" w:ascii="宋体" w:hAnsi="宋体" w:cs="宋体"/>
          <w:color w:val="000000"/>
          <w:sz w:val="24"/>
          <w:szCs w:val="24"/>
        </w:rPr>
        <w:t>.</w:t>
      </w:r>
      <w:r>
        <w:rPr>
          <w:rFonts w:hint="eastAsia" w:ascii="宋体" w:hAnsi="宋体" w:cs="宋体"/>
          <w:color w:val="000000"/>
          <w:spacing w:val="50"/>
          <w:sz w:val="24"/>
          <w:szCs w:val="24"/>
        </w:rPr>
        <w:t xml:space="preserve"> </w:t>
      </w:r>
      <w:r>
        <w:rPr>
          <w:rFonts w:hint="eastAsia" w:ascii="宋体" w:hAnsi="宋体" w:cs="宋体"/>
          <w:color w:val="000000"/>
          <w:sz w:val="24"/>
          <w:szCs w:val="24"/>
        </w:rPr>
        <w:t>表</w:t>
      </w:r>
      <w:r>
        <w:rPr>
          <w:rFonts w:hint="eastAsia" w:ascii="宋体" w:hAnsi="宋体" w:cs="宋体"/>
          <w:color w:val="000000"/>
          <w:spacing w:val="2"/>
          <w:sz w:val="24"/>
          <w:szCs w:val="24"/>
        </w:rPr>
        <w:t>达</w:t>
      </w:r>
      <w:r>
        <w:rPr>
          <w:rFonts w:hint="eastAsia" w:ascii="宋体" w:hAnsi="宋体" w:cs="宋体"/>
          <w:color w:val="000000"/>
          <w:sz w:val="24"/>
          <w:szCs w:val="24"/>
        </w:rPr>
        <w:t>期</w:t>
      </w:r>
      <w:r>
        <w:rPr>
          <w:rFonts w:hint="eastAsia" w:ascii="宋体" w:hAnsi="宋体" w:cs="宋体"/>
          <w:color w:val="000000"/>
          <w:spacing w:val="2"/>
          <w:sz w:val="24"/>
          <w:szCs w:val="24"/>
        </w:rPr>
        <w:t>待</w:t>
      </w:r>
      <w:r>
        <w:rPr>
          <w:rFonts w:hint="eastAsia" w:ascii="宋体" w:hAnsi="宋体" w:cs="宋体"/>
          <w:color w:val="000000"/>
          <w:sz w:val="24"/>
          <w:szCs w:val="24"/>
        </w:rPr>
        <w:t>。</w:t>
      </w:r>
    </w:p>
    <w:p>
      <w:pPr>
        <w:pStyle w:val="14"/>
        <w:widowControl w:val="0"/>
        <w:tabs>
          <w:tab w:val="left" w:pos="2560"/>
        </w:tabs>
        <w:spacing w:line="269" w:lineRule="exact"/>
        <w:ind w:left="110" w:right="-20"/>
        <w:rPr>
          <w:rFonts w:eastAsia="黑体"/>
          <w:color w:val="000000"/>
          <w:sz w:val="24"/>
          <w:szCs w:val="24"/>
        </w:rPr>
      </w:pPr>
      <w:r>
        <w:rPr>
          <w:rFonts w:hint="eastAsia" w:ascii="宋体" w:hAnsi="宋体" w:cs="宋体"/>
          <w:color w:val="000000"/>
          <w:sz w:val="24"/>
          <w:szCs w:val="24"/>
        </w:rPr>
        <w:t>注</w:t>
      </w:r>
      <w:r>
        <w:rPr>
          <w:rFonts w:hint="eastAsia" w:ascii="宋体" w:hAnsi="宋体" w:cs="宋体"/>
          <w:color w:val="000000"/>
          <w:spacing w:val="2"/>
          <w:sz w:val="24"/>
          <w:szCs w:val="24"/>
        </w:rPr>
        <w:t>意：</w:t>
      </w:r>
      <w:r>
        <w:rPr>
          <w:rFonts w:hint="eastAsia" w:ascii="宋体" w:hAnsi="宋体" w:cs="宋体"/>
          <w:color w:val="000000"/>
          <w:spacing w:val="1"/>
          <w:sz w:val="24"/>
          <w:szCs w:val="24"/>
        </w:rPr>
        <w:t>1</w:t>
      </w:r>
      <w:r>
        <w:rPr>
          <w:rFonts w:hint="eastAsia" w:ascii="宋体" w:hAnsi="宋体" w:cs="宋体"/>
          <w:color w:val="000000"/>
          <w:sz w:val="24"/>
          <w:szCs w:val="24"/>
        </w:rPr>
        <w:t>.</w:t>
      </w:r>
      <w:r>
        <w:rPr>
          <w:rFonts w:hint="eastAsia" w:ascii="宋体" w:hAnsi="宋体" w:cs="宋体"/>
          <w:color w:val="000000"/>
          <w:spacing w:val="44"/>
          <w:sz w:val="24"/>
          <w:szCs w:val="24"/>
        </w:rPr>
        <w:t xml:space="preserve"> </w:t>
      </w:r>
      <w:r>
        <w:rPr>
          <w:rFonts w:hint="eastAsia" w:ascii="宋体" w:hAnsi="宋体" w:cs="宋体"/>
          <w:color w:val="000000"/>
          <w:w w:val="99"/>
          <w:sz w:val="24"/>
          <w:szCs w:val="24"/>
        </w:rPr>
        <w:t>词数</w:t>
      </w:r>
      <w:r>
        <w:rPr>
          <w:rFonts w:hint="eastAsia" w:ascii="宋体" w:hAnsi="宋体" w:cs="宋体"/>
          <w:color w:val="000000"/>
          <w:spacing w:val="-50"/>
          <w:sz w:val="24"/>
          <w:szCs w:val="24"/>
        </w:rPr>
        <w:t xml:space="preserve"> </w:t>
      </w:r>
      <w:r>
        <w:rPr>
          <w:rFonts w:hint="eastAsia" w:ascii="宋体" w:hAnsi="宋体" w:cs="宋体"/>
          <w:color w:val="000000"/>
          <w:spacing w:val="1"/>
          <w:sz w:val="24"/>
          <w:szCs w:val="24"/>
        </w:rPr>
        <w:t>8</w:t>
      </w:r>
      <w:r>
        <w:rPr>
          <w:rFonts w:hint="eastAsia" w:ascii="宋体" w:hAnsi="宋体" w:cs="宋体"/>
          <w:color w:val="000000"/>
          <w:sz w:val="24"/>
          <w:szCs w:val="24"/>
        </w:rPr>
        <w:t>0</w:t>
      </w:r>
      <w:r>
        <w:rPr>
          <w:rFonts w:hint="eastAsia" w:ascii="宋体" w:hAnsi="宋体" w:cs="宋体"/>
          <w:color w:val="000000"/>
          <w:spacing w:val="-3"/>
          <w:sz w:val="24"/>
          <w:szCs w:val="24"/>
        </w:rPr>
        <w:t xml:space="preserve"> </w:t>
      </w:r>
      <w:r>
        <w:rPr>
          <w:rFonts w:hint="eastAsia" w:ascii="宋体" w:hAnsi="宋体" w:cs="宋体"/>
          <w:color w:val="000000"/>
          <w:sz w:val="24"/>
          <w:szCs w:val="24"/>
        </w:rPr>
        <w:t>左右；</w:t>
      </w:r>
      <w:r>
        <w:rPr>
          <w:rFonts w:hint="eastAsia" w:ascii="宋体" w:hAnsi="宋体" w:cs="宋体"/>
          <w:color w:val="000000"/>
          <w:sz w:val="24"/>
          <w:szCs w:val="24"/>
        </w:rPr>
        <w:tab/>
      </w:r>
      <w:r>
        <w:rPr>
          <w:rFonts w:hint="eastAsia" w:ascii="宋体" w:hAnsi="宋体" w:cs="宋体"/>
          <w:color w:val="000000"/>
          <w:spacing w:val="1"/>
          <w:sz w:val="24"/>
          <w:szCs w:val="24"/>
        </w:rPr>
        <w:t>2</w:t>
      </w:r>
      <w:r>
        <w:rPr>
          <w:rFonts w:hint="eastAsia" w:ascii="宋体" w:hAnsi="宋体" w:cs="宋体"/>
          <w:color w:val="000000"/>
          <w:sz w:val="24"/>
          <w:szCs w:val="24"/>
        </w:rPr>
        <w:t>.</w:t>
      </w:r>
      <w:r>
        <w:rPr>
          <w:rFonts w:hint="eastAsia" w:ascii="宋体" w:hAnsi="宋体" w:cs="宋体"/>
          <w:color w:val="000000"/>
          <w:spacing w:val="52"/>
          <w:sz w:val="24"/>
          <w:szCs w:val="24"/>
        </w:rPr>
        <w:t xml:space="preserve"> </w:t>
      </w:r>
      <w:r>
        <w:rPr>
          <w:rFonts w:hint="eastAsia" w:ascii="宋体" w:hAnsi="宋体" w:cs="宋体"/>
          <w:color w:val="000000"/>
          <w:sz w:val="24"/>
          <w:szCs w:val="24"/>
        </w:rPr>
        <w:t>可</w:t>
      </w:r>
      <w:r>
        <w:rPr>
          <w:rFonts w:hint="eastAsia" w:ascii="宋体" w:hAnsi="宋体" w:cs="宋体"/>
          <w:color w:val="000000"/>
          <w:spacing w:val="2"/>
          <w:sz w:val="24"/>
          <w:szCs w:val="24"/>
        </w:rPr>
        <w:t>适</w:t>
      </w:r>
      <w:r>
        <w:rPr>
          <w:rFonts w:hint="eastAsia" w:ascii="宋体" w:hAnsi="宋体" w:cs="宋体"/>
          <w:color w:val="000000"/>
          <w:sz w:val="24"/>
          <w:szCs w:val="24"/>
        </w:rPr>
        <w:t>当</w:t>
      </w:r>
      <w:r>
        <w:rPr>
          <w:rFonts w:hint="eastAsia" w:ascii="宋体" w:hAnsi="宋体" w:cs="宋体"/>
          <w:color w:val="000000"/>
          <w:spacing w:val="2"/>
          <w:sz w:val="24"/>
          <w:szCs w:val="24"/>
        </w:rPr>
        <w:t>增</w:t>
      </w:r>
      <w:r>
        <w:rPr>
          <w:rFonts w:hint="eastAsia" w:ascii="宋体" w:hAnsi="宋体" w:cs="宋体"/>
          <w:color w:val="000000"/>
          <w:sz w:val="24"/>
          <w:szCs w:val="24"/>
        </w:rPr>
        <w:t>加</w:t>
      </w:r>
      <w:r>
        <w:rPr>
          <w:rFonts w:hint="eastAsia" w:ascii="宋体" w:hAnsi="宋体" w:cs="宋体"/>
          <w:color w:val="000000"/>
          <w:spacing w:val="2"/>
          <w:sz w:val="24"/>
          <w:szCs w:val="24"/>
        </w:rPr>
        <w:t>细</w:t>
      </w:r>
      <w:r>
        <w:rPr>
          <w:rFonts w:hint="eastAsia" w:ascii="宋体" w:hAnsi="宋体" w:cs="宋体"/>
          <w:color w:val="000000"/>
          <w:sz w:val="24"/>
          <w:szCs w:val="24"/>
        </w:rPr>
        <w:t>节</w:t>
      </w:r>
      <w:r>
        <w:rPr>
          <w:rFonts w:hint="eastAsia" w:ascii="宋体" w:hAnsi="宋体" w:cs="宋体"/>
          <w:color w:val="000000"/>
          <w:spacing w:val="2"/>
          <w:sz w:val="24"/>
          <w:szCs w:val="24"/>
        </w:rPr>
        <w:t>，</w:t>
      </w:r>
      <w:r>
        <w:rPr>
          <w:rFonts w:hint="eastAsia" w:ascii="宋体" w:hAnsi="宋体" w:cs="宋体"/>
          <w:color w:val="000000"/>
          <w:sz w:val="24"/>
          <w:szCs w:val="24"/>
        </w:rPr>
        <w:t>以</w:t>
      </w:r>
      <w:r>
        <w:rPr>
          <w:rFonts w:hint="eastAsia" w:ascii="宋体" w:hAnsi="宋体" w:cs="宋体"/>
          <w:color w:val="000000"/>
          <w:spacing w:val="2"/>
          <w:sz w:val="24"/>
          <w:szCs w:val="24"/>
        </w:rPr>
        <w:t>使</w:t>
      </w:r>
      <w:r>
        <w:rPr>
          <w:rFonts w:hint="eastAsia" w:ascii="宋体" w:hAnsi="宋体" w:cs="宋体"/>
          <w:color w:val="000000"/>
          <w:sz w:val="24"/>
          <w:szCs w:val="24"/>
        </w:rPr>
        <w:t>行</w:t>
      </w:r>
      <w:r>
        <w:rPr>
          <w:rFonts w:hint="eastAsia" w:ascii="宋体" w:hAnsi="宋体" w:cs="宋体"/>
          <w:color w:val="000000"/>
          <w:spacing w:val="2"/>
          <w:sz w:val="24"/>
          <w:szCs w:val="24"/>
        </w:rPr>
        <w:t>文</w:t>
      </w:r>
      <w:r>
        <w:rPr>
          <w:rFonts w:hint="eastAsia" w:ascii="宋体" w:hAnsi="宋体" w:cs="宋体"/>
          <w:color w:val="000000"/>
          <w:sz w:val="24"/>
          <w:szCs w:val="24"/>
        </w:rPr>
        <w:t>连</w:t>
      </w:r>
      <w:r>
        <w:rPr>
          <w:rFonts w:hint="eastAsia" w:ascii="宋体" w:hAnsi="宋体" w:cs="宋体"/>
          <w:color w:val="000000"/>
          <w:spacing w:val="2"/>
          <w:sz w:val="24"/>
          <w:szCs w:val="24"/>
        </w:rPr>
        <w:t>贯</w:t>
      </w:r>
      <w:r>
        <w:rPr>
          <w:rFonts w:hint="eastAsia" w:ascii="宋体" w:hAnsi="宋体" w:cs="宋体"/>
          <w:color w:val="000000"/>
          <w:sz w:val="24"/>
          <w:szCs w:val="24"/>
        </w:rPr>
        <w:t>。</w:t>
      </w:r>
    </w:p>
    <w:p>
      <w:pPr>
        <w:pStyle w:val="11"/>
        <w:tabs>
          <w:tab w:val="left" w:pos="2310"/>
          <w:tab w:val="left" w:pos="4200"/>
          <w:tab w:val="left" w:pos="6090"/>
        </w:tabs>
        <w:rPr>
          <w:rFonts w:ascii="Times New Roman" w:hAnsi="Times New Roman" w:eastAsia="黑体"/>
          <w:color w:val="000000"/>
          <w:sz w:val="24"/>
        </w:rPr>
      </w:pPr>
      <w:r>
        <w:rPr>
          <w:rFonts w:ascii="Times New Roman" w:hAnsi="Times New Roman" w:eastAsia="黑体"/>
          <w:color w:val="000000"/>
          <w:sz w:val="24"/>
        </w:rPr>
        <w:t xml:space="preserve">Dear Smith, </w:t>
      </w:r>
    </w:p>
    <w:p>
      <w:pPr>
        <w:pStyle w:val="11"/>
        <w:tabs>
          <w:tab w:val="left" w:pos="2310"/>
          <w:tab w:val="left" w:pos="4200"/>
          <w:tab w:val="left" w:pos="6090"/>
        </w:tabs>
        <w:rPr>
          <w:rFonts w:ascii="Times New Roman" w:hAnsi="Times New Roman" w:eastAsia="黑体"/>
          <w:color w:val="000000"/>
          <w:sz w:val="24"/>
        </w:rPr>
      </w:pPr>
      <w:r>
        <w:rPr>
          <w:rFonts w:ascii="Times New Roman" w:hAnsi="Times New Roman" w:eastAsia="黑体"/>
          <w:color w:val="000000"/>
          <w:sz w:val="24"/>
        </w:rPr>
        <w:t>__________________________________________________________________________________________________________________________________________</w:t>
      </w:r>
      <w:r>
        <w:rPr>
          <w:rFonts w:hint="eastAsia" w:ascii="Times New Roman" w:hAnsi="Times New Roman" w:eastAsia="黑体"/>
          <w:color w:val="000000"/>
          <w:sz w:val="24"/>
        </w:rPr>
        <w:t>______</w:t>
      </w:r>
    </w:p>
    <w:p>
      <w:pPr>
        <w:pStyle w:val="11"/>
        <w:tabs>
          <w:tab w:val="left" w:pos="2310"/>
          <w:tab w:val="left" w:pos="4200"/>
          <w:tab w:val="left" w:pos="6090"/>
        </w:tabs>
        <w:rPr>
          <w:rFonts w:ascii="Times New Roman" w:hAnsi="Times New Roman" w:eastAsia="黑体"/>
          <w:color w:val="000000"/>
          <w:sz w:val="24"/>
        </w:rPr>
      </w:pPr>
      <w:r>
        <w:rPr>
          <w:rFonts w:ascii="Times New Roman" w:hAnsi="Times New Roman" w:eastAsia="黑体"/>
          <w:color w:val="000000"/>
          <w:sz w:val="24"/>
        </w:rPr>
        <w:t xml:space="preserve">                                                                Yours,</w:t>
      </w:r>
    </w:p>
    <w:p>
      <w:pPr>
        <w:pStyle w:val="11"/>
        <w:tabs>
          <w:tab w:val="left" w:pos="2310"/>
          <w:tab w:val="left" w:pos="4200"/>
          <w:tab w:val="left" w:pos="6090"/>
        </w:tabs>
        <w:rPr>
          <w:rFonts w:ascii="Times New Roman" w:hAnsi="Times New Roman" w:eastAsia="黑体"/>
          <w:color w:val="000000"/>
          <w:sz w:val="24"/>
        </w:rPr>
      </w:pPr>
      <w:r>
        <w:rPr>
          <w:rFonts w:ascii="Times New Roman" w:hAnsi="Times New Roman" w:eastAsia="黑体"/>
          <w:color w:val="000000"/>
          <w:sz w:val="24"/>
        </w:rPr>
        <w:t xml:space="preserve">                                                               </w:t>
      </w:r>
      <w:r>
        <w:rPr>
          <w:rFonts w:hint="eastAsia" w:ascii="Times New Roman" w:hAnsi="Times New Roman" w:eastAsia="黑体"/>
          <w:color w:val="000000"/>
          <w:sz w:val="24"/>
        </w:rPr>
        <w:t xml:space="preserve"> </w:t>
      </w:r>
      <w:r>
        <w:rPr>
          <w:rFonts w:ascii="Times New Roman" w:hAnsi="Times New Roman" w:eastAsia="黑体"/>
          <w:color w:val="000000"/>
          <w:sz w:val="24"/>
        </w:rPr>
        <w:t>Li H</w:t>
      </w:r>
      <w:r>
        <w:rPr>
          <w:rFonts w:hint="eastAsia" w:ascii="Times New Roman" w:hAnsi="Times New Roman" w:eastAsia="黑体"/>
          <w:color w:val="000000"/>
          <w:sz w:val="24"/>
        </w:rPr>
        <w:t>u</w:t>
      </w:r>
      <w:r>
        <w:rPr>
          <w:rFonts w:ascii="Times New Roman" w:hAnsi="Times New Roman" w:eastAsia="黑体"/>
          <w:color w:val="000000"/>
          <w:sz w:val="24"/>
        </w:rPr>
        <w:t xml:space="preserve">a </w:t>
      </w:r>
    </w:p>
    <w:p>
      <w:pPr>
        <w:pStyle w:val="11"/>
        <w:numPr>
          <w:ilvl w:val="0"/>
          <w:numId w:val="4"/>
        </w:numPr>
        <w:tabs>
          <w:tab w:val="left" w:pos="2310"/>
          <w:tab w:val="left" w:pos="4200"/>
          <w:tab w:val="left" w:pos="6090"/>
        </w:tabs>
        <w:rPr>
          <w:rFonts w:hint="eastAsia" w:ascii="宋体" w:hAnsi="宋体" w:cs="宋体"/>
          <w:color w:val="000000"/>
          <w:sz w:val="24"/>
        </w:rPr>
      </w:pPr>
      <w:r>
        <w:rPr>
          <w:rFonts w:hint="eastAsia" w:ascii="宋体" w:hAnsi="宋体" w:cs="宋体"/>
          <w:color w:val="000000"/>
          <w:sz w:val="24"/>
        </w:rPr>
        <w:t>读后续写（满分25分）</w:t>
      </w:r>
    </w:p>
    <w:p>
      <w:pPr>
        <w:pStyle w:val="11"/>
        <w:tabs>
          <w:tab w:val="left" w:pos="2310"/>
          <w:tab w:val="left" w:pos="4200"/>
          <w:tab w:val="left" w:pos="6090"/>
        </w:tabs>
        <w:rPr>
          <w:rFonts w:hint="eastAsia" w:ascii="宋体" w:hAnsi="宋体" w:cs="宋体"/>
          <w:color w:val="000000"/>
          <w:sz w:val="24"/>
        </w:rPr>
      </w:pPr>
      <w:r>
        <w:rPr>
          <w:rFonts w:hint="eastAsia" w:ascii="宋体" w:hAnsi="宋体" w:cs="宋体"/>
          <w:color w:val="000000"/>
          <w:sz w:val="24"/>
        </w:rPr>
        <w:t>阅读下面短文，根据所给情节进行续写，使之构成一个完整的故事。</w:t>
      </w:r>
    </w:p>
    <w:p>
      <w:pPr>
        <w:pStyle w:val="11"/>
        <w:tabs>
          <w:tab w:val="left" w:pos="2310"/>
          <w:tab w:val="left" w:pos="4200"/>
          <w:tab w:val="left" w:pos="6090"/>
        </w:tabs>
        <w:spacing w:line="360" w:lineRule="auto"/>
        <w:ind w:firstLine="480" w:firstLineChars="200"/>
        <w:rPr>
          <w:rFonts w:ascii="Times New Roman" w:hAnsi="Times New Roman"/>
          <w:color w:val="000000"/>
          <w:sz w:val="24"/>
        </w:rPr>
      </w:pPr>
      <w:r>
        <w:rPr>
          <w:rFonts w:ascii="Times New Roman" w:hAnsi="Times New Roman"/>
          <w:color w:val="000000"/>
          <w:sz w:val="24"/>
        </w:rPr>
        <w:t>Joe and I had been looking forward to our retirement. However, when he suffered a heart attack last spring, he was forced to leave his job as a truck driver earlier than we had planned. As the medical bills increased, we realized I would have to continue working full-time while Joe stayed home and took over the housework.</w:t>
      </w:r>
    </w:p>
    <w:p>
      <w:pPr>
        <w:pStyle w:val="11"/>
        <w:tabs>
          <w:tab w:val="left" w:pos="2310"/>
          <w:tab w:val="left" w:pos="4200"/>
          <w:tab w:val="left" w:pos="6090"/>
        </w:tabs>
        <w:spacing w:line="360" w:lineRule="auto"/>
        <w:ind w:firstLine="480" w:firstLineChars="200"/>
        <w:rPr>
          <w:rFonts w:ascii="Times New Roman" w:hAnsi="Times New Roman"/>
          <w:color w:val="000000"/>
          <w:sz w:val="24"/>
        </w:rPr>
      </w:pPr>
      <w:r>
        <w:rPr>
          <w:rFonts w:ascii="Times New Roman" w:hAnsi="Times New Roman"/>
          <w:color w:val="000000"/>
          <w:sz w:val="24"/>
        </w:rPr>
        <w:t>This new arrangement was a disaster. One night</w:t>
      </w:r>
      <w:r>
        <w:rPr>
          <w:rFonts w:hint="eastAsia" w:ascii="Times New Roman" w:hAnsi="Times New Roman"/>
          <w:color w:val="000000"/>
          <w:sz w:val="24"/>
        </w:rPr>
        <w:t>,</w:t>
      </w:r>
      <w:r>
        <w:rPr>
          <w:rFonts w:ascii="Times New Roman" w:hAnsi="Times New Roman"/>
          <w:color w:val="000000"/>
          <w:sz w:val="24"/>
        </w:rPr>
        <w:t xml:space="preserve"> when I dragged myself to bed, I was horr</w:t>
      </w:r>
      <w:r>
        <w:rPr>
          <w:rFonts w:hint="eastAsia" w:ascii="Times New Roman" w:hAnsi="Times New Roman"/>
          <w:color w:val="000000"/>
          <w:sz w:val="24"/>
        </w:rPr>
        <w:t>ifi</w:t>
      </w:r>
      <w:r>
        <w:rPr>
          <w:rFonts w:ascii="Times New Roman" w:hAnsi="Times New Roman"/>
          <w:color w:val="000000"/>
          <w:sz w:val="24"/>
        </w:rPr>
        <w:t>ed to discover Joe</w:t>
      </w:r>
      <w:r>
        <w:rPr>
          <w:rFonts w:hint="eastAsia" w:ascii="Times New Roman" w:hAnsi="Times New Roman"/>
          <w:color w:val="000000"/>
          <w:sz w:val="24"/>
        </w:rPr>
        <w:t xml:space="preserve"> </w:t>
      </w:r>
      <w:r>
        <w:rPr>
          <w:rFonts w:ascii="Times New Roman" w:hAnsi="Times New Roman"/>
          <w:color w:val="000000"/>
          <w:sz w:val="24"/>
        </w:rPr>
        <w:t>had turned our white sheets blue. He told me he had found out how to save on water, soap and electricity. He patted</w:t>
      </w:r>
      <w:r>
        <w:rPr>
          <w:rFonts w:hint="eastAsia" w:ascii="Times New Roman" w:hAnsi="Times New Roman"/>
          <w:color w:val="000000"/>
          <w:sz w:val="24"/>
        </w:rPr>
        <w:t xml:space="preserve"> </w:t>
      </w:r>
      <w:r>
        <w:rPr>
          <w:rFonts w:ascii="Times New Roman" w:hAnsi="Times New Roman"/>
          <w:color w:val="000000"/>
          <w:sz w:val="24"/>
        </w:rPr>
        <w:t>his blue trousers and announced proudly washing everything together was the secret.</w:t>
      </w:r>
    </w:p>
    <w:p>
      <w:pPr>
        <w:pStyle w:val="11"/>
        <w:tabs>
          <w:tab w:val="left" w:pos="2310"/>
          <w:tab w:val="left" w:pos="4200"/>
          <w:tab w:val="left" w:pos="6090"/>
        </w:tabs>
        <w:spacing w:line="360" w:lineRule="auto"/>
        <w:ind w:firstLine="480" w:firstLineChars="200"/>
        <w:rPr>
          <w:rFonts w:ascii="Times New Roman" w:hAnsi="Times New Roman"/>
          <w:color w:val="000000"/>
          <w:sz w:val="24"/>
        </w:rPr>
      </w:pPr>
      <w:r>
        <w:rPr>
          <w:rFonts w:ascii="Times New Roman" w:hAnsi="Times New Roman"/>
          <w:color w:val="000000"/>
          <w:sz w:val="24"/>
        </w:rPr>
        <w:t>When I awoke to the deafening rain the next morning, all I wanted was a hot home-cooked meal. However,</w:t>
      </w:r>
      <w:r>
        <w:rPr>
          <w:rFonts w:hint="eastAsia" w:ascii="Times New Roman" w:hAnsi="Times New Roman"/>
          <w:color w:val="000000"/>
          <w:sz w:val="24"/>
        </w:rPr>
        <w:t xml:space="preserve"> </w:t>
      </w:r>
      <w:r>
        <w:rPr>
          <w:rFonts w:ascii="Times New Roman" w:hAnsi="Times New Roman"/>
          <w:color w:val="000000"/>
          <w:sz w:val="24"/>
        </w:rPr>
        <w:t>what greeted me at the table was a microwave package. I knew my husband had his faults, but I thought he at least</w:t>
      </w:r>
      <w:r>
        <w:rPr>
          <w:rFonts w:hint="eastAsia" w:ascii="Times New Roman" w:hAnsi="Times New Roman"/>
          <w:color w:val="000000"/>
          <w:sz w:val="24"/>
        </w:rPr>
        <w:t xml:space="preserve"> </w:t>
      </w:r>
      <w:r>
        <w:rPr>
          <w:rFonts w:ascii="Times New Roman" w:hAnsi="Times New Roman"/>
          <w:color w:val="000000"/>
          <w:sz w:val="24"/>
        </w:rPr>
        <w:t>knew how to cook! I knew if I didn’t leave the house soon I would lose my temper with him. As the heavy rain</w:t>
      </w:r>
      <w:r>
        <w:rPr>
          <w:rFonts w:hint="eastAsia" w:ascii="Times New Roman" w:hAnsi="Times New Roman"/>
          <w:color w:val="000000"/>
          <w:sz w:val="24"/>
        </w:rPr>
        <w:t xml:space="preserve"> </w:t>
      </w:r>
      <w:r>
        <w:rPr>
          <w:rFonts w:ascii="Times New Roman" w:hAnsi="Times New Roman"/>
          <w:color w:val="000000"/>
          <w:sz w:val="24"/>
        </w:rPr>
        <w:t>thundered down outside, Joe offered to drive me to work. I ignored him as I struggled into my jacket and seized my</w:t>
      </w:r>
      <w:r>
        <w:rPr>
          <w:rFonts w:hint="eastAsia" w:ascii="Times New Roman" w:hAnsi="Times New Roman"/>
          <w:color w:val="000000"/>
          <w:sz w:val="24"/>
        </w:rPr>
        <w:t xml:space="preserve"> </w:t>
      </w:r>
      <w:r>
        <w:rPr>
          <w:rFonts w:ascii="Times New Roman" w:hAnsi="Times New Roman"/>
          <w:color w:val="000000"/>
          <w:sz w:val="24"/>
        </w:rPr>
        <w:t>bag with my teaching plans inside.</w:t>
      </w:r>
    </w:p>
    <w:p>
      <w:pPr>
        <w:pStyle w:val="11"/>
        <w:tabs>
          <w:tab w:val="left" w:pos="2310"/>
          <w:tab w:val="left" w:pos="4200"/>
          <w:tab w:val="left" w:pos="6090"/>
        </w:tabs>
        <w:spacing w:line="360" w:lineRule="auto"/>
        <w:ind w:firstLine="480" w:firstLineChars="200"/>
        <w:rPr>
          <w:rFonts w:ascii="Times New Roman" w:hAnsi="Times New Roman"/>
          <w:color w:val="000000"/>
          <w:sz w:val="24"/>
        </w:rPr>
      </w:pPr>
      <w:r>
        <w:rPr>
          <w:rFonts w:ascii="Times New Roman" w:hAnsi="Times New Roman"/>
          <w:color w:val="000000"/>
          <w:sz w:val="24"/>
        </w:rPr>
        <w:t>He insisted that he would take me and reached for his boots. I looked at the piles of newspapers and the dirty</w:t>
      </w:r>
      <w:r>
        <w:rPr>
          <w:rFonts w:hint="eastAsia" w:ascii="Times New Roman" w:hAnsi="Times New Roman"/>
          <w:color w:val="000000"/>
          <w:sz w:val="24"/>
        </w:rPr>
        <w:t xml:space="preserve"> </w:t>
      </w:r>
      <w:r>
        <w:rPr>
          <w:rFonts w:ascii="Times New Roman" w:hAnsi="Times New Roman"/>
          <w:color w:val="000000"/>
          <w:sz w:val="24"/>
        </w:rPr>
        <w:t>dishes still on the table. “Don’t you have enough to do? I can take care of myself.” I stormed out, not even kissing</w:t>
      </w:r>
      <w:r>
        <w:rPr>
          <w:rFonts w:hint="eastAsia" w:ascii="Times New Roman" w:hAnsi="Times New Roman"/>
          <w:color w:val="000000"/>
          <w:sz w:val="24"/>
        </w:rPr>
        <w:t xml:space="preserve"> </w:t>
      </w:r>
      <w:r>
        <w:rPr>
          <w:rFonts w:ascii="Times New Roman" w:hAnsi="Times New Roman"/>
          <w:color w:val="000000"/>
          <w:sz w:val="24"/>
        </w:rPr>
        <w:t>him goodbye. Joe shouted after me not to take the shortcut</w:t>
      </w:r>
      <w:r>
        <w:rPr>
          <w:rFonts w:hint="eastAsia" w:ascii="Times New Roman" w:hAnsi="Times New Roman"/>
          <w:color w:val="000000"/>
          <w:sz w:val="24"/>
        </w:rPr>
        <w:t xml:space="preserve"> (捷径)</w:t>
      </w:r>
      <w:r>
        <w:rPr>
          <w:rFonts w:ascii="Times New Roman" w:hAnsi="Times New Roman"/>
          <w:color w:val="000000"/>
          <w:sz w:val="24"/>
        </w:rPr>
        <w:t>.</w:t>
      </w:r>
    </w:p>
    <w:p>
      <w:pPr>
        <w:pStyle w:val="11"/>
        <w:tabs>
          <w:tab w:val="left" w:pos="2310"/>
          <w:tab w:val="left" w:pos="4200"/>
          <w:tab w:val="left" w:pos="6090"/>
        </w:tabs>
        <w:spacing w:line="360" w:lineRule="auto"/>
        <w:ind w:firstLine="480" w:firstLineChars="200"/>
        <w:rPr>
          <w:rFonts w:hint="eastAsia" w:ascii="宋体" w:hAnsi="宋体" w:cs="宋体"/>
          <w:color w:val="000000"/>
          <w:sz w:val="24"/>
        </w:rPr>
      </w:pPr>
      <w:r>
        <w:rPr>
          <w:rFonts w:ascii="Times New Roman" w:hAnsi="Times New Roman"/>
          <w:color w:val="000000"/>
          <w:sz w:val="24"/>
        </w:rPr>
        <w:t>Ten minutes later, I ignored Joe’s warning and turned off the main route to take the shortcut. I thought it hadn’t</w:t>
      </w:r>
      <w:r>
        <w:rPr>
          <w:rFonts w:hint="eastAsia" w:ascii="Times New Roman" w:hAnsi="Times New Roman"/>
          <w:color w:val="000000"/>
          <w:sz w:val="24"/>
        </w:rPr>
        <w:t xml:space="preserve"> </w:t>
      </w:r>
      <w:r>
        <w:rPr>
          <w:rFonts w:ascii="Times New Roman" w:hAnsi="Times New Roman"/>
          <w:color w:val="000000"/>
          <w:sz w:val="24"/>
        </w:rPr>
        <w:t>rained enough to flood the road, but as I rounded the corner, water rushed across my path. After a few feet, the car</w:t>
      </w:r>
      <w:r>
        <w:rPr>
          <w:rFonts w:hint="eastAsia" w:ascii="Times New Roman" w:hAnsi="Times New Roman"/>
          <w:color w:val="000000"/>
          <w:sz w:val="24"/>
        </w:rPr>
        <w:t xml:space="preserve"> </w:t>
      </w:r>
      <w:r>
        <w:rPr>
          <w:rFonts w:ascii="Times New Roman" w:hAnsi="Times New Roman"/>
          <w:color w:val="000000"/>
          <w:sz w:val="24"/>
        </w:rPr>
        <w:t>got stuck. I opened the door and water poured in. I hurr</w:t>
      </w:r>
      <w:r>
        <w:rPr>
          <w:rFonts w:hint="eastAsia" w:ascii="Times New Roman" w:hAnsi="Times New Roman"/>
          <w:color w:val="000000"/>
          <w:sz w:val="24"/>
        </w:rPr>
        <w:t>i</w:t>
      </w:r>
      <w:r>
        <w:rPr>
          <w:rFonts w:ascii="Times New Roman" w:hAnsi="Times New Roman"/>
          <w:color w:val="000000"/>
          <w:sz w:val="24"/>
        </w:rPr>
        <w:t>edly closed the door. I couldn’t risk walking in this.</w:t>
      </w:r>
      <w:r>
        <w:rPr>
          <w:rFonts w:hint="eastAsia" w:ascii="Times New Roman" w:hAnsi="Times New Roman"/>
          <w:color w:val="000000"/>
          <w:sz w:val="24"/>
        </w:rPr>
        <w:t xml:space="preserve"> </w:t>
      </w:r>
      <w:r>
        <w:rPr>
          <w:rFonts w:ascii="Times New Roman" w:hAnsi="Times New Roman"/>
          <w:color w:val="000000"/>
          <w:sz w:val="24"/>
        </w:rPr>
        <w:t>Almost</w:t>
      </w:r>
      <w:r>
        <w:rPr>
          <w:rFonts w:hint="eastAsia" w:ascii="Times New Roman" w:hAnsi="Times New Roman"/>
          <w:color w:val="000000"/>
          <w:sz w:val="24"/>
        </w:rPr>
        <w:t xml:space="preserve"> </w:t>
      </w:r>
      <w:r>
        <w:rPr>
          <w:rFonts w:ascii="Times New Roman" w:hAnsi="Times New Roman"/>
          <w:color w:val="000000"/>
          <w:sz w:val="24"/>
        </w:rPr>
        <w:t>20 minutes passed. The car began to shake. 1 got the fright of my life when I heard thre</w:t>
      </w:r>
      <w:r>
        <w:rPr>
          <w:rFonts w:hint="eastAsia" w:ascii="Times New Roman" w:hAnsi="Times New Roman"/>
          <w:color w:val="000000"/>
          <w:sz w:val="24"/>
        </w:rPr>
        <w:t>e</w:t>
      </w:r>
      <w:r>
        <w:rPr>
          <w:rFonts w:ascii="Times New Roman" w:hAnsi="Times New Roman"/>
          <w:color w:val="000000"/>
          <w:sz w:val="24"/>
        </w:rPr>
        <w:t xml:space="preserve"> long honks</w:t>
      </w:r>
      <w:r>
        <w:rPr>
          <w:rFonts w:hint="eastAsia" w:ascii="Times New Roman" w:hAnsi="Times New Roman"/>
          <w:color w:val="000000"/>
          <w:sz w:val="24"/>
        </w:rPr>
        <w:t xml:space="preserve"> (喇叭声)</w:t>
      </w:r>
      <w:r>
        <w:rPr>
          <w:rFonts w:ascii="Times New Roman" w:hAnsi="Times New Roman"/>
          <w:color w:val="000000"/>
          <w:sz w:val="24"/>
        </w:rPr>
        <w:t>.</w:t>
      </w:r>
    </w:p>
    <w:p>
      <w:pPr>
        <w:pStyle w:val="11"/>
        <w:tabs>
          <w:tab w:val="left" w:pos="2310"/>
          <w:tab w:val="left" w:pos="4200"/>
          <w:tab w:val="left" w:pos="6090"/>
        </w:tabs>
        <w:rPr>
          <w:rFonts w:hint="eastAsia" w:ascii="宋体" w:hAnsi="宋体" w:cs="宋体"/>
          <w:color w:val="000000"/>
          <w:sz w:val="24"/>
        </w:rPr>
      </w:pPr>
      <w:r>
        <w:rPr>
          <w:rFonts w:hint="eastAsia" w:ascii="宋体" w:hAnsi="宋体" w:cs="宋体"/>
          <w:color w:val="000000"/>
          <w:sz w:val="24"/>
        </w:rPr>
        <w:t>注意：</w:t>
      </w:r>
    </w:p>
    <w:p>
      <w:pPr>
        <w:pStyle w:val="11"/>
        <w:numPr>
          <w:ilvl w:val="0"/>
          <w:numId w:val="5"/>
        </w:numPr>
        <w:tabs>
          <w:tab w:val="left" w:pos="2310"/>
          <w:tab w:val="left" w:pos="4200"/>
          <w:tab w:val="left" w:pos="6090"/>
        </w:tabs>
        <w:rPr>
          <w:rFonts w:hint="eastAsia" w:ascii="宋体" w:hAnsi="宋体" w:cs="宋体"/>
          <w:color w:val="000000"/>
          <w:sz w:val="24"/>
        </w:rPr>
      </w:pPr>
      <w:r>
        <w:rPr>
          <w:rFonts w:hint="eastAsia" w:ascii="宋体" w:hAnsi="宋体" w:cs="宋体"/>
          <w:color w:val="000000"/>
          <w:sz w:val="24"/>
        </w:rPr>
        <w:t>所续写短文的词数应为150左右；</w:t>
      </w:r>
    </w:p>
    <w:p>
      <w:pPr>
        <w:pStyle w:val="11"/>
        <w:numPr>
          <w:ilvl w:val="0"/>
          <w:numId w:val="5"/>
        </w:numPr>
        <w:tabs>
          <w:tab w:val="left" w:pos="2310"/>
          <w:tab w:val="left" w:pos="4200"/>
          <w:tab w:val="left" w:pos="6090"/>
        </w:tabs>
        <w:rPr>
          <w:rFonts w:ascii="Times New Roman" w:hAnsi="Times New Roman" w:eastAsia="Times New Roman"/>
          <w:b/>
          <w:bCs/>
          <w:color w:val="000000"/>
          <w:sz w:val="24"/>
        </w:rPr>
      </w:pPr>
      <w:r>
        <w:rPr>
          <w:rFonts w:hint="eastAsia" w:ascii="宋体" w:hAnsi="宋体" w:cs="宋体"/>
          <w:color w:val="000000"/>
          <w:sz w:val="24"/>
        </w:rPr>
        <w:t>续写部分分为两段，每段的开头语已为你写好。</w:t>
      </w:r>
    </w:p>
    <w:p>
      <w:pPr>
        <w:pStyle w:val="14"/>
        <w:widowControl w:val="0"/>
        <w:spacing w:before="4" w:line="360" w:lineRule="auto"/>
        <w:ind w:right="-20"/>
        <w:rPr>
          <w:rFonts w:ascii="Times New Roman" w:hAnsi="Times New Roman" w:eastAsia="Times New Roman"/>
          <w:color w:val="000000"/>
          <w:sz w:val="24"/>
          <w:szCs w:val="24"/>
        </w:rPr>
      </w:pPr>
      <w:r>
        <w:rPr>
          <w:rFonts w:ascii="Times New Roman" w:hAnsi="Times New Roman" w:eastAsia="Times New Roman"/>
          <w:b/>
          <w:bCs/>
          <w:color w:val="000000"/>
          <w:sz w:val="24"/>
          <w:szCs w:val="24"/>
        </w:rPr>
        <w:t>P</w:t>
      </w:r>
      <w:r>
        <w:rPr>
          <w:rFonts w:ascii="Times New Roman" w:hAnsi="Times New Roman" w:eastAsia="Times New Roman"/>
          <w:b/>
          <w:bCs/>
          <w:color w:val="000000"/>
          <w:spacing w:val="1"/>
          <w:sz w:val="24"/>
          <w:szCs w:val="24"/>
        </w:rPr>
        <w:t>aragra</w:t>
      </w:r>
      <w:r>
        <w:rPr>
          <w:rFonts w:ascii="Times New Roman" w:hAnsi="Times New Roman" w:eastAsia="Times New Roman"/>
          <w:b/>
          <w:bCs/>
          <w:color w:val="000000"/>
          <w:spacing w:val="-1"/>
          <w:sz w:val="24"/>
          <w:szCs w:val="24"/>
        </w:rPr>
        <w:t>p</w:t>
      </w:r>
      <w:r>
        <w:rPr>
          <w:rFonts w:ascii="Times New Roman" w:hAnsi="Times New Roman" w:eastAsia="Times New Roman"/>
          <w:b/>
          <w:bCs/>
          <w:color w:val="000000"/>
          <w:sz w:val="24"/>
          <w:szCs w:val="24"/>
        </w:rPr>
        <w:t>h</w:t>
      </w:r>
      <w:r>
        <w:rPr>
          <w:rFonts w:ascii="Times New Roman" w:hAnsi="Times New Roman" w:eastAsia="Times New Roman"/>
          <w:b/>
          <w:bCs/>
          <w:color w:val="000000"/>
          <w:spacing w:val="-11"/>
          <w:sz w:val="24"/>
          <w:szCs w:val="24"/>
        </w:rPr>
        <w:t xml:space="preserve"> </w:t>
      </w:r>
      <w:r>
        <w:rPr>
          <w:rFonts w:ascii="Times New Roman" w:hAnsi="Times New Roman" w:eastAsia="Times New Roman"/>
          <w:b/>
          <w:bCs/>
          <w:color w:val="000000"/>
          <w:spacing w:val="1"/>
          <w:sz w:val="24"/>
          <w:szCs w:val="24"/>
        </w:rPr>
        <w:t>1</w:t>
      </w:r>
      <w:r>
        <w:rPr>
          <w:rFonts w:ascii="Times New Roman" w:hAnsi="Times New Roman" w:eastAsia="Times New Roman"/>
          <w:b/>
          <w:bCs/>
          <w:color w:val="000000"/>
          <w:sz w:val="24"/>
          <w:szCs w:val="24"/>
        </w:rPr>
        <w:t>:</w:t>
      </w:r>
    </w:p>
    <w:p>
      <w:pPr>
        <w:pStyle w:val="14"/>
        <w:widowControl w:val="0"/>
        <w:spacing w:before="32" w:line="360" w:lineRule="auto"/>
        <w:ind w:right="-20" w:firstLine="480" w:firstLineChars="200"/>
        <w:rPr>
          <w:rFonts w:hint="eastAsia" w:ascii="Times New Roman" w:hAnsi="Times New Roman"/>
          <w:color w:val="000000"/>
          <w:kern w:val="2"/>
          <w:sz w:val="24"/>
          <w:szCs w:val="24"/>
        </w:rPr>
      </w:pPr>
      <w:r>
        <w:rPr>
          <w:rFonts w:hint="eastAsia" w:ascii="Times New Roman" w:hAnsi="Times New Roman"/>
          <w:color w:val="000000"/>
          <w:kern w:val="2"/>
          <w:sz w:val="24"/>
          <w:szCs w:val="24"/>
        </w:rPr>
        <w:t>Looking over my shoulder, I stared into the flashing lights of a familiar truck.</w:t>
      </w:r>
    </w:p>
    <w:p>
      <w:pPr>
        <w:pStyle w:val="14"/>
        <w:widowControl w:val="0"/>
        <w:spacing w:before="32" w:line="360" w:lineRule="auto"/>
        <w:ind w:right="-20"/>
        <w:rPr>
          <w:rFonts w:ascii="Times New Roman" w:hAnsi="Times New Roman" w:eastAsia="Times New Roman"/>
          <w:b/>
          <w:bCs/>
          <w:color w:val="000000"/>
          <w:sz w:val="24"/>
          <w:szCs w:val="24"/>
        </w:rPr>
      </w:pPr>
      <w:r>
        <w:rPr>
          <w:rFonts w:ascii="Times New Roman" w:hAnsi="Times New Roman" w:eastAsia="Times New Roman"/>
          <w:b/>
          <w:bCs/>
          <w:color w:val="000000"/>
          <w:sz w:val="24"/>
          <w:szCs w:val="24"/>
        </w:rPr>
        <w:t>P</w:t>
      </w:r>
      <w:r>
        <w:rPr>
          <w:rFonts w:ascii="Times New Roman" w:hAnsi="Times New Roman" w:eastAsia="Times New Roman"/>
          <w:b/>
          <w:bCs/>
          <w:color w:val="000000"/>
          <w:spacing w:val="1"/>
          <w:sz w:val="24"/>
          <w:szCs w:val="24"/>
        </w:rPr>
        <w:t>aragra</w:t>
      </w:r>
      <w:r>
        <w:rPr>
          <w:rFonts w:ascii="Times New Roman" w:hAnsi="Times New Roman" w:eastAsia="Times New Roman"/>
          <w:b/>
          <w:bCs/>
          <w:color w:val="000000"/>
          <w:spacing w:val="-1"/>
          <w:sz w:val="24"/>
          <w:szCs w:val="24"/>
        </w:rPr>
        <w:t>p</w:t>
      </w:r>
      <w:r>
        <w:rPr>
          <w:rFonts w:ascii="Times New Roman" w:hAnsi="Times New Roman" w:eastAsia="Times New Roman"/>
          <w:b/>
          <w:bCs/>
          <w:color w:val="000000"/>
          <w:sz w:val="24"/>
          <w:szCs w:val="24"/>
        </w:rPr>
        <w:t>h</w:t>
      </w:r>
      <w:r>
        <w:rPr>
          <w:rFonts w:ascii="Times New Roman" w:hAnsi="Times New Roman" w:eastAsia="Times New Roman"/>
          <w:b/>
          <w:bCs/>
          <w:color w:val="000000"/>
          <w:spacing w:val="-11"/>
          <w:sz w:val="24"/>
          <w:szCs w:val="24"/>
        </w:rPr>
        <w:t xml:space="preserve"> </w:t>
      </w:r>
      <w:r>
        <w:rPr>
          <w:rFonts w:ascii="Times New Roman" w:hAnsi="Times New Roman" w:eastAsia="Times New Roman"/>
          <w:b/>
          <w:bCs/>
          <w:color w:val="000000"/>
          <w:spacing w:val="1"/>
          <w:sz w:val="24"/>
          <w:szCs w:val="24"/>
        </w:rPr>
        <w:t>2</w:t>
      </w:r>
      <w:r>
        <w:rPr>
          <w:rFonts w:ascii="Times New Roman" w:hAnsi="Times New Roman" w:eastAsia="Times New Roman"/>
          <w:b/>
          <w:bCs/>
          <w:color w:val="000000"/>
          <w:sz w:val="24"/>
          <w:szCs w:val="24"/>
        </w:rPr>
        <w:t>:</w:t>
      </w:r>
    </w:p>
    <w:p>
      <w:pPr>
        <w:pStyle w:val="14"/>
        <w:widowControl w:val="0"/>
        <w:spacing w:before="32" w:line="360" w:lineRule="auto"/>
        <w:ind w:right="-20" w:firstLine="480" w:firstLineChars="200"/>
        <w:rPr>
          <w:rFonts w:ascii="Times New Roman" w:hAnsi="Times New Roman"/>
          <w:color w:val="000000"/>
          <w:kern w:val="2"/>
          <w:sz w:val="24"/>
          <w:szCs w:val="24"/>
        </w:rPr>
      </w:pPr>
      <w:r>
        <w:rPr>
          <w:rFonts w:hint="eastAsia" w:ascii="Times New Roman" w:hAnsi="Times New Roman"/>
          <w:color w:val="000000"/>
          <w:kern w:val="2"/>
          <w:sz w:val="24"/>
          <w:szCs w:val="24"/>
        </w:rPr>
        <w:t>After getting to our warm home, Joe held my hand tight</w:t>
      </w:r>
      <w:r>
        <w:rPr>
          <w:rFonts w:ascii="Times New Roman" w:hAnsi="Times New Roman"/>
          <w:color w:val="000000"/>
          <w:kern w:val="2"/>
          <w:sz w:val="24"/>
          <w:szCs w:val="24"/>
        </w:rPr>
        <w:t>.</w:t>
      </w:r>
    </w:p>
    <w:p>
      <w:pPr>
        <w:rPr>
          <w:color w:val="000000"/>
        </w:rPr>
      </w:pPr>
      <w:r>
        <w:rPr>
          <w:rFonts w:ascii="Times New Roman" w:hAnsi="Times New Roman"/>
          <w:color w:val="000000"/>
          <w:sz w:val="24"/>
          <w:szCs w:val="24"/>
        </w:rPr>
        <w:br w:type="page"/>
      </w:r>
    </w:p>
    <w:p>
      <w:pPr>
        <w:pStyle w:val="11"/>
        <w:spacing w:line="360" w:lineRule="auto"/>
        <w:outlineLvl w:val="2"/>
        <w:rPr>
          <w:rFonts w:ascii="Times New Roman" w:hAnsi="Times New Roman"/>
          <w:color w:val="000000"/>
          <w:sz w:val="24"/>
        </w:rPr>
      </w:pPr>
      <w:r>
        <w:rPr>
          <w:rFonts w:ascii="Times New Roman" w:hAnsi="Times New Roman"/>
          <w:color w:val="000000"/>
          <w:sz w:val="24"/>
        </w:rPr>
        <w:t>一、听力</w:t>
      </w:r>
    </w:p>
    <w:p>
      <w:pPr>
        <w:pStyle w:val="11"/>
        <w:spacing w:line="360" w:lineRule="auto"/>
        <w:outlineLvl w:val="2"/>
        <w:rPr>
          <w:rFonts w:ascii="Times New Roman" w:hAnsi="Times New Roman"/>
          <w:color w:val="000000"/>
          <w:sz w:val="24"/>
        </w:rPr>
      </w:pPr>
      <w:r>
        <w:rPr>
          <w:rFonts w:ascii="Times New Roman" w:hAnsi="Times New Roman"/>
          <w:color w:val="000000"/>
          <w:sz w:val="24"/>
        </w:rPr>
        <w:t xml:space="preserve">1-5 BBCBB </w:t>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color w:val="000000"/>
          <w:sz w:val="24"/>
        </w:rPr>
        <w:t>6-10CABA</w:t>
      </w:r>
      <w:r>
        <w:rPr>
          <w:rFonts w:hint="eastAsia" w:ascii="Times New Roman" w:hAnsi="Times New Roman"/>
          <w:color w:val="000000"/>
          <w:sz w:val="24"/>
        </w:rPr>
        <w:t xml:space="preserve">C </w:t>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color w:val="000000"/>
          <w:sz w:val="24"/>
        </w:rPr>
        <w:t xml:space="preserve">11-15CCCCB </w:t>
      </w:r>
      <w:r>
        <w:rPr>
          <w:rFonts w:hint="eastAsia" w:ascii="Times New Roman" w:hAnsi="Times New Roman"/>
          <w:color w:val="000000"/>
          <w:sz w:val="24"/>
        </w:rPr>
        <w:tab/>
      </w:r>
      <w:r>
        <w:rPr>
          <w:rFonts w:hint="eastAsia" w:ascii="Times New Roman" w:hAnsi="Times New Roman"/>
          <w:color w:val="000000"/>
          <w:sz w:val="24"/>
        </w:rPr>
        <w:tab/>
      </w:r>
      <w:r>
        <w:rPr>
          <w:rFonts w:ascii="Times New Roman" w:hAnsi="Times New Roman"/>
          <w:color w:val="000000"/>
          <w:sz w:val="24"/>
        </w:rPr>
        <w:t>16-20AABAC</w:t>
      </w:r>
    </w:p>
    <w:p>
      <w:pPr>
        <w:pStyle w:val="11"/>
        <w:spacing w:line="360" w:lineRule="auto"/>
        <w:outlineLvl w:val="2"/>
        <w:rPr>
          <w:rFonts w:hint="eastAsia" w:ascii="Times New Roman" w:hAnsi="Times New Roman"/>
          <w:color w:val="000000"/>
          <w:sz w:val="24"/>
        </w:rPr>
      </w:pPr>
      <w:r>
        <w:rPr>
          <w:rFonts w:hint="eastAsia" w:ascii="Times New Roman" w:hAnsi="Times New Roman"/>
          <w:color w:val="000000"/>
          <w:sz w:val="24"/>
        </w:rPr>
        <w:t>二、阅读理解</w:t>
      </w:r>
    </w:p>
    <w:p>
      <w:pPr>
        <w:pStyle w:val="11"/>
        <w:spacing w:line="360" w:lineRule="auto"/>
        <w:outlineLvl w:val="2"/>
        <w:rPr>
          <w:rFonts w:ascii="Times New Roman" w:hAnsi="Times New Roman"/>
          <w:color w:val="000000"/>
          <w:sz w:val="24"/>
        </w:rPr>
      </w:pPr>
      <w:r>
        <w:rPr>
          <w:rFonts w:hint="eastAsia" w:ascii="Times New Roman" w:hAnsi="Times New Roman"/>
          <w:color w:val="000000"/>
          <w:sz w:val="24"/>
        </w:rPr>
        <w:t>21-23 BCA</w:t>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24-27BDBC</w:t>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28-31BCDA</w:t>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ab/>
      </w:r>
      <w:r>
        <w:rPr>
          <w:rFonts w:hint="eastAsia" w:ascii="Times New Roman" w:hAnsi="Times New Roman"/>
          <w:color w:val="000000"/>
          <w:sz w:val="24"/>
        </w:rPr>
        <w:t>32-35BCCC</w:t>
      </w:r>
    </w:p>
    <w:p>
      <w:pPr>
        <w:pStyle w:val="11"/>
        <w:numPr>
          <w:ilvl w:val="0"/>
          <w:numId w:val="1"/>
        </w:numPr>
        <w:spacing w:line="360" w:lineRule="auto"/>
        <w:outlineLvl w:val="2"/>
        <w:rPr>
          <w:rFonts w:hint="eastAsia" w:ascii="Times New Roman" w:hAnsi="Times New Roman"/>
          <w:color w:val="000000"/>
          <w:sz w:val="24"/>
        </w:rPr>
      </w:pPr>
      <w:r>
        <w:rPr>
          <w:rFonts w:hint="eastAsia" w:ascii="Times New Roman" w:hAnsi="Times New Roman"/>
          <w:color w:val="000000"/>
          <w:sz w:val="24"/>
        </w:rPr>
        <w:t>七选五</w:t>
      </w:r>
    </w:p>
    <w:p>
      <w:pPr>
        <w:pStyle w:val="11"/>
        <w:spacing w:line="360" w:lineRule="auto"/>
        <w:outlineLvl w:val="2"/>
        <w:rPr>
          <w:rFonts w:ascii="Times New Roman" w:hAnsi="Times New Roman"/>
          <w:color w:val="000000"/>
          <w:sz w:val="24"/>
        </w:rPr>
      </w:pPr>
      <w:r>
        <w:rPr>
          <w:rFonts w:hint="eastAsia" w:ascii="Times New Roman" w:hAnsi="Times New Roman"/>
          <w:color w:val="000000"/>
          <w:sz w:val="24"/>
        </w:rPr>
        <w:t>36-40 EGCDB</w:t>
      </w:r>
    </w:p>
    <w:p>
      <w:pPr>
        <w:pStyle w:val="11"/>
        <w:numPr>
          <w:ilvl w:val="0"/>
          <w:numId w:val="1"/>
        </w:numPr>
        <w:spacing w:line="360" w:lineRule="auto"/>
        <w:outlineLvl w:val="2"/>
        <w:rPr>
          <w:rFonts w:hint="eastAsia" w:ascii="Times New Roman" w:hAnsi="Times New Roman"/>
          <w:color w:val="000000"/>
          <w:sz w:val="24"/>
        </w:rPr>
      </w:pPr>
      <w:r>
        <w:rPr>
          <w:rFonts w:hint="eastAsia" w:ascii="Times New Roman" w:hAnsi="Times New Roman"/>
          <w:color w:val="000000"/>
          <w:sz w:val="24"/>
        </w:rPr>
        <w:t>完形填空</w:t>
      </w:r>
    </w:p>
    <w:p>
      <w:pPr>
        <w:pStyle w:val="11"/>
        <w:spacing w:line="360" w:lineRule="auto"/>
        <w:outlineLvl w:val="2"/>
        <w:rPr>
          <w:rFonts w:hint="eastAsia" w:ascii="Times New Roman" w:hAnsi="Times New Roman"/>
          <w:color w:val="000000"/>
          <w:sz w:val="24"/>
        </w:rPr>
      </w:pPr>
      <w:r>
        <w:rPr>
          <w:rFonts w:hint="eastAsia" w:ascii="Times New Roman" w:hAnsi="Times New Roman"/>
          <w:color w:val="000000"/>
          <w:sz w:val="24"/>
        </w:rPr>
        <w:t>41-45 ACBAD</w:t>
      </w:r>
      <w:r>
        <w:rPr>
          <w:rFonts w:hint="eastAsia" w:ascii="Times New Roman" w:hAnsi="Times New Roman"/>
          <w:color w:val="000000"/>
          <w:sz w:val="24"/>
        </w:rPr>
        <w:tab/>
      </w:r>
      <w:r>
        <w:rPr>
          <w:rFonts w:hint="eastAsia" w:ascii="Times New Roman" w:hAnsi="Times New Roman"/>
          <w:color w:val="000000"/>
          <w:sz w:val="24"/>
        </w:rPr>
        <w:t>46-50 BDADC</w:t>
      </w:r>
      <w:r>
        <w:rPr>
          <w:rFonts w:hint="eastAsia" w:ascii="Times New Roman" w:hAnsi="Times New Roman"/>
          <w:color w:val="000000"/>
          <w:sz w:val="24"/>
        </w:rPr>
        <w:tab/>
      </w:r>
      <w:r>
        <w:rPr>
          <w:rFonts w:hint="eastAsia" w:ascii="Times New Roman" w:hAnsi="Times New Roman"/>
          <w:color w:val="000000"/>
          <w:sz w:val="24"/>
        </w:rPr>
        <w:t>51-55 ACBCB</w:t>
      </w:r>
    </w:p>
    <w:p>
      <w:pPr>
        <w:pStyle w:val="11"/>
        <w:spacing w:line="360" w:lineRule="auto"/>
        <w:outlineLvl w:val="2"/>
        <w:rPr>
          <w:rFonts w:hint="eastAsia" w:ascii="Times New Roman" w:hAnsi="Times New Roman"/>
          <w:color w:val="000000"/>
          <w:sz w:val="24"/>
        </w:rPr>
      </w:pPr>
      <w:r>
        <w:rPr>
          <w:rFonts w:hint="eastAsia" w:ascii="Times New Roman" w:hAnsi="Times New Roman"/>
          <w:color w:val="000000"/>
          <w:sz w:val="24"/>
        </w:rPr>
        <w:t>五、 语篇填空</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56. </w:t>
      </w:r>
      <w:r>
        <w:rPr>
          <w:rFonts w:ascii="Times New Roman" w:hAnsi="Times New Roman" w:eastAsia="Times New Roman"/>
          <w:color w:val="000000"/>
          <w:sz w:val="24"/>
        </w:rPr>
        <w:t>increasing</w:t>
      </w:r>
      <w:r>
        <w:rPr>
          <w:rFonts w:ascii="Times New Roman" w:hAnsi="Times New Roman"/>
          <w:color w:val="000000"/>
          <w:sz w:val="24"/>
        </w:rPr>
        <w:t xml:space="preserve">    57. </w:t>
      </w:r>
      <w:r>
        <w:rPr>
          <w:rFonts w:ascii="Times New Roman" w:hAnsi="Times New Roman" w:eastAsia="Times New Roman"/>
          <w:color w:val="000000"/>
          <w:sz w:val="24"/>
        </w:rPr>
        <w:t>helps</w:t>
      </w:r>
      <w:r>
        <w:rPr>
          <w:rFonts w:ascii="Times New Roman" w:hAnsi="Times New Roman"/>
          <w:color w:val="000000"/>
          <w:sz w:val="24"/>
        </w:rPr>
        <w:t xml:space="preserve">    58. </w:t>
      </w:r>
      <w:r>
        <w:rPr>
          <w:rFonts w:ascii="Times New Roman" w:hAnsi="Times New Roman" w:eastAsia="Times New Roman"/>
          <w:color w:val="000000"/>
          <w:sz w:val="24"/>
        </w:rPr>
        <w:t>largest</w:t>
      </w:r>
      <w:r>
        <w:rPr>
          <w:rFonts w:ascii="Times New Roman" w:hAnsi="Times New Roman"/>
          <w:color w:val="000000"/>
          <w:sz w:val="24"/>
        </w:rPr>
        <w:t xml:space="preserve">    59. </w:t>
      </w:r>
      <w:r>
        <w:rPr>
          <w:rFonts w:ascii="Times New Roman" w:hAnsi="Times New Roman" w:eastAsia="Times New Roman"/>
          <w:color w:val="000000"/>
          <w:sz w:val="24"/>
        </w:rPr>
        <w:t>permanently</w:t>
      </w:r>
      <w:r>
        <w:rPr>
          <w:rFonts w:ascii="Times New Roman" w:hAnsi="Times New Roman"/>
          <w:color w:val="000000"/>
          <w:sz w:val="24"/>
        </w:rPr>
        <w:t xml:space="preserve">    60. </w:t>
      </w:r>
      <w:r>
        <w:rPr>
          <w:rFonts w:ascii="Times New Roman" w:hAnsi="Times New Roman" w:eastAsia="Times New Roman"/>
          <w:color w:val="000000"/>
          <w:sz w:val="24"/>
        </w:rPr>
        <w:t>that/which</w:t>
      </w:r>
      <w:r>
        <w:rPr>
          <w:rFonts w:ascii="Times New Roman" w:hAnsi="Times New Roman"/>
          <w:color w:val="000000"/>
          <w:sz w:val="24"/>
        </w:rPr>
        <w:t xml:space="preserve">    </w:t>
      </w:r>
    </w:p>
    <w:p>
      <w:pPr>
        <w:pStyle w:val="11"/>
        <w:spacing w:line="360" w:lineRule="auto"/>
        <w:textAlignment w:val="center"/>
        <w:rPr>
          <w:rFonts w:ascii="Times New Roman" w:hAnsi="Times New Roman" w:eastAsia="Times New Roman"/>
          <w:color w:val="000000"/>
          <w:sz w:val="24"/>
        </w:rPr>
      </w:pPr>
      <w:r>
        <w:rPr>
          <w:rFonts w:ascii="Times New Roman" w:hAnsi="Times New Roman"/>
          <w:color w:val="000000"/>
          <w:sz w:val="24"/>
        </w:rPr>
        <w:t xml:space="preserve">61. </w:t>
      </w:r>
      <w:r>
        <w:rPr>
          <w:rFonts w:ascii="Times New Roman" w:hAnsi="Times New Roman" w:eastAsia="Times New Roman"/>
          <w:color w:val="000000"/>
          <w:sz w:val="24"/>
        </w:rPr>
        <w:t>activities</w:t>
      </w:r>
      <w:r>
        <w:rPr>
          <w:rFonts w:ascii="Times New Roman" w:hAnsi="Times New Roman"/>
          <w:color w:val="000000"/>
          <w:sz w:val="24"/>
        </w:rPr>
        <w:t xml:space="preserve">     6</w:t>
      </w:r>
      <w:r>
        <w:rPr>
          <w:rFonts w:hint="eastAsia" w:ascii="Times New Roman" w:hAnsi="Times New Roman"/>
          <w:color w:val="000000"/>
          <w:sz w:val="24"/>
        </w:rPr>
        <w:t>2</w:t>
      </w:r>
      <w:r>
        <w:rPr>
          <w:rFonts w:ascii="Times New Roman" w:hAnsi="Times New Roman"/>
          <w:color w:val="000000"/>
          <w:sz w:val="24"/>
        </w:rPr>
        <w:t xml:space="preserve">. </w:t>
      </w:r>
      <w:r>
        <w:rPr>
          <w:rFonts w:ascii="Times New Roman" w:hAnsi="Times New Roman" w:eastAsia="Times New Roman"/>
          <w:color w:val="000000"/>
          <w:sz w:val="24"/>
        </w:rPr>
        <w:t>starvation</w:t>
      </w:r>
      <w:r>
        <w:rPr>
          <w:rFonts w:ascii="Times New Roman" w:hAnsi="Times New Roman"/>
          <w:color w:val="000000"/>
          <w:sz w:val="24"/>
        </w:rPr>
        <w:t xml:space="preserve">    </w:t>
      </w:r>
      <w:r>
        <w:rPr>
          <w:rFonts w:hint="eastAsia" w:ascii="Times New Roman" w:hAnsi="Times New Roman"/>
          <w:color w:val="000000"/>
          <w:sz w:val="24"/>
        </w:rPr>
        <w:t>63. with</w:t>
      </w:r>
      <w:r>
        <w:rPr>
          <w:rFonts w:hint="eastAsia" w:ascii="Times New Roman" w:hAnsi="Times New Roman"/>
          <w:color w:val="000000"/>
          <w:sz w:val="24"/>
        </w:rPr>
        <w:tab/>
      </w:r>
      <w:r>
        <w:rPr>
          <w:rFonts w:ascii="Times New Roman" w:hAnsi="Times New Roman"/>
          <w:color w:val="000000"/>
          <w:sz w:val="24"/>
        </w:rPr>
        <w:t xml:space="preserve">64. </w:t>
      </w:r>
      <w:r>
        <w:rPr>
          <w:rFonts w:ascii="Times New Roman" w:hAnsi="Times New Roman" w:eastAsia="Times New Roman"/>
          <w:color w:val="000000"/>
          <w:sz w:val="24"/>
        </w:rPr>
        <w:t>to control</w:t>
      </w:r>
      <w:r>
        <w:rPr>
          <w:rFonts w:ascii="Times New Roman" w:hAnsi="Times New Roman"/>
          <w:color w:val="000000"/>
          <w:sz w:val="24"/>
        </w:rPr>
        <w:t xml:space="preserve">    </w:t>
      </w:r>
      <w:r>
        <w:rPr>
          <w:rFonts w:hint="eastAsia" w:ascii="Times New Roman" w:hAnsi="Times New Roman"/>
          <w:color w:val="000000"/>
          <w:sz w:val="24"/>
        </w:rPr>
        <w:t xml:space="preserve"> </w:t>
      </w:r>
      <w:r>
        <w:rPr>
          <w:rFonts w:ascii="Times New Roman" w:hAnsi="Times New Roman"/>
          <w:color w:val="000000"/>
          <w:sz w:val="24"/>
        </w:rPr>
        <w:t xml:space="preserve">65. </w:t>
      </w:r>
      <w:r>
        <w:rPr>
          <w:rFonts w:ascii="Times New Roman" w:hAnsi="Times New Roman" w:eastAsia="Times New Roman"/>
          <w:color w:val="000000"/>
          <w:sz w:val="24"/>
        </w:rPr>
        <w:t>but/while/yet</w:t>
      </w:r>
    </w:p>
    <w:p>
      <w:pPr>
        <w:pStyle w:val="11"/>
        <w:spacing w:line="360" w:lineRule="auto"/>
        <w:outlineLvl w:val="2"/>
        <w:rPr>
          <w:rFonts w:hint="eastAsia" w:ascii="Times New Roman" w:hAnsi="Times New Roman"/>
          <w:color w:val="000000"/>
          <w:sz w:val="24"/>
        </w:rPr>
      </w:pPr>
    </w:p>
    <w:p>
      <w:pPr>
        <w:pStyle w:val="11"/>
        <w:widowControl/>
        <w:jc w:val="left"/>
        <w:rPr>
          <w:rFonts w:ascii="Times New Roman" w:hAnsi="Times New Roman"/>
          <w:color w:val="000000"/>
          <w:kern w:val="0"/>
          <w:sz w:val="24"/>
          <w:lang w:bidi="ar"/>
        </w:rPr>
      </w:pPr>
      <w:r>
        <w:rPr>
          <w:rFonts w:hint="eastAsia" w:ascii="Times New Roman" w:hAnsi="Times New Roman"/>
          <w:color w:val="000000"/>
          <w:kern w:val="0"/>
          <w:sz w:val="24"/>
          <w:lang w:bidi="ar"/>
        </w:rPr>
        <w:t>六、应用文：</w:t>
      </w:r>
    </w:p>
    <w:p>
      <w:pPr>
        <w:pStyle w:val="11"/>
        <w:widowControl/>
        <w:jc w:val="left"/>
        <w:rPr>
          <w:color w:val="000000"/>
          <w:sz w:val="24"/>
        </w:rPr>
      </w:pPr>
      <w:r>
        <w:rPr>
          <w:rFonts w:ascii="Times New Roman" w:hAnsi="Times New Roman"/>
          <w:color w:val="000000"/>
          <w:kern w:val="0"/>
          <w:sz w:val="24"/>
          <w:lang w:bidi="ar"/>
        </w:rPr>
        <w:t xml:space="preserve">Dear Smith, </w:t>
      </w:r>
    </w:p>
    <w:p>
      <w:pPr>
        <w:pStyle w:val="11"/>
        <w:widowControl/>
        <w:spacing w:line="360" w:lineRule="auto"/>
        <w:ind w:firstLine="480" w:firstLineChars="200"/>
        <w:rPr>
          <w:color w:val="000000"/>
          <w:sz w:val="24"/>
        </w:rPr>
      </w:pPr>
      <w:r>
        <w:rPr>
          <w:rFonts w:ascii="Times New Roman" w:hAnsi="Times New Roman"/>
          <w:color w:val="000000"/>
          <w:kern w:val="0"/>
          <w:sz w:val="24"/>
          <w:lang w:bidi="ar"/>
        </w:rPr>
        <w:t xml:space="preserve">I’m Li Hua, president of the Student Union of our school. Having learned you are looking for a guide for your visit to our local museum this weekend, I am writing to recommend myself. </w:t>
      </w:r>
    </w:p>
    <w:p>
      <w:pPr>
        <w:pStyle w:val="11"/>
        <w:widowControl/>
        <w:spacing w:line="360" w:lineRule="auto"/>
        <w:ind w:firstLine="480" w:firstLineChars="200"/>
        <w:rPr>
          <w:rFonts w:ascii="Times New Roman" w:hAnsi="Times New Roman"/>
          <w:color w:val="000000"/>
          <w:kern w:val="0"/>
          <w:sz w:val="24"/>
          <w:lang w:bidi="ar"/>
        </w:rPr>
      </w:pPr>
      <w:r>
        <w:rPr>
          <w:rFonts w:ascii="Times New Roman" w:hAnsi="Times New Roman"/>
          <w:color w:val="000000"/>
          <w:kern w:val="0"/>
          <w:sz w:val="24"/>
          <w:lang w:bidi="ar"/>
        </w:rPr>
        <w:t>With a good command of English and outgoing personality, I think I will be a good guide for you. Besides, I have gained some relevant experience while working as a volunteer in the museum.</w:t>
      </w:r>
      <w:r>
        <w:rPr>
          <w:rFonts w:hint="eastAsia" w:ascii="Times New Roman" w:hAnsi="Times New Roman"/>
          <w:color w:val="000000"/>
          <w:kern w:val="0"/>
          <w:sz w:val="24"/>
          <w:lang w:bidi="ar"/>
        </w:rPr>
        <w:t xml:space="preserve"> </w:t>
      </w:r>
      <w:r>
        <w:rPr>
          <w:rFonts w:ascii="Times New Roman" w:hAnsi="Times New Roman"/>
          <w:color w:val="000000"/>
          <w:kern w:val="0"/>
          <w:sz w:val="24"/>
          <w:lang w:bidi="ar"/>
        </w:rPr>
        <w:t xml:space="preserve">Additionally, as a history lover, my insight into the local history and culture is bound to make your visit enjoyable and unforgettable. </w:t>
      </w:r>
    </w:p>
    <w:p>
      <w:pPr>
        <w:pStyle w:val="11"/>
        <w:widowControl/>
        <w:spacing w:line="360" w:lineRule="auto"/>
        <w:ind w:firstLine="480" w:firstLineChars="200"/>
        <w:rPr>
          <w:color w:val="000000"/>
        </w:rPr>
      </w:pPr>
      <w:r>
        <w:rPr>
          <w:rFonts w:ascii="Times New Roman" w:hAnsi="Times New Roman"/>
          <w:color w:val="000000"/>
          <w:kern w:val="0"/>
          <w:sz w:val="24"/>
          <w:lang w:bidi="ar"/>
        </w:rPr>
        <w:t xml:space="preserve">I hope you will consider my recommendation and have a good weekend! </w:t>
      </w:r>
    </w:p>
    <w:p>
      <w:pPr>
        <w:pStyle w:val="11"/>
        <w:widowControl/>
        <w:spacing w:line="360" w:lineRule="auto"/>
        <w:ind w:firstLine="7440" w:firstLineChars="3100"/>
        <w:jc w:val="left"/>
        <w:rPr>
          <w:color w:val="000000"/>
          <w:sz w:val="24"/>
        </w:rPr>
      </w:pPr>
      <w:r>
        <w:rPr>
          <w:rFonts w:ascii="Times New Roman" w:hAnsi="Times New Roman"/>
          <w:color w:val="000000"/>
          <w:kern w:val="0"/>
          <w:sz w:val="24"/>
          <w:lang w:bidi="ar"/>
        </w:rPr>
        <w:t xml:space="preserve">Yours, </w:t>
      </w:r>
    </w:p>
    <w:p>
      <w:pPr>
        <w:pStyle w:val="11"/>
        <w:widowControl/>
        <w:spacing w:line="360" w:lineRule="auto"/>
        <w:ind w:firstLine="7440" w:firstLineChars="3100"/>
        <w:jc w:val="left"/>
        <w:rPr>
          <w:rFonts w:ascii="Times New Roman" w:hAnsi="Times New Roman"/>
          <w:color w:val="000000"/>
          <w:kern w:val="0"/>
          <w:sz w:val="24"/>
          <w:lang w:bidi="ar"/>
        </w:rPr>
      </w:pPr>
      <w:r>
        <w:rPr>
          <w:rFonts w:ascii="Times New Roman" w:hAnsi="Times New Roman"/>
          <w:color w:val="000000"/>
          <w:kern w:val="0"/>
          <w:sz w:val="24"/>
          <w:lang w:bidi="ar"/>
        </w:rPr>
        <w:t>Li Hua</w:t>
      </w:r>
    </w:p>
    <w:p>
      <w:pPr>
        <w:pStyle w:val="11"/>
        <w:widowControl/>
        <w:spacing w:line="360" w:lineRule="auto"/>
        <w:jc w:val="left"/>
        <w:rPr>
          <w:rFonts w:ascii="Times New Roman" w:hAnsi="Times New Roman"/>
          <w:color w:val="000000"/>
          <w:kern w:val="0"/>
          <w:sz w:val="24"/>
          <w:lang w:bidi="ar"/>
        </w:rPr>
      </w:pPr>
      <w:r>
        <w:rPr>
          <w:rFonts w:hint="eastAsia" w:ascii="Times New Roman" w:hAnsi="Times New Roman"/>
          <w:color w:val="000000"/>
          <w:kern w:val="0"/>
          <w:sz w:val="24"/>
          <w:lang w:bidi="ar"/>
        </w:rPr>
        <w:t>七、读后续写：</w:t>
      </w:r>
    </w:p>
    <w:p>
      <w:pPr>
        <w:pStyle w:val="11"/>
        <w:widowControl/>
        <w:spacing w:line="360" w:lineRule="auto"/>
        <w:ind w:firstLine="480" w:firstLineChars="200"/>
        <w:rPr>
          <w:rFonts w:ascii="Times New Roman" w:hAnsi="Times New Roman"/>
          <w:color w:val="000000"/>
          <w:kern w:val="0"/>
          <w:sz w:val="24"/>
          <w:lang w:bidi="ar"/>
        </w:rPr>
      </w:pPr>
      <w:r>
        <w:rPr>
          <w:rFonts w:ascii="Times New Roman" w:hAnsi="Times New Roman"/>
          <w:i/>
          <w:iCs/>
          <w:color w:val="000000"/>
          <w:kern w:val="0"/>
          <w:sz w:val="24"/>
          <w:lang w:bidi="ar"/>
        </w:rPr>
        <w:t>Looking over my shoulder, I stared into the flashing lights of a familiar truck.</w:t>
      </w:r>
      <w:r>
        <w:rPr>
          <w:rFonts w:ascii="Times New Roman" w:hAnsi="Times New Roman"/>
          <w:color w:val="000000"/>
          <w:kern w:val="0"/>
          <w:sz w:val="24"/>
          <w:lang w:bidi="ar"/>
        </w:rPr>
        <w:t xml:space="preserve"> I realized that Joe had come</w:t>
      </w:r>
      <w:r>
        <w:rPr>
          <w:rFonts w:hint="eastAsia" w:ascii="Times New Roman" w:hAnsi="Times New Roman"/>
          <w:color w:val="000000"/>
          <w:kern w:val="0"/>
          <w:sz w:val="24"/>
          <w:lang w:bidi="ar"/>
        </w:rPr>
        <w:t xml:space="preserve"> </w:t>
      </w:r>
      <w:r>
        <w:rPr>
          <w:rFonts w:ascii="Times New Roman" w:hAnsi="Times New Roman"/>
          <w:color w:val="000000"/>
          <w:kern w:val="0"/>
          <w:sz w:val="24"/>
          <w:lang w:bidi="ar"/>
        </w:rPr>
        <w:t>to rescue me. My heart danced with joy when I heard Joe’s voice. Following his instructions, I climbed out of the</w:t>
      </w:r>
      <w:r>
        <w:rPr>
          <w:rFonts w:hint="eastAsia" w:ascii="Times New Roman" w:hAnsi="Times New Roman"/>
          <w:color w:val="000000"/>
          <w:kern w:val="0"/>
          <w:sz w:val="24"/>
          <w:lang w:bidi="ar"/>
        </w:rPr>
        <w:t xml:space="preserve"> </w:t>
      </w:r>
      <w:r>
        <w:rPr>
          <w:rFonts w:ascii="Times New Roman" w:hAnsi="Times New Roman"/>
          <w:color w:val="000000"/>
          <w:kern w:val="0"/>
          <w:sz w:val="24"/>
          <w:lang w:bidi="ar"/>
        </w:rPr>
        <w:t>sunroof. When I got out, I</w:t>
      </w:r>
      <w:r>
        <w:rPr>
          <w:rFonts w:hint="eastAsia" w:ascii="Times New Roman" w:hAnsi="Times New Roman"/>
          <w:color w:val="000000"/>
          <w:kern w:val="0"/>
          <w:sz w:val="24"/>
          <w:lang w:bidi="ar"/>
        </w:rPr>
        <w:t xml:space="preserve"> </w:t>
      </w:r>
      <w:r>
        <w:rPr>
          <w:rFonts w:ascii="Times New Roman" w:hAnsi="Times New Roman"/>
          <w:color w:val="000000"/>
          <w:kern w:val="0"/>
          <w:sz w:val="24"/>
          <w:lang w:bidi="ar"/>
        </w:rPr>
        <w:t>found that Joe had turned the truck round for me to get on. Joe drove to higher ground. He</w:t>
      </w:r>
      <w:r>
        <w:rPr>
          <w:rFonts w:hint="eastAsia" w:ascii="Times New Roman" w:hAnsi="Times New Roman"/>
          <w:color w:val="000000"/>
          <w:kern w:val="0"/>
          <w:sz w:val="24"/>
          <w:lang w:bidi="ar"/>
        </w:rPr>
        <w:t xml:space="preserve"> </w:t>
      </w:r>
      <w:r>
        <w:rPr>
          <w:rFonts w:ascii="Times New Roman" w:hAnsi="Times New Roman"/>
          <w:color w:val="000000"/>
          <w:kern w:val="0"/>
          <w:sz w:val="24"/>
          <w:lang w:bidi="ar"/>
        </w:rPr>
        <w:t>rapidly got out of the vehicle and helped me into the passenger’s seat. When I</w:t>
      </w:r>
      <w:r>
        <w:rPr>
          <w:rFonts w:hint="eastAsia" w:ascii="Times New Roman" w:hAnsi="Times New Roman"/>
          <w:color w:val="000000"/>
          <w:kern w:val="0"/>
          <w:sz w:val="24"/>
          <w:lang w:bidi="ar"/>
        </w:rPr>
        <w:t xml:space="preserve"> </w:t>
      </w:r>
      <w:r>
        <w:rPr>
          <w:rFonts w:ascii="Times New Roman" w:hAnsi="Times New Roman"/>
          <w:color w:val="000000"/>
          <w:kern w:val="0"/>
          <w:sz w:val="24"/>
          <w:lang w:bidi="ar"/>
        </w:rPr>
        <w:t>thought about how I had treated him</w:t>
      </w:r>
      <w:r>
        <w:rPr>
          <w:rFonts w:hint="eastAsia" w:ascii="Times New Roman" w:hAnsi="Times New Roman"/>
          <w:color w:val="000000"/>
          <w:kern w:val="0"/>
          <w:sz w:val="24"/>
          <w:lang w:bidi="ar"/>
        </w:rPr>
        <w:t xml:space="preserve"> </w:t>
      </w:r>
      <w:r>
        <w:rPr>
          <w:rFonts w:ascii="Times New Roman" w:hAnsi="Times New Roman"/>
          <w:color w:val="000000"/>
          <w:kern w:val="0"/>
          <w:sz w:val="24"/>
          <w:lang w:bidi="ar"/>
        </w:rPr>
        <w:t>earlier, my eyes watered.</w:t>
      </w:r>
    </w:p>
    <w:p>
      <w:pPr>
        <w:pStyle w:val="11"/>
        <w:widowControl/>
        <w:spacing w:line="360" w:lineRule="auto"/>
        <w:ind w:firstLine="480" w:firstLineChars="200"/>
        <w:rPr>
          <w:rFonts w:ascii="Times New Roman" w:hAnsi="Times New Roman"/>
          <w:color w:val="000000"/>
          <w:kern w:val="0"/>
          <w:sz w:val="24"/>
          <w:lang w:bidi="ar"/>
        </w:rPr>
      </w:pPr>
      <w:r>
        <w:rPr>
          <w:rFonts w:ascii="Times New Roman" w:hAnsi="Times New Roman"/>
          <w:i/>
          <w:iCs/>
          <w:color w:val="000000"/>
          <w:kern w:val="0"/>
          <w:sz w:val="24"/>
          <w:lang w:bidi="ar"/>
        </w:rPr>
        <w:t>After getting back to our warm home, Joe held my hand tight.</w:t>
      </w:r>
      <w:r>
        <w:rPr>
          <w:rFonts w:ascii="Times New Roman" w:hAnsi="Times New Roman"/>
          <w:color w:val="000000"/>
          <w:kern w:val="0"/>
          <w:sz w:val="24"/>
          <w:lang w:bidi="ar"/>
        </w:rPr>
        <w:t xml:space="preserve"> He was wet all</w:t>
      </w:r>
      <w:r>
        <w:rPr>
          <w:rFonts w:hint="eastAsia" w:ascii="Times New Roman" w:hAnsi="Times New Roman"/>
          <w:color w:val="000000"/>
          <w:kern w:val="0"/>
          <w:sz w:val="24"/>
          <w:lang w:bidi="ar"/>
        </w:rPr>
        <w:t xml:space="preserve"> </w:t>
      </w:r>
      <w:r>
        <w:rPr>
          <w:rFonts w:ascii="Times New Roman" w:hAnsi="Times New Roman"/>
          <w:color w:val="000000"/>
          <w:kern w:val="0"/>
          <w:sz w:val="24"/>
          <w:lang w:bidi="ar"/>
        </w:rPr>
        <w:t>over, but wrapped a blanket</w:t>
      </w:r>
      <w:r>
        <w:rPr>
          <w:rFonts w:hint="eastAsia" w:ascii="Times New Roman" w:hAnsi="Times New Roman"/>
          <w:color w:val="000000"/>
          <w:kern w:val="0"/>
          <w:sz w:val="24"/>
          <w:lang w:bidi="ar"/>
        </w:rPr>
        <w:t xml:space="preserve"> </w:t>
      </w:r>
      <w:r>
        <w:rPr>
          <w:rFonts w:ascii="Times New Roman" w:hAnsi="Times New Roman"/>
          <w:color w:val="000000"/>
          <w:kern w:val="0"/>
          <w:sz w:val="24"/>
          <w:lang w:bidi="ar"/>
        </w:rPr>
        <w:t>around me first. In a whispering voice, he admitted it was his fault for not doing the housework properly. It didn’t</w:t>
      </w:r>
      <w:r>
        <w:rPr>
          <w:rFonts w:hint="eastAsia" w:ascii="Times New Roman" w:hAnsi="Times New Roman"/>
          <w:color w:val="000000"/>
          <w:kern w:val="0"/>
          <w:sz w:val="24"/>
          <w:lang w:bidi="ar"/>
        </w:rPr>
        <w:t xml:space="preserve"> </w:t>
      </w:r>
      <w:r>
        <w:rPr>
          <w:rFonts w:ascii="Times New Roman" w:hAnsi="Times New Roman"/>
          <w:color w:val="000000"/>
          <w:kern w:val="0"/>
          <w:sz w:val="24"/>
          <w:lang w:bidi="ar"/>
        </w:rPr>
        <w:t>make me angry anymore when I thought of Joe’s heroic rescue. I also realized that our current life was new to both of</w:t>
      </w:r>
      <w:r>
        <w:rPr>
          <w:rFonts w:hint="eastAsia" w:ascii="Times New Roman" w:hAnsi="Times New Roman"/>
          <w:color w:val="000000"/>
          <w:kern w:val="0"/>
          <w:sz w:val="24"/>
          <w:lang w:bidi="ar"/>
        </w:rPr>
        <w:t xml:space="preserve"> </w:t>
      </w:r>
      <w:r>
        <w:rPr>
          <w:rFonts w:ascii="Times New Roman" w:hAnsi="Times New Roman"/>
          <w:color w:val="000000"/>
          <w:kern w:val="0"/>
          <w:sz w:val="24"/>
          <w:lang w:bidi="ar"/>
        </w:rPr>
        <w:t>us. We had to allow each other the time to get used to it. With this thought, I opened my arms to Joe and said, “Darling,</w:t>
      </w:r>
      <w:r>
        <w:rPr>
          <w:rFonts w:hint="eastAsia" w:ascii="Times New Roman" w:hAnsi="Times New Roman"/>
          <w:color w:val="000000"/>
          <w:kern w:val="0"/>
          <w:sz w:val="24"/>
          <w:lang w:bidi="ar"/>
        </w:rPr>
        <w:t xml:space="preserve"> </w:t>
      </w:r>
      <w:r>
        <w:rPr>
          <w:rFonts w:ascii="Times New Roman" w:hAnsi="Times New Roman"/>
          <w:color w:val="000000"/>
          <w:kern w:val="0"/>
          <w:sz w:val="24"/>
          <w:lang w:bidi="ar"/>
        </w:rPr>
        <w:t>I forgive you.”</w:t>
      </w:r>
    </w:p>
    <w:p>
      <w:pPr>
        <w:pStyle w:val="11"/>
        <w:widowControl/>
        <w:spacing w:line="360" w:lineRule="auto"/>
        <w:jc w:val="left"/>
        <w:rPr>
          <w:rFonts w:ascii="Times New Roman" w:hAnsi="Times New Roman"/>
          <w:color w:val="000000"/>
          <w:kern w:val="0"/>
          <w:sz w:val="24"/>
          <w:lang w:bidi="ar"/>
        </w:rPr>
      </w:pPr>
    </w:p>
    <w:p>
      <w:pPr>
        <w:pStyle w:val="11"/>
        <w:keepNext/>
        <w:widowControl/>
        <w:spacing w:line="360" w:lineRule="auto"/>
        <w:outlineLvl w:val="1"/>
        <w:rPr>
          <w:rFonts w:ascii="Times New Roman" w:hAnsi="Times New Roman"/>
          <w:b/>
          <w:color w:val="000000"/>
          <w:kern w:val="0"/>
          <w:sz w:val="24"/>
        </w:rPr>
      </w:pPr>
      <w:r>
        <w:rPr>
          <w:rFonts w:hint="eastAsia" w:ascii="Times New Roman" w:hAnsi="Times New Roman"/>
          <w:b/>
          <w:color w:val="000000"/>
          <w:kern w:val="0"/>
          <w:sz w:val="24"/>
        </w:rPr>
        <w:t>听力原文</w:t>
      </w:r>
    </w:p>
    <w:p>
      <w:pPr>
        <w:pStyle w:val="11"/>
        <w:keepNext/>
        <w:widowControl/>
        <w:spacing w:line="360" w:lineRule="auto"/>
        <w:outlineLvl w:val="1"/>
        <w:rPr>
          <w:rFonts w:ascii="Times New Roman" w:hAnsi="Times New Roman"/>
          <w:b/>
          <w:color w:val="000000"/>
          <w:kern w:val="0"/>
          <w:sz w:val="24"/>
        </w:rPr>
      </w:pPr>
      <w:r>
        <w:rPr>
          <w:rFonts w:ascii="Times New Roman" w:hAnsi="Times New Roman"/>
          <w:b/>
          <w:color w:val="000000"/>
          <w:kern w:val="0"/>
          <w:sz w:val="24"/>
        </w:rPr>
        <w:t xml:space="preserve">Text </w:t>
      </w:r>
      <w:r>
        <w:rPr>
          <w:rFonts w:hint="eastAsia" w:ascii="Times New Roman" w:hAnsi="Times New Roman"/>
          <w:b/>
          <w:color w:val="000000"/>
          <w:kern w:val="0"/>
          <w:sz w:val="24"/>
        </w:rPr>
        <w:t>1</w:t>
      </w:r>
    </w:p>
    <w:p>
      <w:pPr>
        <w:pStyle w:val="11"/>
        <w:spacing w:line="360" w:lineRule="auto"/>
        <w:outlineLvl w:val="2"/>
        <w:rPr>
          <w:rFonts w:ascii="Times New Roman" w:hAnsi="Times New Roman"/>
          <w:b/>
          <w:color w:val="000000"/>
          <w:sz w:val="24"/>
        </w:rPr>
      </w:pPr>
      <w:r>
        <w:rPr>
          <w:rFonts w:ascii="Times New Roman" w:hAnsi="Times New Roman"/>
          <w:color w:val="000000"/>
          <w:sz w:val="24"/>
        </w:rPr>
        <w:t xml:space="preserve">M: Oh, no! Look at what happened to my phone! The screen won’t even turn on. </w:t>
      </w:r>
      <w:r>
        <w:rPr>
          <w:rFonts w:ascii="Times New Roman" w:hAnsi="Times New Roman"/>
          <w:b/>
          <w:color w:val="000000"/>
          <w:sz w:val="24"/>
        </w:rPr>
        <w:t>It must be from the rain. (</w:t>
      </w:r>
      <w:r>
        <w:rPr>
          <w:rFonts w:hint="eastAsia" w:ascii="Times New Roman" w:hAnsi="Times New Roman"/>
          <w:b/>
          <w:color w:val="000000"/>
          <w:sz w:val="24"/>
        </w:rPr>
        <w:t>1</w:t>
      </w:r>
      <w:r>
        <w:rPr>
          <w:rFonts w:ascii="Times New Roman" w:hAnsi="Times New Roman"/>
          <w:b/>
          <w:color w:val="000000"/>
          <w:sz w:val="24"/>
        </w:rPr>
        <w:t>)</w:t>
      </w:r>
    </w:p>
    <w:p>
      <w:pPr>
        <w:pStyle w:val="11"/>
        <w:spacing w:line="360" w:lineRule="auto"/>
        <w:outlineLvl w:val="2"/>
        <w:rPr>
          <w:rFonts w:ascii="Times New Roman" w:hAnsi="Times New Roman"/>
          <w:color w:val="000000"/>
          <w:sz w:val="24"/>
        </w:rPr>
      </w:pPr>
      <w:r>
        <w:rPr>
          <w:rFonts w:ascii="Times New Roman" w:hAnsi="Times New Roman"/>
          <w:color w:val="000000"/>
          <w:sz w:val="24"/>
        </w:rPr>
        <w:t>W: I heard there is a way to dry it out. Separate the battery and the phone and drop them in a bag of rice.</w:t>
      </w:r>
    </w:p>
    <w:p>
      <w:pPr>
        <w:pStyle w:val="11"/>
        <w:keepNext/>
        <w:widowControl/>
        <w:spacing w:line="360" w:lineRule="auto"/>
        <w:outlineLvl w:val="1"/>
        <w:rPr>
          <w:rFonts w:ascii="Times New Roman" w:hAnsi="Times New Roman"/>
          <w:b/>
          <w:color w:val="000000"/>
          <w:kern w:val="0"/>
          <w:sz w:val="24"/>
        </w:rPr>
      </w:pPr>
      <w:r>
        <w:rPr>
          <w:rFonts w:ascii="Times New Roman" w:hAnsi="Times New Roman"/>
          <w:b/>
          <w:color w:val="000000"/>
          <w:kern w:val="0"/>
          <w:sz w:val="24"/>
          <w:lang w:eastAsia="en-US"/>
        </w:rPr>
        <w:t xml:space="preserve">Text </w:t>
      </w:r>
      <w:r>
        <w:rPr>
          <w:rFonts w:hint="eastAsia" w:ascii="Times New Roman" w:hAnsi="Times New Roman"/>
          <w:b/>
          <w:color w:val="000000"/>
          <w:kern w:val="0"/>
          <w:sz w:val="24"/>
        </w:rPr>
        <w:t>2</w:t>
      </w:r>
    </w:p>
    <w:p>
      <w:pPr>
        <w:pStyle w:val="11"/>
        <w:spacing w:line="360" w:lineRule="auto"/>
        <w:outlineLvl w:val="2"/>
        <w:rPr>
          <w:rFonts w:ascii="Times New Roman" w:hAnsi="Times New Roman"/>
          <w:b/>
          <w:color w:val="000000"/>
          <w:sz w:val="24"/>
        </w:rPr>
      </w:pPr>
      <w:r>
        <w:rPr>
          <w:rFonts w:ascii="Times New Roman" w:hAnsi="Times New Roman"/>
          <w:color w:val="000000"/>
          <w:sz w:val="24"/>
        </w:rPr>
        <w:t xml:space="preserve">M: </w:t>
      </w:r>
      <w:r>
        <w:rPr>
          <w:rFonts w:ascii="Times New Roman" w:hAnsi="Times New Roman"/>
          <w:b/>
          <w:color w:val="000000"/>
          <w:sz w:val="24"/>
        </w:rPr>
        <w:t>That’s the fire alarm. Everybody needs to get out of the office.</w:t>
      </w:r>
    </w:p>
    <w:p>
      <w:pPr>
        <w:pStyle w:val="11"/>
        <w:spacing w:line="360" w:lineRule="auto"/>
        <w:outlineLvl w:val="2"/>
        <w:rPr>
          <w:rFonts w:ascii="Times New Roman" w:hAnsi="Times New Roman"/>
          <w:color w:val="000000"/>
          <w:sz w:val="24"/>
        </w:rPr>
      </w:pPr>
      <w:r>
        <w:rPr>
          <w:rFonts w:ascii="Times New Roman" w:hAnsi="Times New Roman"/>
          <w:color w:val="000000"/>
          <w:sz w:val="24"/>
        </w:rPr>
        <w:t xml:space="preserve">W: It’s a false alarm. The fan has </w:t>
      </w:r>
      <w:r>
        <w:rPr>
          <w:rFonts w:ascii="Times New Roman" w:hAnsi="Times New Roman"/>
          <w:color w:val="000000"/>
          <w:sz w:val="24"/>
          <w:u w:val="wave"/>
        </w:rPr>
        <w:t>set off</w:t>
      </w:r>
      <w:r>
        <w:rPr>
          <w:rFonts w:ascii="Times New Roman" w:hAnsi="Times New Roman"/>
          <w:color w:val="000000"/>
          <w:sz w:val="24"/>
        </w:rPr>
        <w:t xml:space="preserve"> the alarm again.</w:t>
      </w:r>
    </w:p>
    <w:p>
      <w:pPr>
        <w:pStyle w:val="11"/>
        <w:spacing w:line="360" w:lineRule="auto"/>
        <w:outlineLvl w:val="2"/>
        <w:rPr>
          <w:rFonts w:ascii="Times New Roman" w:hAnsi="Times New Roman"/>
          <w:b/>
          <w:color w:val="000000"/>
          <w:sz w:val="24"/>
        </w:rPr>
      </w:pPr>
      <w:r>
        <w:rPr>
          <w:rFonts w:ascii="Times New Roman" w:hAnsi="Times New Roman"/>
          <w:color w:val="000000"/>
          <w:sz w:val="24"/>
        </w:rPr>
        <w:t xml:space="preserve">M: </w:t>
      </w:r>
      <w:r>
        <w:rPr>
          <w:rFonts w:ascii="Times New Roman" w:hAnsi="Times New Roman"/>
          <w:b/>
          <w:color w:val="000000"/>
          <w:sz w:val="24"/>
        </w:rPr>
        <w:t>You could be right but safety must come first. Please leave the building. (</w:t>
      </w:r>
      <w:r>
        <w:rPr>
          <w:rFonts w:hint="eastAsia" w:ascii="Times New Roman" w:hAnsi="Times New Roman"/>
          <w:b/>
          <w:color w:val="000000"/>
          <w:sz w:val="24"/>
        </w:rPr>
        <w:t>2</w:t>
      </w:r>
      <w:r>
        <w:rPr>
          <w:rFonts w:ascii="Times New Roman" w:hAnsi="Times New Roman"/>
          <w:b/>
          <w:color w:val="000000"/>
          <w:sz w:val="24"/>
        </w:rPr>
        <w:t>)</w:t>
      </w:r>
    </w:p>
    <w:p>
      <w:pPr>
        <w:pStyle w:val="11"/>
        <w:spacing w:line="360" w:lineRule="auto"/>
        <w:ind w:left="675" w:leftChars="150" w:hanging="360" w:hangingChars="150"/>
        <w:outlineLvl w:val="2"/>
        <w:rPr>
          <w:rFonts w:ascii="Times New Roman" w:hAnsi="Times New Roman" w:eastAsia="楷体_GB2312"/>
          <w:bCs/>
          <w:color w:val="000000"/>
          <w:sz w:val="24"/>
        </w:rPr>
      </w:pPr>
      <w:r>
        <w:rPr>
          <w:rFonts w:hint="eastAsia" w:ascii="宋体" w:hAnsi="宋体" w:cs="宋体"/>
          <w:color w:val="000000"/>
          <w:sz w:val="24"/>
        </w:rPr>
        <w:t>★</w:t>
      </w:r>
      <w:r>
        <w:rPr>
          <w:rFonts w:ascii="Times New Roman" w:hAnsi="Times New Roman" w:eastAsia="楷体_GB2312"/>
          <w:color w:val="000000"/>
          <w:sz w:val="24"/>
        </w:rPr>
        <w:t xml:space="preserve"> </w:t>
      </w:r>
      <w:r>
        <w:rPr>
          <w:rFonts w:ascii="Times New Roman" w:hAnsi="Times New Roman" w:eastAsia="楷体_GB2312"/>
          <w:bCs/>
          <w:color w:val="000000"/>
          <w:sz w:val="24"/>
        </w:rPr>
        <w:t>set off：使（警报）响起，拉响（警报）</w:t>
      </w:r>
    </w:p>
    <w:p>
      <w:pPr>
        <w:pStyle w:val="11"/>
        <w:spacing w:line="360" w:lineRule="auto"/>
        <w:ind w:left="281" w:leftChars="134" w:firstLine="480" w:firstLineChars="200"/>
        <w:outlineLvl w:val="2"/>
        <w:rPr>
          <w:rFonts w:ascii="Times New Roman" w:hAnsi="Times New Roman" w:eastAsia="楷体_GB2312"/>
          <w:bCs/>
          <w:color w:val="000000"/>
          <w:sz w:val="24"/>
        </w:rPr>
      </w:pPr>
      <w:r>
        <w:rPr>
          <w:rFonts w:ascii="Times New Roman" w:hAnsi="Times New Roman" w:eastAsia="楷体_GB2312"/>
          <w:bCs/>
          <w:color w:val="000000"/>
          <w:sz w:val="24"/>
        </w:rPr>
        <w:t>The fan has set off the alarm again.</w:t>
      </w:r>
    </w:p>
    <w:p>
      <w:pPr>
        <w:pStyle w:val="11"/>
        <w:spacing w:line="360" w:lineRule="auto"/>
        <w:ind w:left="281" w:leftChars="134" w:firstLine="480" w:firstLineChars="200"/>
        <w:outlineLvl w:val="2"/>
        <w:rPr>
          <w:rFonts w:ascii="Times New Roman" w:hAnsi="Times New Roman" w:eastAsia="楷体_GB2312"/>
          <w:bCs/>
          <w:color w:val="000000"/>
          <w:sz w:val="24"/>
        </w:rPr>
      </w:pPr>
      <w:r>
        <w:rPr>
          <w:rFonts w:ascii="Times New Roman" w:hAnsi="Times New Roman" w:eastAsia="楷体_GB2312"/>
          <w:bCs/>
          <w:color w:val="000000"/>
          <w:sz w:val="24"/>
        </w:rPr>
        <w:t>电扇又让警报响起了。</w:t>
      </w:r>
    </w:p>
    <w:p>
      <w:pPr>
        <w:pStyle w:val="11"/>
        <w:keepNext/>
        <w:widowControl/>
        <w:spacing w:line="360" w:lineRule="auto"/>
        <w:outlineLvl w:val="1"/>
        <w:rPr>
          <w:rFonts w:ascii="Times New Roman" w:hAnsi="Times New Roman" w:eastAsia="楷体_GB2312"/>
          <w:bCs/>
          <w:color w:val="000000"/>
          <w:sz w:val="24"/>
        </w:rPr>
      </w:pPr>
      <w:r>
        <w:rPr>
          <w:rFonts w:ascii="Times New Roman" w:hAnsi="Times New Roman"/>
          <w:b/>
          <w:color w:val="000000"/>
          <w:kern w:val="0"/>
          <w:sz w:val="24"/>
        </w:rPr>
        <w:t>Text 3</w:t>
      </w:r>
    </w:p>
    <w:p>
      <w:pPr>
        <w:pStyle w:val="11"/>
        <w:spacing w:line="360" w:lineRule="auto"/>
        <w:outlineLvl w:val="2"/>
        <w:rPr>
          <w:rFonts w:ascii="Times New Roman" w:hAnsi="Times New Roman"/>
          <w:color w:val="000000"/>
          <w:sz w:val="24"/>
        </w:rPr>
      </w:pPr>
      <w:r>
        <w:rPr>
          <w:rFonts w:ascii="Times New Roman" w:hAnsi="Times New Roman"/>
          <w:color w:val="000000"/>
          <w:sz w:val="24"/>
          <w:lang w:eastAsia="en-US"/>
        </w:rPr>
        <w:t>W: How many people are coming to dinner tonight?</w:t>
      </w:r>
    </w:p>
    <w:p>
      <w:pPr>
        <w:pStyle w:val="11"/>
        <w:spacing w:line="360" w:lineRule="auto"/>
        <w:outlineLvl w:val="2"/>
        <w:rPr>
          <w:rFonts w:ascii="Times New Roman" w:hAnsi="Times New Roman"/>
          <w:color w:val="000000"/>
          <w:sz w:val="24"/>
          <w:lang w:eastAsia="en-US"/>
        </w:rPr>
      </w:pPr>
      <w:r>
        <w:rPr>
          <w:rFonts w:ascii="Times New Roman" w:hAnsi="Times New Roman"/>
          <w:color w:val="000000"/>
          <w:sz w:val="24"/>
          <w:lang w:eastAsia="en-US"/>
        </w:rPr>
        <w:t xml:space="preserve">M: </w:t>
      </w:r>
      <w:r>
        <w:rPr>
          <w:rFonts w:ascii="Times New Roman" w:hAnsi="Times New Roman"/>
          <w:b/>
          <w:color w:val="000000"/>
          <w:sz w:val="24"/>
          <w:lang w:eastAsia="en-US"/>
        </w:rPr>
        <w:t>The twins will be here, as well as you and me of course.</w:t>
      </w:r>
      <w:r>
        <w:rPr>
          <w:rFonts w:ascii="Times New Roman" w:hAnsi="Times New Roman"/>
          <w:b/>
          <w:color w:val="000000"/>
          <w:sz w:val="24"/>
        </w:rPr>
        <w:t xml:space="preserve"> (3)</w:t>
      </w:r>
      <w:r>
        <w:rPr>
          <w:rFonts w:ascii="Times New Roman" w:hAnsi="Times New Roman"/>
          <w:b/>
          <w:color w:val="000000"/>
          <w:sz w:val="24"/>
          <w:lang w:eastAsia="en-US"/>
        </w:rPr>
        <w:t xml:space="preserve"> </w:t>
      </w:r>
      <w:r>
        <w:rPr>
          <w:rFonts w:ascii="Times New Roman" w:hAnsi="Times New Roman"/>
          <w:color w:val="000000"/>
          <w:sz w:val="24"/>
          <w:lang w:eastAsia="en-US"/>
        </w:rPr>
        <w:t>I hope that’s OK with you.</w:t>
      </w:r>
    </w:p>
    <w:p>
      <w:pPr>
        <w:pStyle w:val="11"/>
        <w:keepNext/>
        <w:widowControl/>
        <w:spacing w:line="360" w:lineRule="auto"/>
        <w:outlineLvl w:val="1"/>
        <w:rPr>
          <w:rFonts w:ascii="Times New Roman" w:hAnsi="Times New Roman"/>
          <w:b/>
          <w:color w:val="000000"/>
          <w:kern w:val="0"/>
          <w:sz w:val="24"/>
        </w:rPr>
      </w:pPr>
      <w:r>
        <w:rPr>
          <w:rFonts w:ascii="Times New Roman" w:hAnsi="Times New Roman" w:eastAsia="Times New Roman"/>
          <w:b/>
          <w:color w:val="000000"/>
          <w:kern w:val="0"/>
          <w:sz w:val="24"/>
          <w:lang w:eastAsia="en-US"/>
        </w:rPr>
        <w:t xml:space="preserve">Text </w:t>
      </w:r>
      <w:r>
        <w:rPr>
          <w:rFonts w:hint="eastAsia" w:ascii="Times New Roman" w:hAnsi="Times New Roman"/>
          <w:b/>
          <w:color w:val="000000"/>
          <w:kern w:val="0"/>
          <w:sz w:val="24"/>
        </w:rPr>
        <w:t>4</w:t>
      </w:r>
    </w:p>
    <w:p>
      <w:pPr>
        <w:pStyle w:val="11"/>
        <w:spacing w:line="360" w:lineRule="auto"/>
        <w:outlineLvl w:val="2"/>
        <w:rPr>
          <w:rFonts w:ascii="Times New Roman" w:hAnsi="Times New Roman"/>
          <w:color w:val="000000"/>
          <w:sz w:val="24"/>
        </w:rPr>
      </w:pPr>
      <w:r>
        <w:rPr>
          <w:rFonts w:ascii="Times New Roman" w:hAnsi="Times New Roman"/>
          <w:color w:val="000000"/>
          <w:sz w:val="24"/>
        </w:rPr>
        <w:t>W: I’m so tired today. My power went out last night during the storm, and I couldn’t figure out how to fix it.</w:t>
      </w:r>
    </w:p>
    <w:p>
      <w:pPr>
        <w:pStyle w:val="11"/>
        <w:spacing w:line="360" w:lineRule="auto"/>
        <w:outlineLvl w:val="2"/>
        <w:rPr>
          <w:rFonts w:ascii="Times New Roman" w:hAnsi="Times New Roman"/>
          <w:color w:val="000000"/>
          <w:spacing w:val="-2"/>
          <w:sz w:val="24"/>
        </w:rPr>
      </w:pPr>
      <w:r>
        <w:rPr>
          <w:rFonts w:ascii="Times New Roman" w:hAnsi="Times New Roman"/>
          <w:color w:val="000000"/>
          <w:sz w:val="24"/>
        </w:rPr>
        <w:t xml:space="preserve">M: </w:t>
      </w:r>
      <w:r>
        <w:rPr>
          <w:rFonts w:ascii="Times New Roman" w:hAnsi="Times New Roman"/>
          <w:color w:val="000000"/>
          <w:spacing w:val="-2"/>
          <w:sz w:val="24"/>
        </w:rPr>
        <w:t>That seems like an annoying task. Did you stay up trying to find out what the problem was?</w:t>
      </w:r>
    </w:p>
    <w:p>
      <w:pPr>
        <w:pStyle w:val="11"/>
        <w:spacing w:line="360" w:lineRule="auto"/>
        <w:outlineLvl w:val="2"/>
        <w:rPr>
          <w:rFonts w:ascii="Times New Roman" w:hAnsi="Times New Roman"/>
          <w:b/>
          <w:color w:val="000000"/>
          <w:sz w:val="24"/>
        </w:rPr>
      </w:pPr>
      <w:r>
        <w:rPr>
          <w:rFonts w:ascii="Times New Roman" w:hAnsi="Times New Roman"/>
          <w:color w:val="000000"/>
          <w:sz w:val="24"/>
        </w:rPr>
        <w:t xml:space="preserve">W: No. </w:t>
      </w:r>
      <w:r>
        <w:rPr>
          <w:rFonts w:ascii="Times New Roman" w:hAnsi="Times New Roman"/>
          <w:b/>
          <w:color w:val="000000"/>
          <w:sz w:val="24"/>
        </w:rPr>
        <w:t>It was just too hot to sleep after that. (</w:t>
      </w:r>
      <w:r>
        <w:rPr>
          <w:rFonts w:hint="eastAsia" w:ascii="Times New Roman" w:hAnsi="Times New Roman"/>
          <w:b/>
          <w:color w:val="000000"/>
          <w:sz w:val="24"/>
        </w:rPr>
        <w:t>4</w:t>
      </w:r>
      <w:r>
        <w:rPr>
          <w:rFonts w:ascii="Times New Roman" w:hAnsi="Times New Roman"/>
          <w:b/>
          <w:color w:val="000000"/>
          <w:sz w:val="24"/>
        </w:rPr>
        <w:t>)</w:t>
      </w:r>
    </w:p>
    <w:p>
      <w:pPr>
        <w:pStyle w:val="11"/>
        <w:keepNext/>
        <w:widowControl/>
        <w:spacing w:line="360" w:lineRule="auto"/>
        <w:ind w:left="318" w:hanging="318"/>
        <w:outlineLvl w:val="1"/>
        <w:rPr>
          <w:rFonts w:ascii="Times New Roman" w:hAnsi="Times New Roman"/>
          <w:b/>
          <w:color w:val="000000"/>
          <w:kern w:val="0"/>
          <w:sz w:val="24"/>
        </w:rPr>
      </w:pPr>
      <w:r>
        <w:rPr>
          <w:rFonts w:ascii="Times New Roman" w:hAnsi="Times New Roman"/>
          <w:b/>
          <w:color w:val="000000"/>
          <w:kern w:val="0"/>
          <w:sz w:val="24"/>
          <w:lang w:eastAsia="en-US"/>
        </w:rPr>
        <w:t xml:space="preserve">Text </w:t>
      </w:r>
      <w:r>
        <w:rPr>
          <w:rFonts w:hint="eastAsia" w:ascii="Times New Roman" w:hAnsi="Times New Roman"/>
          <w:b/>
          <w:color w:val="000000"/>
          <w:kern w:val="0"/>
          <w:sz w:val="24"/>
        </w:rPr>
        <w:t>5</w:t>
      </w:r>
    </w:p>
    <w:p>
      <w:pPr>
        <w:pStyle w:val="11"/>
        <w:spacing w:line="360" w:lineRule="auto"/>
        <w:ind w:left="318" w:hanging="318"/>
        <w:outlineLvl w:val="2"/>
        <w:rPr>
          <w:rFonts w:ascii="Times New Roman" w:hAnsi="Times New Roman"/>
          <w:b/>
          <w:color w:val="000000"/>
          <w:sz w:val="24"/>
        </w:rPr>
      </w:pPr>
      <w:r>
        <w:rPr>
          <w:rFonts w:ascii="Times New Roman" w:hAnsi="Times New Roman"/>
          <w:color w:val="000000"/>
          <w:sz w:val="24"/>
        </w:rPr>
        <w:t xml:space="preserve">M: </w:t>
      </w:r>
      <w:r>
        <w:rPr>
          <w:rFonts w:ascii="Times New Roman" w:hAnsi="Times New Roman"/>
          <w:b/>
          <w:color w:val="000000"/>
          <w:sz w:val="24"/>
        </w:rPr>
        <w:t>How can you tell which ones are fresh?</w:t>
      </w:r>
    </w:p>
    <w:p>
      <w:pPr>
        <w:pStyle w:val="11"/>
        <w:spacing w:line="360" w:lineRule="auto"/>
        <w:ind w:left="318" w:hanging="318"/>
        <w:outlineLvl w:val="2"/>
        <w:rPr>
          <w:rFonts w:ascii="Times New Roman" w:hAnsi="Times New Roman"/>
          <w:color w:val="000000"/>
          <w:sz w:val="24"/>
        </w:rPr>
      </w:pPr>
      <w:r>
        <w:rPr>
          <w:rFonts w:ascii="Times New Roman" w:hAnsi="Times New Roman"/>
          <w:color w:val="000000"/>
          <w:sz w:val="24"/>
        </w:rPr>
        <w:t xml:space="preserve">W: </w:t>
      </w:r>
      <w:r>
        <w:rPr>
          <w:rFonts w:ascii="Times New Roman" w:hAnsi="Times New Roman"/>
          <w:b/>
          <w:color w:val="000000"/>
          <w:sz w:val="24"/>
        </w:rPr>
        <w:t>Give them a little press. If they are too soft, put them back. It’s OK if they are a bit firm. (</w:t>
      </w:r>
      <w:r>
        <w:rPr>
          <w:rFonts w:hint="eastAsia" w:ascii="Times New Roman" w:hAnsi="Times New Roman"/>
          <w:b/>
          <w:color w:val="000000"/>
          <w:sz w:val="24"/>
        </w:rPr>
        <w:t>5</w:t>
      </w:r>
      <w:r>
        <w:rPr>
          <w:rFonts w:ascii="Times New Roman" w:hAnsi="Times New Roman"/>
          <w:b/>
          <w:color w:val="000000"/>
          <w:sz w:val="24"/>
        </w:rPr>
        <w:t xml:space="preserve">) </w:t>
      </w:r>
      <w:r>
        <w:rPr>
          <w:rFonts w:ascii="Times New Roman" w:hAnsi="Times New Roman"/>
          <w:color w:val="000000"/>
          <w:sz w:val="24"/>
        </w:rPr>
        <w:t>We’ll just leave them on the counter for a couple of days.</w:t>
      </w:r>
    </w:p>
    <w:p>
      <w:pPr>
        <w:pStyle w:val="11"/>
        <w:keepNext/>
        <w:keepLines/>
        <w:spacing w:line="360" w:lineRule="auto"/>
        <w:outlineLvl w:val="1"/>
        <w:rPr>
          <w:rFonts w:ascii="Times New Roman" w:hAnsi="Times New Roman" w:eastAsia="Times New Roman"/>
          <w:b/>
          <w:bCs/>
          <w:color w:val="000000"/>
          <w:sz w:val="24"/>
        </w:rPr>
      </w:pPr>
      <w:r>
        <w:rPr>
          <w:rFonts w:ascii="Times New Roman" w:hAnsi="Times New Roman" w:eastAsia="Times New Roman"/>
          <w:b/>
          <w:bCs/>
          <w:color w:val="000000"/>
          <w:sz w:val="24"/>
        </w:rPr>
        <w:t xml:space="preserve">Text 6 </w:t>
      </w:r>
    </w:p>
    <w:p>
      <w:pPr>
        <w:pStyle w:val="11"/>
        <w:spacing w:line="360" w:lineRule="auto"/>
        <w:ind w:left="318" w:hanging="318"/>
        <w:outlineLvl w:val="2"/>
        <w:rPr>
          <w:rFonts w:ascii="Times New Roman" w:hAnsi="Times New Roman"/>
          <w:color w:val="000000"/>
          <w:sz w:val="24"/>
        </w:rPr>
      </w:pPr>
      <w:r>
        <w:rPr>
          <w:rFonts w:ascii="Times New Roman" w:hAnsi="Times New Roman"/>
          <w:color w:val="000000"/>
          <w:sz w:val="24"/>
        </w:rPr>
        <w:t>M: Garden Hotel. Can I help you?</w:t>
      </w:r>
    </w:p>
    <w:p>
      <w:pPr>
        <w:pStyle w:val="11"/>
        <w:spacing w:line="360" w:lineRule="auto"/>
        <w:ind w:left="318" w:hanging="318"/>
        <w:outlineLvl w:val="2"/>
        <w:rPr>
          <w:rFonts w:ascii="Times New Roman" w:hAnsi="Times New Roman"/>
          <w:b/>
          <w:color w:val="000000"/>
          <w:sz w:val="24"/>
        </w:rPr>
      </w:pPr>
      <w:r>
        <w:rPr>
          <w:rFonts w:ascii="Times New Roman" w:hAnsi="Times New Roman"/>
          <w:color w:val="000000"/>
          <w:sz w:val="24"/>
        </w:rPr>
        <w:t xml:space="preserve">W: </w:t>
      </w:r>
      <w:r>
        <w:rPr>
          <w:rFonts w:ascii="Times New Roman" w:hAnsi="Times New Roman"/>
          <w:b/>
          <w:color w:val="000000"/>
          <w:sz w:val="24"/>
        </w:rPr>
        <w:t>My name is Vicky Clark. I saw your advertisement in the newspaper. Can you tell me about the job, please? (6)</w:t>
      </w:r>
    </w:p>
    <w:p>
      <w:pPr>
        <w:pStyle w:val="11"/>
        <w:spacing w:line="360" w:lineRule="auto"/>
        <w:ind w:left="318" w:hanging="318"/>
        <w:outlineLvl w:val="2"/>
        <w:rPr>
          <w:rFonts w:ascii="Times New Roman" w:hAnsi="Times New Roman"/>
          <w:color w:val="000000"/>
          <w:sz w:val="24"/>
        </w:rPr>
      </w:pPr>
      <w:r>
        <w:rPr>
          <w:rFonts w:ascii="Times New Roman" w:hAnsi="Times New Roman"/>
          <w:color w:val="000000"/>
          <w:sz w:val="24"/>
        </w:rPr>
        <w:t>M: We need people working in the kitchen, washing up, and clearing tables. What jobs have you done before?</w:t>
      </w:r>
    </w:p>
    <w:p>
      <w:pPr>
        <w:pStyle w:val="11"/>
        <w:spacing w:line="360" w:lineRule="auto"/>
        <w:ind w:left="318" w:hanging="318"/>
        <w:outlineLvl w:val="2"/>
        <w:rPr>
          <w:rFonts w:ascii="Times New Roman" w:hAnsi="Times New Roman"/>
          <w:color w:val="000000"/>
          <w:sz w:val="24"/>
        </w:rPr>
      </w:pPr>
      <w:r>
        <w:rPr>
          <w:rFonts w:ascii="Times New Roman" w:hAnsi="Times New Roman"/>
          <w:color w:val="000000"/>
          <w:sz w:val="24"/>
        </w:rPr>
        <w:t xml:space="preserve">W: I’ve worked in a restaurant. </w:t>
      </w:r>
      <w:r>
        <w:rPr>
          <w:rFonts w:ascii="Times New Roman" w:hAnsi="Times New Roman"/>
          <w:b/>
          <w:color w:val="000000"/>
          <w:sz w:val="24"/>
        </w:rPr>
        <w:t>But I’m a student, so I can only work on weekends. (6)</w:t>
      </w:r>
    </w:p>
    <w:p>
      <w:pPr>
        <w:pStyle w:val="11"/>
        <w:spacing w:line="360" w:lineRule="auto"/>
        <w:ind w:left="318" w:hanging="318"/>
        <w:outlineLvl w:val="2"/>
        <w:rPr>
          <w:rFonts w:ascii="Times New Roman" w:hAnsi="Times New Roman"/>
          <w:b/>
          <w:color w:val="000000"/>
          <w:sz w:val="24"/>
        </w:rPr>
      </w:pPr>
      <w:r>
        <w:rPr>
          <w:rFonts w:ascii="Times New Roman" w:hAnsi="Times New Roman"/>
          <w:color w:val="000000"/>
          <w:spacing w:val="-3"/>
          <w:sz w:val="24"/>
        </w:rPr>
        <w:t xml:space="preserve">M: That’s not a problem. </w:t>
      </w:r>
      <w:r>
        <w:rPr>
          <w:rFonts w:ascii="Times New Roman" w:hAnsi="Times New Roman"/>
          <w:b/>
          <w:color w:val="000000"/>
          <w:spacing w:val="-3"/>
          <w:sz w:val="24"/>
        </w:rPr>
        <w:t>Can you come here at 2:00 this afternoon to meet the manager?</w:t>
      </w:r>
      <w:r>
        <w:rPr>
          <w:rFonts w:ascii="Times New Roman" w:hAnsi="Times New Roman"/>
          <w:b/>
          <w:color w:val="000000"/>
          <w:sz w:val="24"/>
        </w:rPr>
        <w:t xml:space="preserve"> (7)</w:t>
      </w:r>
    </w:p>
    <w:p>
      <w:pPr>
        <w:pStyle w:val="11"/>
        <w:spacing w:line="360" w:lineRule="auto"/>
        <w:ind w:left="318" w:hanging="318"/>
        <w:outlineLvl w:val="2"/>
        <w:rPr>
          <w:rFonts w:ascii="Times New Roman" w:hAnsi="Times New Roman"/>
          <w:color w:val="000000"/>
          <w:sz w:val="24"/>
        </w:rPr>
      </w:pPr>
      <w:r>
        <w:rPr>
          <w:rFonts w:ascii="Times New Roman" w:hAnsi="Times New Roman"/>
          <w:color w:val="000000"/>
          <w:sz w:val="24"/>
        </w:rPr>
        <w:t xml:space="preserve">W: I’m sorry. </w:t>
      </w:r>
      <w:r>
        <w:rPr>
          <w:rFonts w:ascii="Times New Roman" w:hAnsi="Times New Roman"/>
          <w:b/>
          <w:color w:val="000000"/>
          <w:sz w:val="24"/>
        </w:rPr>
        <w:t>I have class from 2:00 to 3:00, (7)</w:t>
      </w:r>
      <w:r>
        <w:rPr>
          <w:rFonts w:ascii="Times New Roman" w:hAnsi="Times New Roman"/>
          <w:color w:val="000000"/>
          <w:sz w:val="24"/>
        </w:rPr>
        <w:t xml:space="preserve"> but I can come afterwards at 3:30.</w:t>
      </w:r>
    </w:p>
    <w:p>
      <w:pPr>
        <w:pStyle w:val="11"/>
        <w:spacing w:line="360" w:lineRule="auto"/>
        <w:ind w:left="318" w:hanging="318"/>
        <w:outlineLvl w:val="2"/>
        <w:rPr>
          <w:rFonts w:ascii="Times New Roman" w:hAnsi="Times New Roman"/>
          <w:color w:val="000000"/>
          <w:sz w:val="24"/>
        </w:rPr>
      </w:pPr>
      <w:r>
        <w:rPr>
          <w:rFonts w:ascii="Times New Roman" w:hAnsi="Times New Roman"/>
          <w:color w:val="000000"/>
          <w:sz w:val="24"/>
        </w:rPr>
        <w:t>M: That’s fine.</w:t>
      </w:r>
    </w:p>
    <w:p>
      <w:pPr>
        <w:pStyle w:val="11"/>
        <w:widowControl/>
        <w:tabs>
          <w:tab w:val="left" w:pos="660"/>
          <w:tab w:val="left" w:pos="3360"/>
          <w:tab w:val="left" w:pos="5880"/>
        </w:tabs>
        <w:spacing w:line="360" w:lineRule="auto"/>
        <w:jc w:val="left"/>
        <w:rPr>
          <w:rFonts w:ascii="Times New Roman" w:hAnsi="Times New Roman"/>
          <w:color w:val="000000"/>
          <w:kern w:val="0"/>
          <w:sz w:val="24"/>
        </w:rPr>
      </w:pPr>
      <w:r>
        <w:rPr>
          <w:rFonts w:ascii="Times New Roman" w:hAnsi="Times New Roman"/>
          <w:color w:val="000000"/>
          <w:kern w:val="0"/>
          <w:sz w:val="24"/>
        </w:rPr>
        <w:t>听第7段材料，回答第8、9题。</w:t>
      </w:r>
    </w:p>
    <w:p>
      <w:pPr>
        <w:pStyle w:val="11"/>
        <w:keepNext/>
        <w:widowControl/>
        <w:spacing w:line="360" w:lineRule="auto"/>
        <w:outlineLvl w:val="1"/>
        <w:rPr>
          <w:rFonts w:ascii="Times New Roman" w:hAnsi="Times New Roman"/>
          <w:b/>
          <w:color w:val="000000"/>
          <w:kern w:val="0"/>
          <w:sz w:val="24"/>
          <w:lang w:eastAsia="en-US"/>
        </w:rPr>
      </w:pPr>
      <w:r>
        <w:rPr>
          <w:rFonts w:ascii="Times New Roman" w:hAnsi="Times New Roman" w:eastAsia="Times New Roman"/>
          <w:b/>
          <w:color w:val="000000"/>
          <w:kern w:val="0"/>
          <w:sz w:val="24"/>
          <w:lang w:eastAsia="en-US"/>
        </w:rPr>
        <w:t>Text 7</w:t>
      </w:r>
    </w:p>
    <w:p>
      <w:pPr>
        <w:pStyle w:val="11"/>
        <w:spacing w:line="360" w:lineRule="auto"/>
        <w:outlineLvl w:val="2"/>
        <w:rPr>
          <w:rFonts w:ascii="Times New Roman" w:hAnsi="Times New Roman"/>
          <w:color w:val="000000"/>
          <w:sz w:val="24"/>
        </w:rPr>
      </w:pPr>
      <w:r>
        <w:rPr>
          <w:rFonts w:ascii="Times New Roman" w:hAnsi="Times New Roman"/>
          <w:color w:val="000000"/>
          <w:sz w:val="24"/>
        </w:rPr>
        <w:t>M: My parents want me to go to a family party this weekend. I know it’s going to be so boring. It always is.</w:t>
      </w:r>
    </w:p>
    <w:p>
      <w:pPr>
        <w:pStyle w:val="11"/>
        <w:spacing w:line="360" w:lineRule="auto"/>
        <w:outlineLvl w:val="2"/>
        <w:rPr>
          <w:rFonts w:ascii="Times New Roman" w:hAnsi="Times New Roman"/>
          <w:b/>
          <w:color w:val="000000"/>
          <w:sz w:val="24"/>
        </w:rPr>
      </w:pPr>
      <w:r>
        <w:rPr>
          <w:rFonts w:ascii="Times New Roman" w:hAnsi="Times New Roman"/>
          <w:color w:val="000000"/>
          <w:sz w:val="24"/>
        </w:rPr>
        <w:t xml:space="preserve">W: Don’t say that. You should be happy to spend time with your family. </w:t>
      </w:r>
      <w:r>
        <w:rPr>
          <w:rFonts w:ascii="Times New Roman" w:hAnsi="Times New Roman"/>
          <w:b/>
          <w:color w:val="000000"/>
          <w:sz w:val="24"/>
        </w:rPr>
        <w:t>My family live across the country, so I don’t get to see them often. It’s a bit depressing. (8)</w:t>
      </w:r>
    </w:p>
    <w:p>
      <w:pPr>
        <w:pStyle w:val="11"/>
        <w:spacing w:line="360" w:lineRule="auto"/>
        <w:outlineLvl w:val="2"/>
        <w:rPr>
          <w:rFonts w:ascii="Times New Roman" w:hAnsi="Times New Roman"/>
          <w:color w:val="000000"/>
          <w:sz w:val="24"/>
        </w:rPr>
      </w:pPr>
      <w:r>
        <w:rPr>
          <w:rFonts w:ascii="Times New Roman" w:hAnsi="Times New Roman"/>
          <w:color w:val="000000"/>
          <w:sz w:val="24"/>
        </w:rPr>
        <w:t>M: Really? I’m sorry to hear that. Do you see them at least once a year, for birthdays or maybe a marriage in the family?</w:t>
      </w:r>
    </w:p>
    <w:p>
      <w:pPr>
        <w:pStyle w:val="11"/>
        <w:spacing w:line="360" w:lineRule="auto"/>
        <w:outlineLvl w:val="2"/>
        <w:rPr>
          <w:rFonts w:ascii="Times New Roman" w:hAnsi="Times New Roman"/>
          <w:b/>
          <w:color w:val="000000"/>
          <w:sz w:val="24"/>
        </w:rPr>
      </w:pPr>
      <w:r>
        <w:rPr>
          <w:rFonts w:ascii="Times New Roman" w:hAnsi="Times New Roman"/>
          <w:color w:val="000000"/>
          <w:sz w:val="24"/>
        </w:rPr>
        <w:t xml:space="preserve">W: </w:t>
      </w:r>
      <w:r>
        <w:rPr>
          <w:rFonts w:ascii="Times New Roman" w:hAnsi="Times New Roman"/>
          <w:b/>
          <w:color w:val="000000"/>
          <w:sz w:val="24"/>
        </w:rPr>
        <w:t xml:space="preserve">I saw them on Christmas this past year. (9) </w:t>
      </w:r>
      <w:r>
        <w:rPr>
          <w:rFonts w:ascii="Times New Roman" w:hAnsi="Times New Roman"/>
          <w:color w:val="000000"/>
          <w:sz w:val="24"/>
        </w:rPr>
        <w:t>That’s usually when we get together. I would love to go more often, but California is far away.</w:t>
      </w:r>
      <w:r>
        <w:rPr>
          <w:rFonts w:ascii="Times New Roman" w:hAnsi="Times New Roman"/>
          <w:b/>
          <w:color w:val="000000"/>
          <w:sz w:val="24"/>
        </w:rPr>
        <w:t xml:space="preserve"> </w:t>
      </w:r>
    </w:p>
    <w:p>
      <w:pPr>
        <w:pStyle w:val="11"/>
        <w:spacing w:line="360" w:lineRule="auto"/>
        <w:outlineLvl w:val="2"/>
        <w:rPr>
          <w:rFonts w:ascii="Times New Roman" w:hAnsi="Times New Roman"/>
          <w:color w:val="000000"/>
          <w:sz w:val="24"/>
        </w:rPr>
      </w:pPr>
      <w:r>
        <w:rPr>
          <w:rFonts w:ascii="Times New Roman" w:hAnsi="Times New Roman"/>
          <w:color w:val="000000"/>
          <w:sz w:val="24"/>
        </w:rPr>
        <w:t>M: I imagine it is a long ride across the country. Plus, you would have to take the time off from school and work.</w:t>
      </w:r>
    </w:p>
    <w:p>
      <w:pPr>
        <w:pStyle w:val="11"/>
        <w:spacing w:line="360" w:lineRule="auto"/>
        <w:outlineLvl w:val="2"/>
        <w:rPr>
          <w:rFonts w:ascii="Times New Roman" w:hAnsi="Times New Roman"/>
          <w:color w:val="000000"/>
          <w:sz w:val="24"/>
        </w:rPr>
      </w:pPr>
      <w:r>
        <w:rPr>
          <w:rFonts w:ascii="Times New Roman" w:hAnsi="Times New Roman"/>
          <w:color w:val="000000"/>
          <w:sz w:val="24"/>
        </w:rPr>
        <w:t>W: Actually, it’s more of the cost that keeps me from going often.</w:t>
      </w:r>
    </w:p>
    <w:p>
      <w:pPr>
        <w:pStyle w:val="11"/>
        <w:tabs>
          <w:tab w:val="left" w:pos="735"/>
          <w:tab w:val="left" w:pos="3150"/>
          <w:tab w:val="left" w:pos="5670"/>
        </w:tabs>
        <w:spacing w:line="360" w:lineRule="auto"/>
        <w:contextualSpacing/>
        <w:outlineLvl w:val="4"/>
        <w:rPr>
          <w:rFonts w:ascii="Times New Roman" w:hAnsi="Times New Roman"/>
          <w:color w:val="000000"/>
          <w:kern w:val="0"/>
          <w:sz w:val="24"/>
        </w:rPr>
      </w:pPr>
      <w:r>
        <w:rPr>
          <w:rFonts w:ascii="Times New Roman" w:hAnsi="Times New Roman"/>
          <w:color w:val="000000"/>
          <w:kern w:val="0"/>
          <w:sz w:val="24"/>
        </w:rPr>
        <w:t xml:space="preserve">Text </w:t>
      </w:r>
      <w:r>
        <w:rPr>
          <w:rFonts w:hint="eastAsia" w:ascii="Times New Roman" w:hAnsi="Times New Roman"/>
          <w:color w:val="000000"/>
          <w:kern w:val="0"/>
          <w:sz w:val="24"/>
        </w:rPr>
        <w:t>8</w:t>
      </w:r>
    </w:p>
    <w:p>
      <w:pPr>
        <w:pStyle w:val="11"/>
        <w:tabs>
          <w:tab w:val="left" w:pos="735"/>
          <w:tab w:val="left" w:pos="3150"/>
          <w:tab w:val="left" w:pos="5670"/>
        </w:tabs>
        <w:spacing w:line="360" w:lineRule="auto"/>
        <w:contextualSpacing/>
        <w:outlineLvl w:val="4"/>
        <w:rPr>
          <w:rFonts w:ascii="Times New Roman" w:hAnsi="Times New Roman"/>
          <w:color w:val="000000"/>
          <w:kern w:val="0"/>
          <w:sz w:val="24"/>
        </w:rPr>
      </w:pPr>
      <w:r>
        <w:rPr>
          <w:rFonts w:ascii="Times New Roman" w:hAnsi="Times New Roman"/>
          <w:color w:val="000000"/>
          <w:kern w:val="0"/>
          <w:sz w:val="24"/>
        </w:rPr>
        <w:t>M: I think we should speak to our new neighbors about the noise.</w:t>
      </w:r>
    </w:p>
    <w:p>
      <w:pPr>
        <w:pStyle w:val="11"/>
        <w:tabs>
          <w:tab w:val="left" w:pos="735"/>
          <w:tab w:val="left" w:pos="3150"/>
          <w:tab w:val="left" w:pos="5670"/>
        </w:tabs>
        <w:spacing w:line="360" w:lineRule="auto"/>
        <w:contextualSpacing/>
        <w:outlineLvl w:val="4"/>
        <w:rPr>
          <w:rFonts w:ascii="Times New Roman" w:hAnsi="Times New Roman"/>
          <w:color w:val="000000"/>
          <w:kern w:val="0"/>
          <w:sz w:val="24"/>
        </w:rPr>
      </w:pPr>
      <w:r>
        <w:rPr>
          <w:rFonts w:ascii="Times New Roman" w:hAnsi="Times New Roman"/>
          <w:color w:val="000000"/>
          <w:kern w:val="0"/>
          <w:sz w:val="24"/>
        </w:rPr>
        <w:t>W: I agree. I had hoped it would calm down but they have been here for over a month now.</w:t>
      </w:r>
    </w:p>
    <w:p>
      <w:pPr>
        <w:pStyle w:val="11"/>
        <w:tabs>
          <w:tab w:val="left" w:pos="735"/>
          <w:tab w:val="left" w:pos="3150"/>
          <w:tab w:val="left" w:pos="5670"/>
        </w:tabs>
        <w:spacing w:line="360" w:lineRule="auto"/>
        <w:contextualSpacing/>
        <w:outlineLvl w:val="4"/>
        <w:rPr>
          <w:rFonts w:ascii="Times New Roman" w:hAnsi="Times New Roman"/>
          <w:color w:val="000000"/>
          <w:kern w:val="0"/>
          <w:sz w:val="24"/>
        </w:rPr>
      </w:pPr>
      <w:r>
        <w:rPr>
          <w:rFonts w:ascii="Times New Roman" w:hAnsi="Times New Roman"/>
          <w:color w:val="000000"/>
          <w:kern w:val="0"/>
          <w:sz w:val="24"/>
        </w:rPr>
        <w:t>M: I know it must be hard for them with a young child.</w:t>
      </w:r>
    </w:p>
    <w:p>
      <w:pPr>
        <w:pStyle w:val="11"/>
        <w:tabs>
          <w:tab w:val="left" w:pos="735"/>
          <w:tab w:val="left" w:pos="3150"/>
          <w:tab w:val="left" w:pos="5670"/>
        </w:tabs>
        <w:spacing w:line="360" w:lineRule="auto"/>
        <w:contextualSpacing/>
        <w:outlineLvl w:val="4"/>
        <w:rPr>
          <w:rFonts w:ascii="Times New Roman" w:hAnsi="Times New Roman"/>
          <w:color w:val="000000"/>
          <w:kern w:val="0"/>
          <w:sz w:val="24"/>
        </w:rPr>
      </w:pPr>
      <w:r>
        <w:rPr>
          <w:rFonts w:ascii="Times New Roman" w:hAnsi="Times New Roman"/>
          <w:color w:val="000000"/>
          <w:kern w:val="0"/>
          <w:sz w:val="24"/>
        </w:rPr>
        <w:t>W: It’s not just the boy. They have three dogs in that tiny apartment.</w:t>
      </w:r>
    </w:p>
    <w:p>
      <w:pPr>
        <w:pStyle w:val="11"/>
        <w:tabs>
          <w:tab w:val="left" w:pos="735"/>
          <w:tab w:val="left" w:pos="3150"/>
          <w:tab w:val="left" w:pos="5670"/>
        </w:tabs>
        <w:spacing w:line="360" w:lineRule="auto"/>
        <w:contextualSpacing/>
        <w:outlineLvl w:val="4"/>
        <w:rPr>
          <w:rFonts w:ascii="Times New Roman" w:hAnsi="Times New Roman"/>
          <w:color w:val="000000"/>
          <w:kern w:val="0"/>
          <w:sz w:val="24"/>
        </w:rPr>
      </w:pPr>
      <w:r>
        <w:rPr>
          <w:rFonts w:ascii="Times New Roman" w:hAnsi="Times New Roman"/>
          <w:color w:val="000000"/>
          <w:kern w:val="0"/>
          <w:sz w:val="24"/>
        </w:rPr>
        <w:t>M: Yes, and they bark a lot during the day. They could take them to the park. There’s lots of space.</w:t>
      </w:r>
    </w:p>
    <w:p>
      <w:pPr>
        <w:pStyle w:val="11"/>
        <w:tabs>
          <w:tab w:val="left" w:pos="735"/>
          <w:tab w:val="left" w:pos="3150"/>
          <w:tab w:val="left" w:pos="5670"/>
        </w:tabs>
        <w:spacing w:line="360" w:lineRule="auto"/>
        <w:contextualSpacing/>
        <w:outlineLvl w:val="4"/>
        <w:rPr>
          <w:rFonts w:ascii="Times New Roman" w:hAnsi="Times New Roman"/>
          <w:color w:val="000000"/>
          <w:kern w:val="0"/>
          <w:sz w:val="24"/>
        </w:rPr>
      </w:pPr>
      <w:r>
        <w:rPr>
          <w:rFonts w:ascii="Times New Roman" w:hAnsi="Times New Roman"/>
          <w:color w:val="000000"/>
          <w:kern w:val="0"/>
          <w:sz w:val="24"/>
        </w:rPr>
        <w:t>W: Should we ask the other residents what they think?</w:t>
      </w:r>
    </w:p>
    <w:p>
      <w:pPr>
        <w:pStyle w:val="11"/>
        <w:tabs>
          <w:tab w:val="left" w:pos="735"/>
          <w:tab w:val="left" w:pos="3150"/>
          <w:tab w:val="left" w:pos="5670"/>
        </w:tabs>
        <w:spacing w:line="360" w:lineRule="auto"/>
        <w:contextualSpacing/>
        <w:outlineLvl w:val="4"/>
        <w:rPr>
          <w:rFonts w:ascii="Times New Roman" w:hAnsi="Times New Roman"/>
          <w:color w:val="000000"/>
          <w:kern w:val="0"/>
          <w:sz w:val="24"/>
        </w:rPr>
      </w:pPr>
      <w:r>
        <w:rPr>
          <w:rFonts w:ascii="Times New Roman" w:hAnsi="Times New Roman"/>
          <w:color w:val="000000"/>
          <w:kern w:val="0"/>
          <w:sz w:val="24"/>
        </w:rPr>
        <w:t>M: I’m pretty sure everyone will think the same as us.</w:t>
      </w:r>
    </w:p>
    <w:p>
      <w:pPr>
        <w:pStyle w:val="11"/>
        <w:tabs>
          <w:tab w:val="left" w:pos="735"/>
          <w:tab w:val="left" w:pos="3150"/>
          <w:tab w:val="left" w:pos="5670"/>
        </w:tabs>
        <w:spacing w:line="360" w:lineRule="auto"/>
        <w:contextualSpacing/>
        <w:outlineLvl w:val="4"/>
        <w:rPr>
          <w:rFonts w:ascii="Times New Roman" w:hAnsi="Times New Roman"/>
          <w:color w:val="000000"/>
          <w:kern w:val="0"/>
          <w:sz w:val="24"/>
        </w:rPr>
      </w:pPr>
      <w:r>
        <w:rPr>
          <w:rFonts w:ascii="Times New Roman" w:hAnsi="Times New Roman"/>
          <w:color w:val="000000"/>
          <w:kern w:val="0"/>
          <w:sz w:val="24"/>
        </w:rPr>
        <w:t>W: Then should we go over there just now and knock on their door?</w:t>
      </w:r>
    </w:p>
    <w:p>
      <w:pPr>
        <w:pStyle w:val="11"/>
        <w:tabs>
          <w:tab w:val="left" w:pos="735"/>
          <w:tab w:val="left" w:pos="3150"/>
          <w:tab w:val="left" w:pos="5670"/>
        </w:tabs>
        <w:spacing w:line="360" w:lineRule="auto"/>
        <w:contextualSpacing/>
        <w:outlineLvl w:val="4"/>
        <w:rPr>
          <w:rFonts w:ascii="Times New Roman" w:hAnsi="Times New Roman"/>
          <w:color w:val="000000"/>
          <w:kern w:val="0"/>
          <w:sz w:val="24"/>
        </w:rPr>
      </w:pPr>
      <w:r>
        <w:rPr>
          <w:rFonts w:ascii="Times New Roman" w:hAnsi="Times New Roman"/>
          <w:color w:val="000000"/>
          <w:kern w:val="0"/>
          <w:sz w:val="24"/>
        </w:rPr>
        <w:t>M: Why don’t we write them a letter instead?</w:t>
      </w:r>
    </w:p>
    <w:p>
      <w:pPr>
        <w:pStyle w:val="11"/>
        <w:tabs>
          <w:tab w:val="left" w:pos="735"/>
          <w:tab w:val="left" w:pos="3150"/>
          <w:tab w:val="left" w:pos="5670"/>
        </w:tabs>
        <w:spacing w:line="360" w:lineRule="auto"/>
        <w:contextualSpacing/>
        <w:outlineLvl w:val="4"/>
        <w:rPr>
          <w:rFonts w:ascii="Times New Roman" w:hAnsi="Times New Roman"/>
          <w:color w:val="000000"/>
          <w:kern w:val="0"/>
          <w:sz w:val="24"/>
        </w:rPr>
      </w:pPr>
      <w:r>
        <w:rPr>
          <w:rFonts w:ascii="Times New Roman" w:hAnsi="Times New Roman"/>
          <w:color w:val="000000"/>
          <w:kern w:val="0"/>
          <w:sz w:val="24"/>
        </w:rPr>
        <w:t>W: That’s a good idea.</w:t>
      </w:r>
    </w:p>
    <w:p>
      <w:pPr>
        <w:pStyle w:val="11"/>
        <w:keepNext/>
        <w:widowControl/>
        <w:spacing w:line="360" w:lineRule="auto"/>
        <w:ind w:left="318" w:hanging="318"/>
        <w:outlineLvl w:val="1"/>
        <w:rPr>
          <w:rFonts w:ascii="Times New Roman" w:hAnsi="Times New Roman"/>
          <w:b/>
          <w:color w:val="000000"/>
          <w:kern w:val="0"/>
          <w:sz w:val="24"/>
        </w:rPr>
      </w:pPr>
      <w:r>
        <w:rPr>
          <w:rFonts w:ascii="Times New Roman" w:hAnsi="Times New Roman" w:eastAsia="Times New Roman"/>
          <w:b/>
          <w:color w:val="000000"/>
          <w:kern w:val="0"/>
          <w:sz w:val="24"/>
        </w:rPr>
        <w:t>Text 9</w:t>
      </w:r>
    </w:p>
    <w:p>
      <w:pPr>
        <w:pStyle w:val="11"/>
        <w:spacing w:line="360" w:lineRule="auto"/>
        <w:ind w:left="362" w:hanging="362" w:hangingChars="151"/>
        <w:outlineLvl w:val="2"/>
        <w:rPr>
          <w:rFonts w:ascii="Times New Roman" w:hAnsi="Times New Roman"/>
          <w:color w:val="000000"/>
          <w:sz w:val="24"/>
        </w:rPr>
      </w:pPr>
      <w:r>
        <w:rPr>
          <w:rFonts w:ascii="Times New Roman" w:hAnsi="Times New Roman"/>
          <w:color w:val="000000"/>
          <w:sz w:val="24"/>
        </w:rPr>
        <w:t xml:space="preserve">W: </w:t>
      </w:r>
      <w:r>
        <w:rPr>
          <w:rFonts w:ascii="Times New Roman" w:hAnsi="Times New Roman"/>
          <w:b/>
          <w:color w:val="000000"/>
          <w:sz w:val="24"/>
        </w:rPr>
        <w:t xml:space="preserve">Ronald, (14) (15) (16) </w:t>
      </w:r>
      <w:r>
        <w:rPr>
          <w:rFonts w:ascii="Times New Roman" w:hAnsi="Times New Roman"/>
          <w:color w:val="000000"/>
          <w:sz w:val="24"/>
        </w:rPr>
        <w:t>it is lovely that you agreed to come and do this for me.</w:t>
      </w:r>
    </w:p>
    <w:p>
      <w:pPr>
        <w:pStyle w:val="11"/>
        <w:spacing w:line="360" w:lineRule="auto"/>
        <w:ind w:left="362" w:hanging="362" w:hangingChars="151"/>
        <w:outlineLvl w:val="2"/>
        <w:rPr>
          <w:rFonts w:ascii="Times New Roman" w:hAnsi="Times New Roman"/>
          <w:color w:val="000000"/>
          <w:sz w:val="24"/>
        </w:rPr>
      </w:pPr>
      <w:r>
        <w:rPr>
          <w:rFonts w:ascii="Times New Roman" w:hAnsi="Times New Roman"/>
          <w:color w:val="000000"/>
          <w:sz w:val="24"/>
        </w:rPr>
        <w:t xml:space="preserve">M: Don’t worry about it one bit. You’ll do great. </w:t>
      </w:r>
      <w:r>
        <w:rPr>
          <w:rFonts w:ascii="Times New Roman" w:hAnsi="Times New Roman"/>
          <w:b/>
          <w:color w:val="000000"/>
          <w:sz w:val="24"/>
        </w:rPr>
        <w:t>This little interview is nothing, compared to setting up this beautiful museum. (13)</w:t>
      </w:r>
    </w:p>
    <w:p>
      <w:pPr>
        <w:pStyle w:val="11"/>
        <w:spacing w:line="360" w:lineRule="auto"/>
        <w:ind w:left="362" w:hanging="362" w:hangingChars="151"/>
        <w:outlineLvl w:val="2"/>
        <w:rPr>
          <w:rFonts w:ascii="Times New Roman" w:hAnsi="Times New Roman"/>
          <w:color w:val="000000"/>
          <w:sz w:val="24"/>
        </w:rPr>
      </w:pPr>
      <w:r>
        <w:rPr>
          <w:rFonts w:ascii="Times New Roman" w:hAnsi="Times New Roman"/>
          <w:color w:val="000000"/>
          <w:sz w:val="24"/>
        </w:rPr>
        <w:t>W: Thank you. Who would you say is your biggest hero?</w:t>
      </w:r>
    </w:p>
    <w:p>
      <w:pPr>
        <w:pStyle w:val="11"/>
        <w:spacing w:line="360" w:lineRule="auto"/>
        <w:ind w:left="362" w:hanging="362" w:hangingChars="151"/>
        <w:outlineLvl w:val="2"/>
        <w:rPr>
          <w:rFonts w:ascii="Times New Roman" w:hAnsi="Times New Roman"/>
          <w:color w:val="000000"/>
          <w:sz w:val="24"/>
        </w:rPr>
      </w:pPr>
      <w:r>
        <w:rPr>
          <w:rFonts w:ascii="Times New Roman" w:hAnsi="Times New Roman"/>
          <w:color w:val="000000"/>
          <w:sz w:val="24"/>
        </w:rPr>
        <w:t>M: Well, you already know the answer to that, Kristal. My adviser was Ansel Adams, the great nature photographer.</w:t>
      </w:r>
    </w:p>
    <w:p>
      <w:pPr>
        <w:pStyle w:val="11"/>
        <w:spacing w:line="360" w:lineRule="auto"/>
        <w:ind w:left="362" w:hanging="362" w:hangingChars="151"/>
        <w:outlineLvl w:val="2"/>
        <w:rPr>
          <w:rFonts w:ascii="Times New Roman" w:hAnsi="Times New Roman"/>
          <w:color w:val="000000"/>
          <w:sz w:val="24"/>
        </w:rPr>
      </w:pPr>
      <w:r>
        <w:rPr>
          <w:rFonts w:ascii="Times New Roman" w:hAnsi="Times New Roman"/>
          <w:color w:val="000000"/>
          <w:sz w:val="24"/>
        </w:rPr>
        <w:t xml:space="preserve">W: </w:t>
      </w:r>
      <w:r>
        <w:rPr>
          <w:rFonts w:ascii="Times New Roman" w:hAnsi="Times New Roman"/>
          <w:b/>
          <w:color w:val="000000"/>
          <w:sz w:val="24"/>
        </w:rPr>
        <w:t>And where did you meet Ansel? (14)</w:t>
      </w:r>
    </w:p>
    <w:p>
      <w:pPr>
        <w:pStyle w:val="11"/>
        <w:spacing w:line="360" w:lineRule="auto"/>
        <w:ind w:left="362" w:hanging="362" w:hangingChars="151"/>
        <w:outlineLvl w:val="2"/>
        <w:rPr>
          <w:rFonts w:ascii="Times New Roman" w:hAnsi="Times New Roman"/>
          <w:b/>
          <w:color w:val="000000"/>
          <w:sz w:val="24"/>
        </w:rPr>
      </w:pPr>
      <w:r>
        <w:rPr>
          <w:rFonts w:ascii="Times New Roman" w:hAnsi="Times New Roman"/>
          <w:color w:val="000000"/>
          <w:sz w:val="24"/>
        </w:rPr>
        <w:t xml:space="preserve">M: Well, it’s an odd story actually. </w:t>
      </w:r>
      <w:r>
        <w:rPr>
          <w:rFonts w:ascii="Times New Roman" w:hAnsi="Times New Roman"/>
          <w:b/>
          <w:color w:val="000000"/>
          <w:sz w:val="24"/>
        </w:rPr>
        <w:t>I was with my friends in the summer and they wanted to go fishing that day. I told them I would rather walk through the woods, so I hiked a mountain to relax alone, and ran into Ansel at the top. (14)</w:t>
      </w:r>
    </w:p>
    <w:p>
      <w:pPr>
        <w:pStyle w:val="11"/>
        <w:spacing w:line="360" w:lineRule="auto"/>
        <w:ind w:left="362" w:hanging="362" w:hangingChars="151"/>
        <w:outlineLvl w:val="2"/>
        <w:rPr>
          <w:rFonts w:ascii="Times New Roman" w:hAnsi="Times New Roman"/>
          <w:color w:val="000000"/>
          <w:sz w:val="24"/>
        </w:rPr>
      </w:pPr>
      <w:r>
        <w:rPr>
          <w:rFonts w:ascii="Times New Roman" w:hAnsi="Times New Roman"/>
          <w:color w:val="000000"/>
          <w:sz w:val="24"/>
        </w:rPr>
        <w:t>W: Let me guess. He was taking pictures of the rocks?</w:t>
      </w:r>
    </w:p>
    <w:p>
      <w:pPr>
        <w:pStyle w:val="11"/>
        <w:spacing w:line="360" w:lineRule="auto"/>
        <w:ind w:left="362" w:hanging="362" w:hangingChars="151"/>
        <w:outlineLvl w:val="2"/>
        <w:rPr>
          <w:rFonts w:ascii="Times New Roman" w:hAnsi="Times New Roman"/>
          <w:color w:val="000000"/>
          <w:sz w:val="24"/>
        </w:rPr>
      </w:pPr>
      <w:r>
        <w:rPr>
          <w:rFonts w:ascii="Times New Roman" w:hAnsi="Times New Roman"/>
          <w:color w:val="000000"/>
          <w:sz w:val="24"/>
        </w:rPr>
        <w:t>M: Almost. He was taking pictures of a special cloud. Immediately, he began telling me everything a person could know about clouds. He was a wealth of information. He invited me back to his photography studio after.</w:t>
      </w:r>
    </w:p>
    <w:p>
      <w:pPr>
        <w:pStyle w:val="11"/>
        <w:spacing w:line="360" w:lineRule="auto"/>
        <w:ind w:left="362" w:hanging="362" w:hangingChars="151"/>
        <w:outlineLvl w:val="2"/>
        <w:rPr>
          <w:rFonts w:ascii="Times New Roman" w:hAnsi="Times New Roman"/>
          <w:color w:val="000000"/>
          <w:sz w:val="24"/>
        </w:rPr>
      </w:pPr>
      <w:r>
        <w:rPr>
          <w:rFonts w:ascii="Times New Roman" w:hAnsi="Times New Roman"/>
          <w:color w:val="000000"/>
          <w:sz w:val="24"/>
        </w:rPr>
        <w:t xml:space="preserve">W: </w:t>
      </w:r>
      <w:r>
        <w:rPr>
          <w:rFonts w:ascii="Times New Roman" w:hAnsi="Times New Roman"/>
          <w:b/>
          <w:color w:val="000000"/>
          <w:sz w:val="24"/>
        </w:rPr>
        <w:t>And was that the moment you wanted to learn from him? (15)</w:t>
      </w:r>
    </w:p>
    <w:p>
      <w:pPr>
        <w:pStyle w:val="11"/>
        <w:spacing w:line="360" w:lineRule="auto"/>
        <w:ind w:left="362" w:hanging="362" w:hangingChars="151"/>
        <w:outlineLvl w:val="2"/>
        <w:rPr>
          <w:rFonts w:ascii="Times New Roman" w:hAnsi="Times New Roman"/>
          <w:b/>
          <w:color w:val="000000"/>
          <w:sz w:val="24"/>
        </w:rPr>
      </w:pPr>
      <w:r>
        <w:rPr>
          <w:rFonts w:ascii="Times New Roman" w:hAnsi="Times New Roman"/>
          <w:color w:val="000000"/>
          <w:sz w:val="24"/>
        </w:rPr>
        <w:t xml:space="preserve">M: </w:t>
      </w:r>
      <w:r>
        <w:rPr>
          <w:rFonts w:ascii="Times New Roman" w:hAnsi="Times New Roman"/>
          <w:b/>
          <w:color w:val="000000"/>
          <w:sz w:val="24"/>
        </w:rPr>
        <w:t xml:space="preserve">No. I decided that after he took me to his favorite spot. (15) </w:t>
      </w:r>
      <w:r>
        <w:rPr>
          <w:rFonts w:ascii="Times New Roman" w:hAnsi="Times New Roman"/>
          <w:color w:val="000000"/>
          <w:sz w:val="24"/>
        </w:rPr>
        <w:t>The amount of knowledge that Ansel had was important to me. However,</w:t>
      </w:r>
      <w:r>
        <w:rPr>
          <w:rFonts w:ascii="Times New Roman" w:hAnsi="Times New Roman"/>
          <w:b/>
          <w:color w:val="000000"/>
          <w:sz w:val="24"/>
        </w:rPr>
        <w:t xml:space="preserve"> it was the pure joy and love for teaching and appreciating photography that got me. (15)</w:t>
      </w:r>
    </w:p>
    <w:p>
      <w:pPr>
        <w:pStyle w:val="11"/>
        <w:spacing w:line="360" w:lineRule="auto"/>
        <w:ind w:left="362" w:hanging="362" w:hangingChars="151"/>
        <w:outlineLvl w:val="2"/>
        <w:rPr>
          <w:rFonts w:ascii="Times New Roman" w:hAnsi="Times New Roman"/>
          <w:b/>
          <w:color w:val="000000"/>
          <w:sz w:val="24"/>
        </w:rPr>
      </w:pPr>
      <w:r>
        <w:rPr>
          <w:rFonts w:ascii="Times New Roman" w:hAnsi="Times New Roman"/>
          <w:color w:val="000000"/>
          <w:sz w:val="24"/>
        </w:rPr>
        <w:t xml:space="preserve">W: </w:t>
      </w:r>
      <w:r>
        <w:rPr>
          <w:rFonts w:ascii="Times New Roman" w:hAnsi="Times New Roman"/>
          <w:b/>
          <w:color w:val="000000"/>
          <w:sz w:val="24"/>
        </w:rPr>
        <w:t>And now you own your own studio, you design clothing and will soon have a permanent section here at the modern museum of art and technology. (13) (16)</w:t>
      </w:r>
    </w:p>
    <w:p>
      <w:pPr>
        <w:pStyle w:val="11"/>
        <w:keepNext/>
        <w:widowControl/>
        <w:spacing w:line="360" w:lineRule="auto"/>
        <w:ind w:left="318" w:hanging="318"/>
        <w:outlineLvl w:val="1"/>
        <w:rPr>
          <w:rFonts w:ascii="Times New Roman" w:hAnsi="Times New Roman"/>
          <w:b/>
          <w:color w:val="000000"/>
          <w:kern w:val="0"/>
          <w:sz w:val="24"/>
        </w:rPr>
      </w:pPr>
      <w:r>
        <w:rPr>
          <w:rFonts w:ascii="Times New Roman" w:hAnsi="Times New Roman"/>
          <w:b/>
          <w:color w:val="000000"/>
          <w:kern w:val="0"/>
          <w:sz w:val="24"/>
        </w:rPr>
        <w:t>Text 10 (第20题为总结题)</w:t>
      </w:r>
    </w:p>
    <w:p>
      <w:pPr>
        <w:pStyle w:val="11"/>
        <w:spacing w:line="360" w:lineRule="auto"/>
        <w:ind w:firstLine="480" w:firstLineChars="200"/>
        <w:outlineLvl w:val="2"/>
        <w:rPr>
          <w:rFonts w:ascii="Times New Roman" w:hAnsi="Times New Roman"/>
          <w:color w:val="000000"/>
          <w:sz w:val="24"/>
          <w:lang w:eastAsia="en-US"/>
        </w:rPr>
      </w:pPr>
      <w:r>
        <w:rPr>
          <w:rFonts w:ascii="Times New Roman" w:hAnsi="Times New Roman"/>
          <w:color w:val="000000"/>
          <w:sz w:val="24"/>
          <w:lang w:eastAsia="en-US"/>
        </w:rPr>
        <w:t>The United Kingdom is a group of islands off the coast of Europe — but it hasn’t always been that way. Many thousands of years ago, the UK was attached to Europe by a stretch of land known as Doggerland</w:t>
      </w:r>
      <w:r>
        <w:rPr>
          <w:rFonts w:ascii="Times New Roman" w:hAnsi="Times New Roman"/>
          <w:color w:val="000000"/>
          <w:sz w:val="24"/>
        </w:rPr>
        <w:t xml:space="preserve">. </w:t>
      </w:r>
      <w:r>
        <w:rPr>
          <w:rFonts w:ascii="Times New Roman" w:hAnsi="Times New Roman"/>
          <w:color w:val="000000"/>
          <w:sz w:val="24"/>
          <w:lang w:eastAsia="en-US"/>
        </w:rPr>
        <w:t xml:space="preserve">And </w:t>
      </w:r>
      <w:r>
        <w:rPr>
          <w:rFonts w:ascii="Times New Roman" w:hAnsi="Times New Roman"/>
          <w:color w:val="000000"/>
          <w:sz w:val="24"/>
        </w:rPr>
        <w:t xml:space="preserve">the </w:t>
      </w:r>
      <w:r>
        <w:rPr>
          <w:rFonts w:ascii="Times New Roman" w:hAnsi="Times New Roman"/>
          <w:color w:val="000000"/>
          <w:sz w:val="24"/>
          <w:lang w:eastAsia="en-US"/>
        </w:rPr>
        <w:t>evidence of the people who lived there is regularly found. Roughly 12,000 years ago, as the last major ice age was ending, the area that is now the North Sea was very different. Instead of water, the area had hills, wetland</w:t>
      </w:r>
      <w:r>
        <w:rPr>
          <w:rFonts w:ascii="Times New Roman" w:hAnsi="Times New Roman"/>
          <w:color w:val="000000"/>
          <w:sz w:val="24"/>
        </w:rPr>
        <w:t>s</w:t>
      </w:r>
      <w:r>
        <w:rPr>
          <w:rFonts w:ascii="Times New Roman" w:hAnsi="Times New Roman"/>
          <w:color w:val="000000"/>
          <w:sz w:val="24"/>
          <w:lang w:eastAsia="en-US"/>
        </w:rPr>
        <w:t xml:space="preserve"> and valleys full of trees. </w:t>
      </w:r>
      <w:r>
        <w:rPr>
          <w:rFonts w:ascii="Times New Roman" w:hAnsi="Times New Roman"/>
          <w:b/>
          <w:color w:val="000000"/>
          <w:sz w:val="24"/>
          <w:lang w:eastAsia="en-US"/>
        </w:rPr>
        <w:t>Stone Age people lived in Doggerland. They were hunter-gatherers who moved with the seasons</w:t>
      </w:r>
      <w:r>
        <w:rPr>
          <w:rFonts w:ascii="Times New Roman" w:hAnsi="Times New Roman"/>
          <w:b/>
          <w:color w:val="000000"/>
          <w:sz w:val="24"/>
        </w:rPr>
        <w:t xml:space="preserve"> and lived by</w:t>
      </w:r>
      <w:r>
        <w:rPr>
          <w:rFonts w:ascii="Times New Roman" w:hAnsi="Times New Roman"/>
          <w:b/>
          <w:color w:val="000000"/>
          <w:sz w:val="24"/>
          <w:lang w:eastAsia="en-US"/>
        </w:rPr>
        <w:t xml:space="preserve"> fishing, hunting, and gathering food such as nuts and berries.</w:t>
      </w:r>
      <w:r>
        <w:rPr>
          <w:rFonts w:ascii="Times New Roman" w:hAnsi="Times New Roman"/>
          <w:b/>
          <w:color w:val="000000"/>
          <w:sz w:val="24"/>
        </w:rPr>
        <w:t xml:space="preserve"> (17)</w:t>
      </w:r>
      <w:r>
        <w:rPr>
          <w:rFonts w:ascii="Times New Roman" w:hAnsi="Times New Roman"/>
          <w:b/>
          <w:color w:val="000000"/>
          <w:sz w:val="24"/>
          <w:lang w:eastAsia="en-US"/>
        </w:rPr>
        <w:t xml:space="preserve"> </w:t>
      </w:r>
      <w:r>
        <w:rPr>
          <w:rFonts w:ascii="Times New Roman" w:hAnsi="Times New Roman"/>
          <w:color w:val="000000"/>
          <w:sz w:val="24"/>
          <w:lang w:eastAsia="en-US"/>
        </w:rPr>
        <w:t>Over time, they were slowly flooded out of their hunting grounds. Water which had been locked away in ice began to melt, drowning Doggerland. Around 6000 years ago, people were forced onto higher ground in what are today</w:t>
      </w:r>
      <w:r>
        <w:rPr>
          <w:rFonts w:ascii="Times New Roman" w:hAnsi="Times New Roman"/>
          <w:color w:val="000000"/>
          <w:sz w:val="24"/>
        </w:rPr>
        <w:t>’s</w:t>
      </w:r>
      <w:r>
        <w:rPr>
          <w:rFonts w:ascii="Times New Roman" w:hAnsi="Times New Roman"/>
          <w:color w:val="000000"/>
          <w:sz w:val="24"/>
          <w:lang w:eastAsia="en-US"/>
        </w:rPr>
        <w:t xml:space="preserve"> England and the Netherlands. </w:t>
      </w:r>
      <w:r>
        <w:rPr>
          <w:rFonts w:ascii="Times New Roman" w:hAnsi="Times New Roman"/>
          <w:b/>
          <w:color w:val="000000"/>
          <w:sz w:val="24"/>
        </w:rPr>
        <w:t>The e</w:t>
      </w:r>
      <w:r>
        <w:rPr>
          <w:rFonts w:ascii="Times New Roman" w:hAnsi="Times New Roman"/>
          <w:b/>
          <w:color w:val="000000"/>
          <w:sz w:val="24"/>
          <w:lang w:eastAsia="en-US"/>
        </w:rPr>
        <w:t xml:space="preserve">vidence of the ancient people’s presence can be found on the sea floor, where modern fishermen often find bones and tools that date </w:t>
      </w:r>
      <w:r>
        <w:rPr>
          <w:rFonts w:ascii="Times New Roman" w:hAnsi="Times New Roman"/>
          <w:b/>
          <w:color w:val="000000"/>
          <w:sz w:val="24"/>
        </w:rPr>
        <w:t xml:space="preserve">back </w:t>
      </w:r>
      <w:r>
        <w:rPr>
          <w:rFonts w:ascii="Times New Roman" w:hAnsi="Times New Roman"/>
          <w:b/>
          <w:color w:val="000000"/>
          <w:sz w:val="24"/>
          <w:lang w:eastAsia="en-US"/>
        </w:rPr>
        <w:t>to about 9000 years ago.</w:t>
      </w:r>
      <w:r>
        <w:rPr>
          <w:rFonts w:ascii="Times New Roman" w:hAnsi="Times New Roman"/>
          <w:b/>
          <w:color w:val="000000"/>
          <w:sz w:val="24"/>
        </w:rPr>
        <w:t xml:space="preserve"> (18)</w:t>
      </w:r>
      <w:r>
        <w:rPr>
          <w:rFonts w:ascii="Times New Roman" w:hAnsi="Times New Roman"/>
          <w:b/>
          <w:color w:val="000000"/>
          <w:sz w:val="24"/>
          <w:lang w:eastAsia="en-US"/>
        </w:rPr>
        <w:t xml:space="preserve"> Those studying Doggerland say the climate change faced by ancient people is similar to that we have now.</w:t>
      </w:r>
      <w:r>
        <w:rPr>
          <w:rFonts w:ascii="Times New Roman" w:hAnsi="Times New Roman"/>
          <w:b/>
          <w:color w:val="000000"/>
          <w:sz w:val="24"/>
        </w:rPr>
        <w:t xml:space="preserve"> (19)</w:t>
      </w:r>
      <w:r>
        <w:rPr>
          <w:rFonts w:ascii="Times New Roman" w:hAnsi="Times New Roman"/>
          <w:color w:val="000000"/>
          <w:sz w:val="24"/>
          <w:lang w:eastAsia="en-US"/>
        </w:rPr>
        <w:t xml:space="preserve"> They say that a similar situation could affect the billions of people who live within 60 kilometers of a sea shore today if polar ice caps continue to melt at a rapid pace.</w:t>
      </w:r>
    </w:p>
    <w:p>
      <w:pPr>
        <w:pStyle w:val="14"/>
        <w:widowControl w:val="0"/>
        <w:spacing w:before="32" w:line="360" w:lineRule="auto"/>
        <w:ind w:right="-20" w:firstLine="480" w:firstLineChars="200"/>
        <w:rPr>
          <w:rFonts w:ascii="Times New Roman" w:hAnsi="Times New Roman"/>
          <w:color w:val="000000"/>
          <w:kern w:val="2"/>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133" w:bottom="1440" w:left="1800"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540"/>
      <w:jc w:val="right"/>
      <w:rPr>
        <w:rFonts w:hint="eastAsia"/>
      </w:rPr>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1"/>
      <w:numFmt w:val="decimal"/>
      <w:suff w:val="space"/>
      <w:lvlText w:val="%1."/>
      <w:lvlJc w:val="left"/>
    </w:lvl>
  </w:abstractNum>
  <w:abstractNum w:abstractNumId="1">
    <w:nsid w:val="00000002"/>
    <w:multiLevelType w:val="singleLevel"/>
    <w:tmpl w:val="00000002"/>
    <w:lvl w:ilvl="0" w:tentative="0">
      <w:start w:val="1"/>
      <w:numFmt w:val="upperLetter"/>
      <w:suff w:val="space"/>
      <w:lvlText w:val="%1."/>
      <w:lvlJc w:val="left"/>
    </w:lvl>
  </w:abstractNum>
  <w:abstractNum w:abstractNumId="2">
    <w:nsid w:val="00000003"/>
    <w:multiLevelType w:val="singleLevel"/>
    <w:tmpl w:val="00000003"/>
    <w:lvl w:ilvl="0" w:tentative="0">
      <w:start w:val="4"/>
      <w:numFmt w:val="chineseCounting"/>
      <w:suff w:val="space"/>
      <w:lvlText w:val="第%1部分"/>
      <w:lvlJc w:val="left"/>
      <w:rPr>
        <w:rFonts w:hint="eastAsia"/>
      </w:rPr>
    </w:lvl>
  </w:abstractNum>
  <w:abstractNum w:abstractNumId="3">
    <w:nsid w:val="00000004"/>
    <w:multiLevelType w:val="singleLevel"/>
    <w:tmpl w:val="00000004"/>
    <w:lvl w:ilvl="0" w:tentative="0">
      <w:start w:val="1"/>
      <w:numFmt w:val="chineseCounting"/>
      <w:suff w:val="space"/>
      <w:lvlText w:val="第%1节"/>
      <w:lvlJc w:val="left"/>
      <w:rPr>
        <w:rFonts w:hint="eastAsia"/>
      </w:rPr>
    </w:lvl>
  </w:abstractNum>
  <w:abstractNum w:abstractNumId="4">
    <w:nsid w:val="00000005"/>
    <w:multiLevelType w:val="singleLevel"/>
    <w:tmpl w:val="00000005"/>
    <w:lvl w:ilvl="0" w:tentative="0">
      <w:start w:val="1"/>
      <w:numFmt w:val="decimal"/>
      <w:suff w:val="space"/>
      <w:lvlText w:val="%1."/>
      <w:lvlJc w:val="left"/>
      <w:rPr>
        <w:rFonts w:hint="default"/>
        <w:b/>
        <w:bCs/>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removePersonalInformation/>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VjYmQxNjIyN2VlYzI1NzY1NzMzYzYzMTdmYTE3OTkifQ=="/>
  </w:docVars>
  <w:rsids>
    <w:rsidRoot w:val="005B4781"/>
    <w:rsid w:val="004151FC"/>
    <w:rsid w:val="006C599D"/>
    <w:rsid w:val="0079258E"/>
    <w:rsid w:val="00A77A1A"/>
    <w:rsid w:val="00C02FC6"/>
    <w:rsid w:val="043E58B4"/>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nhideWhenUsed/>
    <w:uiPriority w:val="99"/>
    <w:rPr>
      <w:sz w:val="18"/>
      <w:szCs w:val="18"/>
    </w:rPr>
  </w:style>
  <w:style w:type="paragraph" w:styleId="3">
    <w:name w:val="footer"/>
    <w:basedOn w:val="1"/>
    <w:link w:val="8"/>
    <w:unhideWhenUsed/>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Char"/>
    <w:link w:val="2"/>
    <w:semiHidden/>
    <w:qFormat/>
    <w:uiPriority w:val="99"/>
    <w:rPr>
      <w:sz w:val="18"/>
      <w:szCs w:val="18"/>
    </w:rPr>
  </w:style>
  <w:style w:type="character" w:customStyle="1" w:styleId="8">
    <w:name w:val="页脚 Char"/>
    <w:link w:val="3"/>
    <w:semiHidden/>
    <w:qFormat/>
    <w:uiPriority w:val="99"/>
    <w:rPr>
      <w:sz w:val="18"/>
      <w:szCs w:val="18"/>
    </w:rPr>
  </w:style>
  <w:style w:type="character" w:customStyle="1" w:styleId="9">
    <w:name w:val="页眉 Char"/>
    <w:link w:val="4"/>
    <w:semiHidden/>
    <w:qFormat/>
    <w:uiPriority w:val="99"/>
    <w:rPr>
      <w:sz w:val="18"/>
      <w:szCs w:val="18"/>
    </w:rPr>
  </w:style>
  <w:style w:type="paragraph" w:customStyle="1" w:styleId="10">
    <w:name w:val="Normal_12"/>
    <w:qFormat/>
    <w:uiPriority w:val="0"/>
    <w:rPr>
      <w:rFonts w:ascii="Calibri" w:hAnsi="Calibri" w:eastAsia="宋体" w:cs="Times New Roman"/>
      <w:sz w:val="24"/>
      <w:szCs w:val="24"/>
      <w:lang w:val="en-US" w:eastAsia="zh-CN" w:bidi="ar-SA"/>
    </w:rPr>
  </w:style>
  <w:style w:type="paragraph" w:customStyle="1" w:styleId="11">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
    <w:name w:val="正文文本1"/>
    <w:basedOn w:val="11"/>
    <w:qFormat/>
    <w:uiPriority w:val="0"/>
    <w:pPr>
      <w:shd w:val="clear" w:color="auto" w:fill="FFFFFF"/>
      <w:spacing w:line="317" w:lineRule="auto"/>
      <w:ind w:firstLine="400"/>
      <w:jc w:val="left"/>
    </w:pPr>
    <w:rPr>
      <w:rFonts w:ascii="Times New Roman" w:hAnsi="Times New Roman" w:eastAsia="Times New Roman"/>
      <w:kern w:val="0"/>
      <w:sz w:val="22"/>
    </w:rPr>
  </w:style>
  <w:style w:type="paragraph" w:customStyle="1" w:styleId="13">
    <w:name w:val="标题 #6"/>
    <w:basedOn w:val="11"/>
    <w:qFormat/>
    <w:uiPriority w:val="0"/>
    <w:pPr>
      <w:spacing w:line="286" w:lineRule="auto"/>
      <w:jc w:val="center"/>
      <w:outlineLvl w:val="5"/>
    </w:pPr>
    <w:rPr>
      <w:rFonts w:ascii="Times New Roman" w:hAnsi="Times New Roman" w:eastAsia="Times New Roman" w:cs="Times New Roman"/>
      <w:b/>
      <w:bCs/>
      <w:sz w:val="18"/>
      <w:szCs w:val="18"/>
    </w:rPr>
  </w:style>
  <w:style w:type="paragraph" w:customStyle="1" w:styleId="14">
    <w:name w:val="Normal_0"/>
    <w:qFormat/>
    <w:uiPriority w:val="0"/>
    <w:rPr>
      <w:rFonts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6205</Words>
  <Characters>24215</Characters>
  <Lines>212</Lines>
  <Paragraphs>59</Paragraphs>
  <TotalTime>0</TotalTime>
  <ScaleCrop>false</ScaleCrop>
  <LinksUpToDate>false</LinksUpToDate>
  <CharactersWithSpaces>29586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2022-10-18T08:21:00Z</dcterms:created>
  <dcterms:modified xsi:type="dcterms:W3CDTF">2022-10-19T14:39:02Z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2052-11.1.0.12598</vt:lpwstr>
  </property>
  <property fmtid="{D5CDD505-2E9C-101B-9397-08002B2CF9AE}" pid="7" name="ICV">
    <vt:lpwstr>A2C25F338499430A85AFD9C01B7E1158</vt:lpwstr>
  </property>
</Properties>
</file>