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autoSpaceDE w:val="0"/>
        <w:autoSpaceDN w:val="0"/>
        <w:snapToGrid w:val="0"/>
        <w:spacing w:before="520" w:after="0" w:line="538" w:lineRule="exact"/>
        <w:ind w:left="3851" w:right="1725" w:hanging="1522"/>
        <w:jc w:val="both"/>
        <w:textAlignment w:val="auto"/>
        <w:rPr>
          <w:rFonts w:ascii="宋体" w:eastAsia="宋体" w:hAnsi="宋体" w:cs="宋体" w:hint="default"/>
          <w:sz w:val="32"/>
        </w:rPr>
      </w:pPr>
      <w:r>
        <w:rPr>
          <w:rFonts w:ascii="宋体" w:eastAsia="宋体" w:hAnsi="宋体" w:cs="宋体" w:hint="default"/>
          <w:spacing w:val="1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3pt;margin-top:803pt;margin-left:85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eastAsia="宋体" w:hAnsi="宋体" w:cs="宋体" w:hint="default"/>
          <w:spacing w:val="1"/>
          <w:sz w:val="32"/>
        </w:rPr>
        <w:t>2</w:t>
      </w:r>
      <w:r>
        <w:rPr>
          <w:rFonts w:ascii="宋体" w:eastAsia="宋体" w:hAnsi="宋体" w:cs="宋体" w:hint="default"/>
          <w:spacing w:val="80"/>
          <w:sz w:val="32"/>
        </w:rPr>
        <w:t>4</w:t>
      </w:r>
      <w:r>
        <w:rPr>
          <w:rFonts w:ascii="宋体" w:eastAsia="宋体" w:hAnsi="宋体" w:cs="宋体" w:hint="default"/>
          <w:spacing w:val="-1"/>
          <w:sz w:val="32"/>
        </w:rPr>
        <w:t>届广东省普通</w:t>
      </w:r>
      <w:r>
        <w:rPr>
          <w:rFonts w:ascii="宋体" w:eastAsia="宋体" w:hAnsi="宋体" w:cs="宋体" w:hint="default"/>
          <w:sz w:val="32"/>
        </w:rPr>
        <w:t>高中学科综合素养评价</w:t>
      </w:r>
      <w:r>
        <w:rPr>
          <w:rFonts w:ascii="宋体" w:eastAsia="宋体" w:hAnsi="宋体" w:cs="宋体" w:hint="default"/>
          <w:spacing w:val="80"/>
          <w:sz w:val="32"/>
        </w:rPr>
        <w:t>9</w:t>
      </w:r>
      <w:r>
        <w:rPr>
          <w:rFonts w:ascii="宋体" w:eastAsia="宋体" w:hAnsi="宋体" w:cs="宋体" w:hint="default"/>
          <w:sz w:val="32"/>
        </w:rPr>
        <w:t>月南粤名校联考</w:t>
      </w:r>
    </w:p>
    <w:p>
      <w:pPr>
        <w:autoSpaceDE w:val="0"/>
        <w:autoSpaceDN w:val="0"/>
        <w:snapToGrid w:val="0"/>
        <w:spacing w:before="112" w:after="0" w:line="400" w:lineRule="exact"/>
        <w:ind w:left="4688" w:right="0" w:firstLine="0"/>
        <w:jc w:val="left"/>
        <w:textAlignment w:val="auto"/>
        <w:rPr>
          <w:rFonts w:ascii="黑体" w:eastAsia="黑体" w:hAnsi="黑体" w:cs="黑体" w:hint="default"/>
          <w:sz w:val="32"/>
        </w:rPr>
      </w:pPr>
      <w:r>
        <w:rPr>
          <w:rFonts w:ascii="黑体" w:eastAsia="黑体" w:hAnsi="黑体" w:cs="黑体" w:hint="default"/>
          <w:sz w:val="32"/>
        </w:rPr>
        <w:t>英 语</w:t>
      </w:r>
    </w:p>
    <w:p>
      <w:pPr>
        <w:autoSpaceDE w:val="0"/>
        <w:autoSpaceDN w:val="0"/>
        <w:snapToGrid w:val="0"/>
        <w:spacing w:before="208" w:after="0" w:line="225" w:lineRule="exact"/>
        <w:ind w:left="3154" w:right="0" w:firstLine="0"/>
        <w:jc w:val="left"/>
        <w:textAlignment w:val="auto"/>
        <w:rPr>
          <w:rFonts w:ascii="楷体" w:eastAsia="楷体" w:hAnsi="楷体" w:cs="楷体" w:hint="default"/>
          <w:color w:val="231F1F"/>
          <w:sz w:val="18"/>
        </w:rPr>
      </w:pPr>
      <w:r>
        <w:rPr>
          <w:rFonts w:ascii="楷体" w:eastAsia="楷体" w:hAnsi="楷体" w:cs="楷体" w:hint="default"/>
          <w:color w:val="231F1F"/>
          <w:sz w:val="18"/>
        </w:rPr>
        <w:t>本试卷</w:t>
      </w:r>
      <w:r>
        <w:rPr>
          <w:rFonts w:ascii="楷体" w:eastAsia="楷体" w:hAnsi="楷体" w:cs="楷体" w:hint="default"/>
          <w:color w:val="231F1F"/>
          <w:spacing w:val="23"/>
          <w:sz w:val="18"/>
        </w:rPr>
        <w:t>共</w:t>
      </w:r>
      <w:r>
        <w:rPr>
          <w:rFonts w:ascii="Times New Roman" w:eastAsia="Times New Roman" w:hAnsi="Times New Roman" w:cs="Times New Roman" w:hint="default"/>
          <w:color w:val="231F1F"/>
          <w:sz w:val="18"/>
        </w:rPr>
        <w:t>1</w:t>
      </w:r>
      <w:r>
        <w:rPr>
          <w:rFonts w:ascii="Times New Roman" w:eastAsia="Times New Roman" w:hAnsi="Times New Roman" w:cs="Times New Roman" w:hint="default"/>
          <w:color w:val="231F1F"/>
          <w:spacing w:val="44"/>
          <w:sz w:val="18"/>
        </w:rPr>
        <w:t>2</w:t>
      </w:r>
      <w:r>
        <w:rPr>
          <w:rFonts w:ascii="楷体" w:eastAsia="楷体" w:hAnsi="楷体" w:cs="楷体" w:hint="default"/>
          <w:color w:val="231F1F"/>
          <w:sz w:val="18"/>
        </w:rPr>
        <w:t>页，满</w:t>
      </w:r>
      <w:r>
        <w:rPr>
          <w:rFonts w:ascii="楷体" w:eastAsia="楷体" w:hAnsi="楷体" w:cs="楷体" w:hint="default"/>
          <w:color w:val="231F1F"/>
          <w:spacing w:val="22"/>
          <w:sz w:val="18"/>
        </w:rPr>
        <w:t>分</w:t>
      </w:r>
      <w:r>
        <w:rPr>
          <w:rFonts w:ascii="Times New Roman" w:eastAsia="Times New Roman" w:hAnsi="Times New Roman" w:cs="Times New Roman" w:hint="default"/>
          <w:color w:val="231F1F"/>
          <w:sz w:val="18"/>
        </w:rPr>
        <w:t>12</w:t>
      </w:r>
      <w:r>
        <w:rPr>
          <w:rFonts w:ascii="Times New Roman" w:eastAsia="Times New Roman" w:hAnsi="Times New Roman" w:cs="Times New Roman" w:hint="default"/>
          <w:color w:val="231F1F"/>
          <w:spacing w:val="47"/>
          <w:sz w:val="18"/>
        </w:rPr>
        <w:t>0</w:t>
      </w:r>
      <w:r>
        <w:rPr>
          <w:rFonts w:ascii="楷体" w:eastAsia="楷体" w:hAnsi="楷体" w:cs="楷体" w:hint="default"/>
          <w:color w:val="231F1F"/>
          <w:sz w:val="18"/>
        </w:rPr>
        <w:t>分。考试用</w:t>
      </w:r>
      <w:r>
        <w:rPr>
          <w:rFonts w:ascii="楷体" w:eastAsia="楷体" w:hAnsi="楷体" w:cs="楷体" w:hint="default"/>
          <w:color w:val="231F1F"/>
          <w:spacing w:val="22"/>
          <w:sz w:val="18"/>
        </w:rPr>
        <w:t>时</w:t>
      </w:r>
      <w:r>
        <w:rPr>
          <w:rFonts w:ascii="Times New Roman" w:eastAsia="Times New Roman" w:hAnsi="Times New Roman" w:cs="Times New Roman" w:hint="default"/>
          <w:color w:val="231F1F"/>
          <w:sz w:val="18"/>
        </w:rPr>
        <w:t>12</w:t>
      </w:r>
      <w:r>
        <w:rPr>
          <w:rFonts w:ascii="Times New Roman" w:eastAsia="Times New Roman" w:hAnsi="Times New Roman" w:cs="Times New Roman" w:hint="default"/>
          <w:color w:val="231F1F"/>
          <w:spacing w:val="47"/>
          <w:sz w:val="18"/>
        </w:rPr>
        <w:t>0</w:t>
      </w:r>
      <w:r>
        <w:rPr>
          <w:rFonts w:ascii="楷体" w:eastAsia="楷体" w:hAnsi="楷体" w:cs="楷体" w:hint="default"/>
          <w:color w:val="231F1F"/>
          <w:sz w:val="18"/>
        </w:rPr>
        <w:t>分钟</w:t>
      </w:r>
    </w:p>
    <w:p>
      <w:pPr>
        <w:autoSpaceDE w:val="0"/>
        <w:autoSpaceDN w:val="0"/>
        <w:snapToGrid w:val="0"/>
        <w:spacing w:before="149" w:after="0" w:line="225" w:lineRule="exact"/>
        <w:ind w:left="625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黑体" w:eastAsia="黑体" w:hAnsi="黑体" w:cs="黑体" w:hint="default"/>
          <w:sz w:val="18"/>
        </w:rPr>
        <w:t>注意事项：</w:t>
      </w:r>
      <w:r>
        <w:rPr>
          <w:rFonts w:ascii="Times New Roman" w:eastAsia="Times New Roman" w:hAnsi="Times New Roman" w:cs="Times New Roman" w:hint="default"/>
          <w:sz w:val="18"/>
        </w:rPr>
        <w:t>1.</w:t>
      </w:r>
      <w:r>
        <w:rPr>
          <w:rFonts w:ascii="仿宋" w:eastAsia="仿宋" w:hAnsi="仿宋" w:cs="仿宋" w:hint="default"/>
          <w:sz w:val="18"/>
        </w:rPr>
        <w:t>答卷前</w:t>
      </w:r>
      <w:r>
        <w:rPr>
          <w:rFonts w:ascii="仿宋" w:eastAsia="仿宋" w:hAnsi="仿宋" w:cs="仿宋" w:hint="default"/>
          <w:spacing w:val="-4"/>
          <w:sz w:val="18"/>
        </w:rPr>
        <w:t>，</w:t>
      </w:r>
      <w:r>
        <w:rPr>
          <w:rFonts w:ascii="仿宋" w:eastAsia="仿宋" w:hAnsi="仿宋" w:cs="仿宋" w:hint="default"/>
          <w:sz w:val="18"/>
        </w:rPr>
        <w:t>考生务必用黑色笔迹的钢笔或签字笔将自己的姓名和考生号</w:t>
      </w:r>
      <w:r>
        <w:rPr>
          <w:rFonts w:ascii="仿宋" w:eastAsia="仿宋" w:hAnsi="仿宋" w:cs="仿宋" w:hint="default"/>
          <w:spacing w:val="-4"/>
          <w:sz w:val="18"/>
        </w:rPr>
        <w:t>、</w:t>
      </w:r>
      <w:r>
        <w:rPr>
          <w:rFonts w:ascii="仿宋" w:eastAsia="仿宋" w:hAnsi="仿宋" w:cs="仿宋" w:hint="default"/>
          <w:sz w:val="18"/>
        </w:rPr>
        <w:t>考场号、座位号填写在答题卡</w:t>
      </w:r>
    </w:p>
    <w:p>
      <w:pPr>
        <w:autoSpaceDE w:val="0"/>
        <w:autoSpaceDN w:val="0"/>
        <w:snapToGrid w:val="0"/>
        <w:spacing w:before="149" w:after="0" w:line="225" w:lineRule="exact"/>
        <w:ind w:left="1705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仿宋" w:eastAsia="仿宋" w:hAnsi="仿宋" w:cs="仿宋" w:hint="default"/>
          <w:sz w:val="18"/>
        </w:rPr>
        <w:t>上。将条形码横贴在答题卡指定位置。</w:t>
      </w:r>
    </w:p>
    <w:p>
      <w:pPr>
        <w:autoSpaceDE w:val="0"/>
        <w:autoSpaceDN w:val="0"/>
        <w:snapToGrid w:val="0"/>
        <w:spacing w:before="149" w:after="0" w:line="240" w:lineRule="auto"/>
        <w:ind w:left="1520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Times New Roman" w:eastAsia="Times New Roman" w:hAnsi="Times New Roman" w:cs="Times New Roman" w:hint="default"/>
          <w:sz w:val="18"/>
        </w:rPr>
        <w:t>2.</w:t>
      </w:r>
      <w:r>
        <w:rPr>
          <w:rFonts w:ascii="仿宋" w:eastAsia="仿宋" w:hAnsi="仿宋" w:cs="仿宋" w:hint="default"/>
          <w:sz w:val="18"/>
        </w:rPr>
        <w:t>选择题每小题选出答案后，</w:t>
      </w:r>
      <w:r>
        <w:rPr>
          <w:rFonts w:ascii="仿宋" w:eastAsia="仿宋" w:hAnsi="仿宋" w:cs="仿宋" w:hint="default"/>
          <w:spacing w:val="23"/>
          <w:sz w:val="18"/>
        </w:rPr>
        <w:t>用</w:t>
      </w:r>
      <w:r>
        <w:rPr>
          <w:rFonts w:ascii="Times New Roman" w:eastAsia="Times New Roman" w:hAnsi="Times New Roman" w:cs="Times New Roman" w:hint="default"/>
          <w:sz w:val="18"/>
        </w:rPr>
        <w:t>2B</w:t>
      </w:r>
      <w:r>
        <w:rPr>
          <w:rFonts w:ascii="Times New Roman" w:eastAsia="Times New Roman" w:hAnsi="Times New Roman" w:cs="Times New Roman" w:hint="default"/>
          <w:spacing w:val="-21"/>
          <w:sz w:val="18"/>
        </w:rPr>
        <w:t xml:space="preserve"> </w:t>
      </w:r>
      <w:r>
        <w:rPr>
          <w:rFonts w:ascii="仿宋" w:eastAsia="仿宋" w:hAnsi="仿宋" w:cs="仿宋" w:hint="default"/>
          <w:sz w:val="18"/>
        </w:rPr>
        <w:t>铅笔把答题卡上对应题目选项的答案信息点涂黑；如需改动，用橡</w:t>
      </w:r>
    </w:p>
    <w:p>
      <w:pPr>
        <w:autoSpaceDE w:val="0"/>
        <w:autoSpaceDN w:val="0"/>
        <w:snapToGrid w:val="0"/>
        <w:spacing w:before="155" w:after="0" w:line="225" w:lineRule="exact"/>
        <w:ind w:left="1700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仿宋" w:eastAsia="仿宋" w:hAnsi="仿宋" w:cs="仿宋" w:hint="default"/>
          <w:sz w:val="18"/>
        </w:rPr>
        <w:t>皮擦干净后，再选涂其他答案，答案不能答在试卷上。</w:t>
      </w:r>
    </w:p>
    <w:p>
      <w:pPr>
        <w:autoSpaceDE w:val="0"/>
        <w:autoSpaceDN w:val="0"/>
        <w:snapToGrid w:val="0"/>
        <w:spacing w:before="149" w:after="0" w:line="240" w:lineRule="auto"/>
        <w:ind w:left="1520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Times New Roman" w:eastAsia="Times New Roman" w:hAnsi="Times New Roman" w:cs="Times New Roman" w:hint="default"/>
          <w:spacing w:val="-1"/>
          <w:sz w:val="18"/>
        </w:rPr>
        <w:t>3.</w:t>
      </w:r>
      <w:r>
        <w:rPr>
          <w:rFonts w:ascii="仿宋" w:eastAsia="仿宋" w:hAnsi="仿宋" w:cs="仿宋" w:hint="default"/>
          <w:spacing w:val="-1"/>
          <w:sz w:val="18"/>
        </w:rPr>
        <w:t>非选择题必</w:t>
      </w:r>
      <w:r>
        <w:rPr>
          <w:rFonts w:ascii="仿宋" w:eastAsia="仿宋" w:hAnsi="仿宋" w:cs="仿宋" w:hint="default"/>
          <w:sz w:val="18"/>
        </w:rPr>
        <w:t>须用黑色笔迹的钢笔或签字笔作答，答案必须写在答题卡各题目指定区域内相应位置上；</w:t>
      </w:r>
    </w:p>
    <w:p>
      <w:pPr>
        <w:autoSpaceDE w:val="0"/>
        <w:autoSpaceDN w:val="0"/>
        <w:snapToGrid w:val="0"/>
        <w:spacing w:before="36" w:after="0" w:line="374" w:lineRule="exact"/>
        <w:ind w:left="1700" w:right="19" w:firstLine="0"/>
        <w:jc w:val="both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仿宋" w:eastAsia="仿宋" w:hAnsi="仿宋" w:cs="仿宋" w:hint="default"/>
          <w:spacing w:val="-2"/>
          <w:sz w:val="18"/>
        </w:rPr>
        <w:t>如需改动</w:t>
      </w:r>
      <w:r>
        <w:rPr>
          <w:rFonts w:ascii="仿宋" w:eastAsia="仿宋" w:hAnsi="仿宋" w:cs="仿宋" w:hint="default"/>
          <w:spacing w:val="-10"/>
          <w:sz w:val="18"/>
        </w:rPr>
        <w:t>，</w:t>
      </w:r>
      <w:r>
        <w:rPr>
          <w:rFonts w:ascii="仿宋" w:eastAsia="仿宋" w:hAnsi="仿宋" w:cs="仿宋" w:hint="default"/>
          <w:spacing w:val="-2"/>
          <w:sz w:val="18"/>
        </w:rPr>
        <w:t>先划掉</w:t>
      </w:r>
      <w:r>
        <w:rPr>
          <w:rFonts w:ascii="仿宋" w:eastAsia="仿宋" w:hAnsi="仿宋" w:cs="仿宋" w:hint="default"/>
          <w:spacing w:val="-1"/>
          <w:sz w:val="18"/>
        </w:rPr>
        <w:t>原来的答案</w:t>
      </w:r>
      <w:r>
        <w:rPr>
          <w:rFonts w:ascii="仿宋" w:eastAsia="仿宋" w:hAnsi="仿宋" w:cs="仿宋" w:hint="default"/>
          <w:spacing w:val="-9"/>
          <w:sz w:val="18"/>
        </w:rPr>
        <w:t>，</w:t>
      </w:r>
      <w:r>
        <w:rPr>
          <w:rFonts w:ascii="仿宋" w:eastAsia="仿宋" w:hAnsi="仿宋" w:cs="仿宋" w:hint="default"/>
          <w:spacing w:val="-1"/>
          <w:sz w:val="18"/>
        </w:rPr>
        <w:t>然后再写上新的答案</w:t>
      </w:r>
      <w:r>
        <w:rPr>
          <w:rFonts w:ascii="仿宋" w:eastAsia="仿宋" w:hAnsi="仿宋" w:cs="仿宋" w:hint="default"/>
          <w:spacing w:val="-8"/>
          <w:sz w:val="18"/>
        </w:rPr>
        <w:t>；</w:t>
      </w:r>
      <w:r>
        <w:rPr>
          <w:rFonts w:ascii="仿宋" w:eastAsia="仿宋" w:hAnsi="仿宋" w:cs="仿宋" w:hint="default"/>
          <w:spacing w:val="-1"/>
          <w:sz w:val="18"/>
        </w:rPr>
        <w:t>不准使用铅笔和涂改液</w:t>
      </w:r>
      <w:r>
        <w:rPr>
          <w:rFonts w:ascii="仿宋" w:eastAsia="仿宋" w:hAnsi="仿宋" w:cs="仿宋" w:hint="default"/>
          <w:spacing w:val="-9"/>
          <w:sz w:val="18"/>
        </w:rPr>
        <w:t>。</w:t>
      </w:r>
      <w:r>
        <w:rPr>
          <w:rFonts w:ascii="仿宋" w:eastAsia="仿宋" w:hAnsi="仿宋" w:cs="仿宋" w:hint="default"/>
          <w:spacing w:val="-1"/>
          <w:sz w:val="18"/>
        </w:rPr>
        <w:t>不按以上要求作答的</w:t>
      </w:r>
      <w:r>
        <w:rPr>
          <w:rFonts w:ascii="仿宋" w:eastAsia="仿宋" w:hAnsi="仿宋" w:cs="仿宋" w:hint="default"/>
          <w:sz w:val="18"/>
        </w:rPr>
        <w:t xml:space="preserve"> 答案无效。</w:t>
      </w:r>
    </w:p>
    <w:p>
      <w:pPr>
        <w:autoSpaceDE w:val="0"/>
        <w:autoSpaceDN w:val="0"/>
        <w:snapToGrid w:val="0"/>
        <w:spacing w:before="120" w:after="0" w:line="240" w:lineRule="auto"/>
        <w:ind w:left="1525" w:right="0" w:firstLine="0"/>
        <w:jc w:val="left"/>
        <w:textAlignment w:val="auto"/>
        <w:rPr>
          <w:rFonts w:ascii="仿宋" w:eastAsia="仿宋" w:hAnsi="仿宋" w:cs="仿宋" w:hint="default"/>
          <w:sz w:val="18"/>
        </w:rPr>
      </w:pPr>
      <w:r>
        <w:rPr>
          <w:rFonts w:ascii="Times New Roman" w:eastAsia="Times New Roman" w:hAnsi="Times New Roman" w:cs="Times New Roman" w:hint="default"/>
          <w:sz w:val="18"/>
        </w:rPr>
        <w:t>4.</w:t>
      </w:r>
      <w:r>
        <w:rPr>
          <w:rFonts w:ascii="仿宋" w:eastAsia="仿宋" w:hAnsi="仿宋" w:cs="仿宋" w:hint="default"/>
          <w:sz w:val="18"/>
        </w:rPr>
        <w:t>考生必须保持答题卡的整洁，考试结束后，将试题与答题卡一并交回。</w:t>
      </w:r>
    </w:p>
    <w:p>
      <w:pPr>
        <w:autoSpaceDE w:val="0"/>
        <w:autoSpaceDN w:val="0"/>
        <w:snapToGrid w:val="0"/>
        <w:spacing w:before="119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第二部分 阅读（共两节，满</w:t>
      </w:r>
      <w:r>
        <w:rPr>
          <w:rFonts w:ascii="楷体" w:eastAsia="楷体" w:hAnsi="楷体" w:cs="楷体" w:hint="default"/>
          <w:spacing w:val="30"/>
        </w:rPr>
        <w:t>分</w:t>
      </w:r>
      <w:r>
        <w:rPr>
          <w:rFonts w:ascii="Times New Roman" w:eastAsia="Times New Roman" w:hAnsi="Times New Roman" w:cs="Times New Roman" w:hint="default"/>
        </w:rPr>
        <w:t>5</w:t>
      </w:r>
      <w:r>
        <w:rPr>
          <w:rFonts w:ascii="Times New Roman" w:eastAsia="Times New Roman" w:hAnsi="Times New Roman" w:cs="Times New Roman" w:hint="default"/>
          <w:spacing w:val="60"/>
        </w:rPr>
        <w:t>0</w:t>
      </w:r>
      <w:r>
        <w:rPr>
          <w:rFonts w:ascii="楷体" w:eastAsia="楷体" w:hAnsi="楷体" w:cs="楷体" w:hint="default"/>
        </w:rPr>
        <w:t>分）</w:t>
      </w:r>
      <w:r>
        <w:rPr>
          <w:rFonts w:ascii="楷体" w:eastAsia="楷体" w:hAnsi="楷体" w:cs="楷体" w:hint="defaul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688340</wp:posOffset>
            </wp:positionH>
            <wp:positionV relativeFrom="page">
              <wp:posOffset>3855720</wp:posOffset>
            </wp:positionV>
            <wp:extent cx="5733415" cy="367665"/>
            <wp:effectExtent l="0" t="0" r="0" b="0"/>
            <wp:wrapNone/>
            <wp:docPr id="1027" name="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1027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676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46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第一节 （共 </w:t>
      </w:r>
      <w:r>
        <w:rPr>
          <w:rFonts w:ascii="Times New Roman" w:eastAsia="Times New Roman" w:hAnsi="Times New Roman" w:cs="Times New Roman" w:hint="default"/>
        </w:rPr>
        <w:t xml:space="preserve">15 </w:t>
      </w:r>
      <w:r>
        <w:rPr>
          <w:rFonts w:ascii="楷体" w:eastAsia="楷体" w:hAnsi="楷体" w:cs="楷体" w:hint="default"/>
        </w:rPr>
        <w:t xml:space="preserve">小题；每小题 </w:t>
      </w:r>
      <w:r>
        <w:rPr>
          <w:rFonts w:ascii="Times New Roman" w:eastAsia="Times New Roman" w:hAnsi="Times New Roman" w:cs="Times New Roman" w:hint="default"/>
        </w:rPr>
        <w:t xml:space="preserve">2.5 </w:t>
      </w:r>
      <w:r>
        <w:rPr>
          <w:rFonts w:ascii="楷体" w:eastAsia="楷体" w:hAnsi="楷体" w:cs="楷体" w:hint="default"/>
        </w:rPr>
        <w:t xml:space="preserve">分，满分 </w:t>
      </w:r>
      <w:r>
        <w:rPr>
          <w:rFonts w:ascii="Times New Roman" w:eastAsia="Times New Roman" w:hAnsi="Times New Roman" w:cs="Times New Roman" w:hint="default"/>
        </w:rPr>
        <w:t xml:space="preserve">37.5 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72" w:after="0" w:line="300" w:lineRule="exact"/>
        <w:ind w:left="110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阅读下列短文，从每题所给的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楷体" w:eastAsia="楷体" w:hAnsi="楷体" w:cs="楷体" w:hint="default"/>
        </w:rPr>
        <w:t>，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楷体" w:eastAsia="楷体" w:hAnsi="楷体" w:cs="楷体" w:hint="default"/>
        </w:rPr>
        <w:t>，</w:t>
      </w:r>
      <w:r>
        <w:rPr>
          <w:rFonts w:ascii="Times New Roman" w:eastAsia="Times New Roman" w:hAnsi="Times New Roman" w:cs="Times New Roman" w:hint="default"/>
        </w:rPr>
        <w:t>C</w:t>
      </w:r>
      <w:r>
        <w:rPr>
          <w:rFonts w:ascii="楷体" w:eastAsia="楷体" w:hAnsi="楷体" w:cs="楷体" w:hint="default"/>
        </w:rPr>
        <w:t>，</w:t>
      </w:r>
      <w:r>
        <w:rPr>
          <w:rFonts w:ascii="Times New Roman" w:eastAsia="Times New Roman" w:hAnsi="Times New Roman" w:cs="Times New Roman" w:hint="default"/>
        </w:rPr>
        <w:t xml:space="preserve">D </w:t>
      </w:r>
      <w:r>
        <w:rPr>
          <w:rFonts w:ascii="楷体" w:eastAsia="楷体" w:hAnsi="楷体" w:cs="楷体" w:hint="default"/>
        </w:rPr>
        <w:t>四个选项中选出最佳选项。</w:t>
      </w:r>
    </w:p>
    <w:p>
      <w:pPr>
        <w:autoSpaceDE w:val="0"/>
        <w:autoSpaceDN w:val="0"/>
        <w:snapToGrid w:val="0"/>
        <w:spacing w:before="74" w:after="0" w:line="240" w:lineRule="auto"/>
        <w:ind w:left="5214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A</w:t>
      </w:r>
    </w:p>
    <w:p>
      <w:pPr>
        <w:autoSpaceDE w:val="0"/>
        <w:autoSpaceDN w:val="0"/>
        <w:snapToGrid w:val="0"/>
        <w:spacing w:before="53" w:after="0" w:line="240" w:lineRule="auto"/>
        <w:ind w:left="3819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Bike Rental &amp; Guided Tours</w:t>
      </w:r>
    </w:p>
    <w:p>
      <w:pPr>
        <w:autoSpaceDE w:val="0"/>
        <w:autoSpaceDN w:val="0"/>
        <w:snapToGrid w:val="0"/>
        <w:spacing w:before="106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28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looking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for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8"/>
        </w:rPr>
        <w:t xml:space="preserve"> </w:t>
      </w:r>
      <w:r>
        <w:rPr>
          <w:rFonts w:ascii="Times New Roman" w:eastAsia="Times New Roman" w:hAnsi="Times New Roman" w:cs="Times New Roman" w:hint="default"/>
        </w:rPr>
        <w:t>fun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eco-friendly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way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explore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28"/>
        </w:rPr>
        <w:t xml:space="preserve"> </w:t>
      </w:r>
      <w:r>
        <w:rPr>
          <w:rFonts w:ascii="Times New Roman" w:eastAsia="Times New Roman" w:hAnsi="Times New Roman" w:cs="Times New Roman" w:hint="default"/>
        </w:rPr>
        <w:t>cit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?</w:t>
      </w:r>
      <w:r>
        <w:rPr>
          <w:rFonts w:ascii="Times New Roman" w:eastAsia="Times New Roman" w:hAnsi="Times New Roman" w:cs="Times New Roman" w:hint="default"/>
          <w:spacing w:val="30"/>
        </w:rPr>
        <w:t xml:space="preserve"> </w:t>
      </w:r>
      <w:r>
        <w:rPr>
          <w:rFonts w:ascii="Times New Roman" w:eastAsia="Times New Roman" w:hAnsi="Times New Roman" w:cs="Times New Roman" w:hint="default"/>
        </w:rPr>
        <w:t>Look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no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further</w:t>
      </w:r>
    </w:p>
    <w:p>
      <w:pPr>
        <w:autoSpaceDE w:val="0"/>
        <w:autoSpaceDN w:val="0"/>
        <w:snapToGrid w:val="0"/>
        <w:spacing w:before="98" w:after="0" w:line="326" w:lineRule="auto"/>
        <w:ind w:left="625" w:right="22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th</w:t>
      </w:r>
      <w:r>
        <w:rPr>
          <w:rFonts w:ascii="Times New Roman" w:eastAsia="Times New Roman" w:hAnsi="Times New Roman" w:cs="Times New Roman" w:hint="default"/>
          <w:spacing w:val="-2"/>
        </w:rPr>
        <w:t>a</w:t>
      </w:r>
      <w:r>
        <w:rPr>
          <w:rFonts w:ascii="Times New Roman" w:eastAsia="Times New Roman" w:hAnsi="Times New Roman" w:cs="Times New Roman" w:hint="default"/>
          <w:spacing w:val="-1"/>
        </w:rPr>
        <w:t xml:space="preserve">n </w:t>
      </w:r>
      <w:r>
        <w:rPr>
          <w:rFonts w:ascii="Times New Roman" w:eastAsia="Times New Roman" w:hAnsi="Times New Roman" w:cs="Times New Roman" w:hint="default"/>
          <w:spacing w:val="-3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ike R</w:t>
      </w:r>
      <w:r>
        <w:rPr>
          <w:rFonts w:ascii="Times New Roman" w:eastAsia="Times New Roman" w:hAnsi="Times New Roman" w:cs="Times New Roman" w:hint="default"/>
          <w:spacing w:val="-2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>nt</w:t>
      </w:r>
      <w:r>
        <w:rPr>
          <w:rFonts w:ascii="Times New Roman" w:eastAsia="Times New Roman" w:hAnsi="Times New Roman" w:cs="Times New Roman" w:hint="default"/>
          <w:spacing w:val="-2"/>
        </w:rPr>
        <w:t>a</w:t>
      </w:r>
      <w:r>
        <w:rPr>
          <w:rFonts w:ascii="Times New Roman" w:eastAsia="Times New Roman" w:hAnsi="Times New Roman" w:cs="Times New Roman" w:hint="default"/>
          <w:spacing w:val="-1"/>
        </w:rPr>
        <w:t>l &amp;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Guid</w:t>
      </w:r>
      <w:r>
        <w:rPr>
          <w:rFonts w:ascii="Times New Roman" w:eastAsia="Times New Roman" w:hAnsi="Times New Roman" w:cs="Times New Roman" w:hint="default"/>
          <w:spacing w:val="-2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>d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  <w:spacing w:val="-13"/>
        </w:rPr>
        <w:t>T</w:t>
      </w:r>
      <w:r>
        <w:rPr>
          <w:rFonts w:ascii="Times New Roman" w:eastAsia="Times New Roman" w:hAnsi="Times New Roman" w:cs="Times New Roman" w:hint="default"/>
          <w:spacing w:val="-3"/>
        </w:rPr>
        <w:t>o</w:t>
      </w:r>
      <w:r>
        <w:rPr>
          <w:rFonts w:ascii="Times New Roman" w:eastAsia="Times New Roman" w:hAnsi="Times New Roman" w:cs="Times New Roman" w:hint="default"/>
          <w:spacing w:val="-1"/>
        </w:rPr>
        <w:t>u</w:t>
      </w:r>
      <w:r>
        <w:rPr>
          <w:rFonts w:ascii="Times New Roman" w:eastAsia="Times New Roman" w:hAnsi="Times New Roman" w:cs="Times New Roman" w:hint="default"/>
          <w:spacing w:val="-2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s!</w:t>
      </w:r>
      <w:r>
        <w:rPr>
          <w:rFonts w:ascii="Times New Roman" w:eastAsia="Times New Roman" w:hAnsi="Times New Roman" w:cs="Times New Roman" w:hint="default"/>
          <w:spacing w:val="-6"/>
        </w:rPr>
        <w:t xml:space="preserve"> </w:t>
      </w:r>
      <w:r>
        <w:rPr>
          <w:rFonts w:ascii="Times New Roman" w:eastAsia="Times New Roman" w:hAnsi="Times New Roman" w:cs="Times New Roman" w:hint="default"/>
          <w:spacing w:val="-16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o</w:t>
      </w:r>
      <w:r>
        <w:rPr>
          <w:rFonts w:ascii="Times New Roman" w:eastAsia="Times New Roman" w:hAnsi="Times New Roman" w:cs="Times New Roman" w:hint="default"/>
          <w:spacing w:val="-4"/>
        </w:rPr>
        <w:t>f</w:t>
      </w:r>
      <w:r>
        <w:rPr>
          <w:rFonts w:ascii="Times New Roman" w:eastAsia="Times New Roman" w:hAnsi="Times New Roman" w:cs="Times New Roman" w:hint="default"/>
          <w:spacing w:val="-2"/>
        </w:rPr>
        <w:t>fe</w:t>
      </w:r>
      <w:r>
        <w:rPr>
          <w:rFonts w:ascii="Times New Roman" w:eastAsia="Times New Roman" w:hAnsi="Times New Roman" w:cs="Times New Roman" w:hint="default"/>
          <w:spacing w:val="-1"/>
        </w:rPr>
        <w:t>r bike re</w:t>
      </w:r>
      <w:r>
        <w:rPr>
          <w:rFonts w:ascii="Times New Roman" w:eastAsia="Times New Roman" w:hAnsi="Times New Roman" w:cs="Times New Roman" w:hint="default"/>
        </w:rPr>
        <w:t>nt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ls and 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uided tours for individuals and groups of all ages.</w:t>
      </w:r>
    </w:p>
    <w:p>
      <w:pPr>
        <w:autoSpaceDE w:val="0"/>
        <w:autoSpaceDN w:val="0"/>
        <w:snapToGrid w:val="0"/>
        <w:spacing w:before="240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Bike Rentals:</w:t>
      </w:r>
    </w:p>
    <w:p>
      <w:pPr>
        <w:autoSpaceDE w:val="0"/>
        <w:autoSpaceDN w:val="0"/>
        <w:snapToGrid w:val="0"/>
        <w:spacing w:before="338" w:after="0" w:line="326" w:lineRule="auto"/>
        <w:ind w:left="625" w:right="22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Our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bike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nt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 s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vi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is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p</w:t>
      </w:r>
      <w:r>
        <w:rPr>
          <w:rFonts w:ascii="Times New Roman" w:eastAsia="Times New Roman" w:hAnsi="Times New Roman" w:cs="Times New Roman" w:hint="default"/>
          <w:spacing w:val="-1"/>
        </w:rPr>
        <w:t>erf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 xml:space="preserve">t 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or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those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who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nt to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xplo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the 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ity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 their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own pace. 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6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have a wide range of bikes available, including mountain bikes, city bikes, and </w:t>
      </w:r>
      <w:r>
        <w:rPr>
          <w:rFonts w:ascii="Times New Roman" w:eastAsia="Times New Roman" w:hAnsi="Times New Roman" w:cs="Times New Roman" w:hint="default"/>
          <w:spacing w:val="-1"/>
        </w:rPr>
        <w:t>electric bikes.</w:t>
      </w:r>
      <w:r>
        <w:rPr>
          <w:rFonts w:ascii="Times New Roman" w:eastAsia="Times New Roman" w:hAnsi="Times New Roman" w:cs="Times New Roman" w:hint="default"/>
          <w:spacing w:val="-1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 xml:space="preserve">All of our bikes are well-maintained and equipped </w:t>
      </w:r>
      <w:r>
        <w:rPr>
          <w:rFonts w:ascii="Times New Roman" w:eastAsia="Times New Roman" w:hAnsi="Times New Roman" w:cs="Times New Roman" w:hint="default"/>
        </w:rPr>
        <w:t>with safety features such as lights and helmets.</w:t>
      </w:r>
    </w:p>
    <w:p>
      <w:pPr>
        <w:autoSpaceDE w:val="0"/>
        <w:autoSpaceDN w:val="0"/>
        <w:snapToGrid w:val="0"/>
        <w:spacing w:before="240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 xml:space="preserve">Guided </w:t>
      </w:r>
      <w:r>
        <w:rPr>
          <w:rFonts w:ascii="Times New Roman" w:eastAsia="Times New Roman" w:hAnsi="Times New Roman" w:cs="Times New Roman" w:hint="default"/>
          <w:b/>
          <w:spacing w:val="-18"/>
        </w:rPr>
        <w:t>T</w:t>
      </w:r>
      <w:r>
        <w:rPr>
          <w:rFonts w:ascii="Times New Roman" w:eastAsia="Times New Roman" w:hAnsi="Times New Roman" w:cs="Times New Roman" w:hint="default"/>
          <w:b/>
        </w:rPr>
        <w:t>ours:</w:t>
      </w:r>
    </w:p>
    <w:p>
      <w:pPr>
        <w:autoSpaceDE w:val="0"/>
        <w:autoSpaceDN w:val="0"/>
        <w:snapToGrid w:val="0"/>
        <w:spacing w:before="338" w:after="0" w:line="326" w:lineRule="auto"/>
        <w:ind w:left="625" w:right="22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Our knowledgeable and friendly tour guides will take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 to share interesting facts and sto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s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long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15"/>
        </w:rPr>
        <w:t xml:space="preserve"> </w:t>
      </w:r>
      <w:r>
        <w:rPr>
          <w:rFonts w:ascii="Times New Roman" w:eastAsia="Times New Roman" w:hAnsi="Times New Roman" w:cs="Times New Roman" w:hint="default"/>
          <w:spacing w:val="-20"/>
        </w:rPr>
        <w:t>Y</w:t>
      </w:r>
      <w:r>
        <w:rPr>
          <w:rFonts w:ascii="Times New Roman" w:eastAsia="Times New Roman" w:hAnsi="Times New Roman" w:cs="Times New Roman" w:hint="default"/>
          <w:spacing w:val="-2"/>
        </w:rPr>
        <w:t>o</w:t>
      </w:r>
      <w:r>
        <w:rPr>
          <w:rFonts w:ascii="Times New Roman" w:eastAsia="Times New Roman" w:hAnsi="Times New Roman" w:cs="Times New Roman" w:hint="default"/>
        </w:rPr>
        <w:t>u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ca</w:t>
      </w:r>
      <w:r>
        <w:rPr>
          <w:rFonts w:ascii="Times New Roman" w:eastAsia="Times New Roman" w:hAnsi="Times New Roman" w:cs="Times New Roman" w:hint="default"/>
        </w:rPr>
        <w:t xml:space="preserve">n 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hoose</w:t>
      </w:r>
      <w:r>
        <w:rPr>
          <w:rFonts w:ascii="Times New Roman" w:eastAsia="Times New Roman" w:hAnsi="Times New Roman" w:cs="Times New Roman" w:hint="default"/>
          <w:spacing w:val="-1"/>
        </w:rPr>
        <w:t xml:space="preserve"> fr</w:t>
      </w:r>
      <w:r>
        <w:rPr>
          <w:rFonts w:ascii="Times New Roman" w:eastAsia="Times New Roman" w:hAnsi="Times New Roman" w:cs="Times New Roman" w:hint="default"/>
        </w:rPr>
        <w:t>om a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v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ty of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 tou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s,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su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s the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Histo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ca</w:t>
      </w:r>
      <w:r>
        <w:rPr>
          <w:rFonts w:ascii="Times New Roman" w:eastAsia="Times New Roman" w:hAnsi="Times New Roman" w:cs="Times New Roman" w:hint="default"/>
        </w:rPr>
        <w:t xml:space="preserve">l </w:t>
      </w:r>
      <w:r>
        <w:rPr>
          <w:rFonts w:ascii="Times New Roman" w:eastAsia="Times New Roman" w:hAnsi="Times New Roman" w:cs="Times New Roman" w:hint="default"/>
          <w:spacing w:val="-1"/>
        </w:rPr>
        <w:t>Landmarks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3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ou</w:t>
      </w:r>
      <w:r>
        <w:rPr>
          <w:rFonts w:ascii="Times New Roman" w:eastAsia="Times New Roman" w:hAnsi="Times New Roman" w:cs="Times New Roman" w:hint="default"/>
          <w:spacing w:val="-9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, the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Cultural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Heritage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, or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Food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Market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-13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Our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guided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tours</w:t>
      </w:r>
    </w:p>
    <w:p>
      <w:pPr>
        <w:autoSpaceDE w:val="0"/>
        <w:autoSpaceDN w:val="0"/>
        <w:snapToGrid w:val="0"/>
        <w:spacing w:before="675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</w:rPr>
        <w:t>are not only educational but also a great way to meet fellow travelers and make new friends.</w:t>
      </w:r>
    </w:p>
    <w:p>
      <w:pPr>
        <w:autoSpaceDE w:val="0"/>
        <w:autoSpaceDN w:val="0"/>
        <w:snapToGrid w:val="0"/>
        <w:spacing w:before="338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Booking Information:</w:t>
      </w:r>
    </w:p>
    <w:p>
      <w:pPr>
        <w:autoSpaceDE w:val="0"/>
        <w:autoSpaceDN w:val="0"/>
        <w:snapToGrid w:val="0"/>
        <w:spacing w:before="336" w:after="0" w:line="328" w:lineRule="auto"/>
        <w:ind w:left="0" w:right="625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>o rent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a bike or join a guided tou</w:t>
      </w:r>
      <w:r>
        <w:rPr>
          <w:rFonts w:ascii="Times New Roman" w:eastAsia="Times New Roman" w:hAnsi="Times New Roman" w:cs="Times New Roman" w:hint="default"/>
          <w:spacing w:val="-6"/>
        </w:rPr>
        <w:t>r</w:t>
      </w:r>
      <w:r>
        <w:rPr>
          <w:rFonts w:ascii="Times New Roman" w:eastAsia="Times New Roman" w:hAnsi="Times New Roman" w:cs="Times New Roman" w:hint="default"/>
        </w:rPr>
        <w:t xml:space="preserve">, simply visit our website or give us a call. </w:t>
      </w:r>
      <w:r>
        <w:rPr>
          <w:rFonts w:ascii="Times New Roman" w:eastAsia="Times New Roman" w:hAnsi="Times New Roman" w:cs="Times New Roman" w:hint="default"/>
          <w:spacing w:val="-18"/>
        </w:rPr>
        <w:t>W</w:t>
      </w:r>
      <w:r>
        <w:rPr>
          <w:rFonts w:ascii="Times New Roman" w:eastAsia="Times New Roman" w:hAnsi="Times New Roman" w:cs="Times New Roman" w:hint="default"/>
        </w:rPr>
        <w:t xml:space="preserve">e </w:t>
      </w:r>
      <w:r>
        <w:rPr>
          <w:rFonts w:ascii="Times New Roman" w:eastAsia="Times New Roman" w:hAnsi="Times New Roman" w:cs="Times New Roman" w:hint="default"/>
          <w:spacing w:val="-1"/>
        </w:rPr>
        <w:t>recommend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booking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in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advance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especially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during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peak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tourist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seasons.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Our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staff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will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assist</w:t>
      </w:r>
    </w:p>
    <w:p>
      <w:pPr>
        <w:autoSpaceDE w:val="0"/>
        <w:autoSpaceDN w:val="0"/>
        <w:snapToGrid w:val="0"/>
        <w:spacing w:before="0" w:after="0" w:line="237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in choosing the right bike or tour package based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on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 preferences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needs. 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e also</w:t>
      </w:r>
    </w:p>
    <w:p>
      <w:pPr>
        <w:autoSpaceDE w:val="0"/>
        <w:autoSpaceDN w:val="0"/>
        <w:snapToGrid w:val="0"/>
        <w:spacing w:before="99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offer special discounts for students and group bookings.</w:t>
      </w:r>
    </w:p>
    <w:p>
      <w:pPr>
        <w:autoSpaceDE w:val="0"/>
        <w:autoSpaceDN w:val="0"/>
        <w:snapToGrid w:val="0"/>
        <w:spacing w:before="338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Safety First:</w:t>
      </w:r>
    </w:p>
    <w:p>
      <w:pPr>
        <w:autoSpaceDE w:val="0"/>
        <w:autoSpaceDN w:val="0"/>
        <w:snapToGrid w:val="0"/>
        <w:spacing w:before="336" w:after="0" w:line="325" w:lineRule="auto"/>
        <w:ind w:left="0" w:right="625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At Bike Rental &amp; Guided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 xml:space="preserve">ours,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 safety is our top priorit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7"/>
        </w:rPr>
        <w:t xml:space="preserve"> 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e provide safety instructions and guidelines before each rental or tou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It is important to follow traffic rules and wear protective gear while riding. Our guides are trained in first aid and will be there to assist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 in case of any emergencies.</w:t>
      </w:r>
    </w:p>
    <w:p>
      <w:pPr>
        <w:autoSpaceDE w:val="0"/>
        <w:autoSpaceDN w:val="0"/>
        <w:snapToGrid w:val="0"/>
        <w:spacing w:before="243" w:after="0" w:line="324" w:lineRule="auto"/>
        <w:ind w:left="0" w:right="625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So why wait? Grab a bike or join a guided tou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 Get ready for an unforgettable adventure in a whole new wa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245" w:after="0" w:line="240" w:lineRule="auto"/>
        <w:ind w:left="235" w:right="0" w:hanging="23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Who is the passage intended for?</w:t>
      </w:r>
    </w:p>
    <w:p>
      <w:pPr>
        <w:autoSpaceDE w:val="0"/>
        <w:autoSpaceDN w:val="0"/>
        <w:snapToGrid w:val="0"/>
        <w:spacing w:before="291" w:after="0" w:line="240" w:lineRule="auto"/>
        <w:ind w:left="586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宋体" w:eastAsia="宋体" w:hAnsi="宋体" w:cs="宋体" w:hint="default"/>
        </w:rPr>
        <w:t>．</w:t>
      </w:r>
      <w:r>
        <w:rPr>
          <w:rFonts w:ascii="Times New Roman" w:eastAsia="Times New Roman" w:hAnsi="Times New Roman" w:cs="Times New Roman" w:hint="default"/>
        </w:rPr>
        <w:t>People who want to explore the city in an environment-friendly way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56" w:after="0" w:line="240" w:lineRule="auto"/>
        <w:ind w:left="1061" w:right="0" w:hanging="461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People who want to explore the city at a fast pace.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36" w:after="0" w:line="240" w:lineRule="auto"/>
        <w:ind w:left="1061" w:right="0" w:hanging="461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People who are very familiar with the city</w:t>
      </w:r>
    </w:p>
    <w:p>
      <w:pPr>
        <w:numPr>
          <w:ilvl w:val="0"/>
          <w:numId w:val="2"/>
        </w:numPr>
        <w:tabs>
          <w:tab w:val="left" w:pos="1073"/>
        </w:tabs>
        <w:autoSpaceDE w:val="0"/>
        <w:autoSpaceDN w:val="0"/>
        <w:snapToGrid w:val="0"/>
        <w:spacing w:before="36" w:after="0" w:line="240" w:lineRule="auto"/>
        <w:ind w:left="1061" w:right="0" w:hanging="461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People who are not good at riding bicycles.</w:t>
      </w:r>
    </w:p>
    <w:p>
      <w:pPr>
        <w:numPr>
          <w:ilvl w:val="0"/>
          <w:numId w:val="1"/>
        </w:numPr>
        <w:tabs>
          <w:tab w:val="left" w:pos="240"/>
        </w:tabs>
        <w:autoSpaceDE w:val="0"/>
        <w:autoSpaceDN w:val="0"/>
        <w:snapToGrid w:val="0"/>
        <w:spacing w:before="499" w:after="0" w:line="240" w:lineRule="auto"/>
        <w:ind w:left="235" w:right="0" w:hanging="23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How can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 book a bike rental or guided tour ?</w:t>
      </w:r>
    </w:p>
    <w:p>
      <w:pPr>
        <w:numPr>
          <w:ilvl w:val="0"/>
          <w:numId w:val="3"/>
        </w:numPr>
        <w:autoSpaceDE w:val="0"/>
        <w:autoSpaceDN w:val="0"/>
        <w:snapToGrid w:val="0"/>
        <w:spacing w:before="338" w:after="0" w:line="240" w:lineRule="auto"/>
        <w:ind w:left="71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B</w:t>
      </w:r>
      <w:r>
        <w:rPr>
          <w:rFonts w:ascii="Times New Roman" w:eastAsia="Times New Roman" w:hAnsi="Times New Roman" w:cs="Times New Roman" w:hint="default"/>
        </w:rPr>
        <w:t>y visiting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ir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-3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e or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nding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m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n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mail</w:t>
      </w:r>
    </w:p>
    <w:p>
      <w:pPr>
        <w:numPr>
          <w:ilvl w:val="0"/>
          <w:numId w:val="3"/>
        </w:numPr>
        <w:tabs>
          <w:tab w:val="left" w:pos="701"/>
        </w:tabs>
        <w:autoSpaceDE w:val="0"/>
        <w:autoSpaceDN w:val="0"/>
        <w:snapToGrid w:val="0"/>
        <w:spacing w:before="338" w:after="0" w:line="240" w:lineRule="auto"/>
        <w:ind w:left="713" w:right="0" w:hanging="293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By visiting their website or giving them a call</w:t>
      </w:r>
    </w:p>
    <w:p>
      <w:pPr>
        <w:numPr>
          <w:ilvl w:val="0"/>
          <w:numId w:val="3"/>
        </w:numPr>
        <w:tabs>
          <w:tab w:val="left" w:pos="701"/>
        </w:tabs>
        <w:autoSpaceDE w:val="0"/>
        <w:autoSpaceDN w:val="0"/>
        <w:snapToGrid w:val="0"/>
        <w:spacing w:before="336" w:after="0" w:line="240" w:lineRule="auto"/>
        <w:ind w:left="713" w:right="0" w:hanging="293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By visiting their website or sending them an email</w:t>
      </w:r>
    </w:p>
    <w:p>
      <w:pPr>
        <w:numPr>
          <w:ilvl w:val="0"/>
          <w:numId w:val="3"/>
        </w:numPr>
        <w:autoSpaceDE w:val="0"/>
        <w:autoSpaceDN w:val="0"/>
        <w:snapToGrid w:val="0"/>
        <w:spacing w:before="341" w:after="0" w:line="240" w:lineRule="auto"/>
        <w:ind w:left="71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B</w:t>
      </w:r>
      <w:r>
        <w:rPr>
          <w:rFonts w:ascii="Times New Roman" w:eastAsia="Times New Roman" w:hAnsi="Times New Roman" w:cs="Times New Roman" w:hint="default"/>
        </w:rPr>
        <w:t>y visiting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ir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-3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e or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giving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 a call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307" w:after="0" w:line="240" w:lineRule="auto"/>
        <w:ind w:left="235" w:right="0" w:hanging="235"/>
        <w:jc w:val="left"/>
        <w:textAlignment w:val="auto"/>
        <w:rPr>
          <w:rFonts w:ascii="Times New Roman" w:eastAsia="Times New Roman" w:hAnsi="Times New Roman" w:cs="Times New Roman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574" w:space="1114"/>
            <w:col w:w="9556" w:space="0"/>
          </w:cols>
          <w:docGrid w:linePitch="0" w:charSpace="0"/>
        </w:sectPr>
      </w:pPr>
      <w:r>
        <w:rPr>
          <w:rFonts w:ascii="Times New Roman" w:eastAsia="Times New Roman" w:hAnsi="Times New Roman" w:cs="Times New Roman" w:hint="default"/>
        </w:rPr>
        <w:t>Wh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t is </w:t>
      </w:r>
      <w:r>
        <w:rPr>
          <w:rFonts w:ascii="Times New Roman" w:eastAsia="Times New Roman" w:hAnsi="Times New Roman" w:cs="Times New Roman" w:hint="default"/>
          <w:spacing w:val="-2"/>
        </w:rPr>
        <w:t>B</w:t>
      </w:r>
      <w:r>
        <w:rPr>
          <w:rFonts w:ascii="Times New Roman" w:eastAsia="Times New Roman" w:hAnsi="Times New Roman" w:cs="Times New Roman" w:hint="default"/>
        </w:rPr>
        <w:t>ike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</w:t>
      </w:r>
      <w:r>
        <w:rPr>
          <w:rFonts w:ascii="Times New Roman" w:eastAsia="Times New Roman" w:hAnsi="Times New Roman" w:cs="Times New Roman" w:hint="default"/>
          <w:spacing w:val="2"/>
        </w:rPr>
        <w:t xml:space="preserve"> </w:t>
      </w:r>
      <w:r>
        <w:rPr>
          <w:rFonts w:ascii="Times New Roman" w:eastAsia="Times New Roman" w:hAnsi="Times New Roman" w:cs="Times New Roman" w:hint="default"/>
        </w:rPr>
        <w:t>&amp;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Guided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  <w:spacing w:val="-2"/>
        </w:rPr>
        <w:t>o</w:t>
      </w:r>
      <w:r>
        <w:rPr>
          <w:rFonts w:ascii="Times New Roman" w:eastAsia="Times New Roman" w:hAnsi="Times New Roman" w:cs="Times New Roman" w:hint="default"/>
        </w:rPr>
        <w:t>ur</w:t>
      </w:r>
      <w:r>
        <w:rPr>
          <w:rFonts w:ascii="Times New Roman" w:eastAsia="Times New Roman" w:hAnsi="Times New Roman" w:cs="Times New Roman" w:hint="default"/>
          <w:spacing w:val="-2"/>
        </w:rPr>
        <w:t>s</w:t>
      </w:r>
      <w:r>
        <w:rPr>
          <w:rFonts w:ascii="Times New Roman" w:eastAsia="Times New Roman" w:hAnsi="Times New Roman" w:cs="Times New Roman" w:hint="default"/>
        </w:rPr>
        <w:t>’</w:t>
      </w:r>
      <w:r>
        <w:rPr>
          <w:rFonts w:ascii="Times New Roman" w:eastAsia="Times New Roman" w:hAnsi="Times New Roman" w:cs="Times New Roman" w:hint="default"/>
          <w:spacing w:val="-18"/>
        </w:rPr>
        <w:t xml:space="preserve"> </w:t>
      </w:r>
      <w:r>
        <w:rPr>
          <w:rFonts w:ascii="Times New Roman" w:eastAsia="Times New Roman" w:hAnsi="Times New Roman" w:cs="Times New Roman" w:hint="default"/>
        </w:rPr>
        <w:t>top priorit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?</w:t>
      </w:r>
    </w:p>
    <w:p>
      <w:pPr>
        <w:autoSpaceDE w:val="0"/>
        <w:autoSpaceDN w:val="0"/>
        <w:snapToGrid w:val="0"/>
        <w:spacing w:before="365" w:after="0" w:line="211" w:lineRule="exact"/>
        <w:ind w:left="3896" w:right="0" w:firstLine="0"/>
        <w:jc w:val="left"/>
        <w:textAlignment w:val="auto"/>
        <w:rPr>
          <w:rFonts w:ascii="Arial" w:eastAsia="Arial" w:hAnsi="Arial" w:cs="Arial" w:hint="default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1260" w:h="14740"/>
          <w:pgMar w:top="508" w:right="508" w:bottom="308" w:left="508" w:header="0" w:footer="0" w:gutter="0"/>
          <w:pgNumType w:fmt="decimal"/>
          <w:cols w:num="1" w:space="720"/>
          <w:docGrid w:linePitch="0" w:charSpace="0"/>
        </w:sectPr>
      </w:pP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</w:t>
      </w:r>
      <w:r>
        <w:rPr>
          <w:rFonts w:ascii="Arial" w:eastAsia="Arial" w:hAnsi="Arial" w:cs="Arial" w:hint="default"/>
          <w:spacing w:val="-4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79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2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7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28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28" o:spid="_x0000_s1026" type="#_x0000_t202" style="width:194.65pt;height:5.75pt;margin-top:732.3pt;margin-left:0;mso-height-relative:page;mso-position-horizontal-relative:page;mso-position-vertical-relative:page;mso-width-relative:page;position:absolute;z-index:251661312" coordsize="21600,21600" filled="f" stroked="f">
                <o:lock v:ext="edit" aspectratio="f"/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644" w:after="0" w:line="240" w:lineRule="auto"/>
        <w:ind w:left="98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</w:t>
      </w:r>
      <w:r>
        <w:rPr>
          <w:rFonts w:ascii="Times New Roman" w:eastAsia="Times New Roman" w:hAnsi="Times New Roman" w:cs="Times New Roman" w:hint="default"/>
          <w:spacing w:val="2"/>
        </w:rPr>
        <w:t xml:space="preserve"> </w:t>
      </w:r>
      <w:r>
        <w:rPr>
          <w:rFonts w:ascii="Times New Roman" w:eastAsia="Times New Roman" w:hAnsi="Times New Roman" w:cs="Times New Roman" w:hint="default"/>
        </w:rPr>
        <w:t>Making money</w:t>
      </w:r>
    </w:p>
    <w:p>
      <w:pPr>
        <w:numPr>
          <w:ilvl w:val="0"/>
          <w:numId w:val="4"/>
        </w:numPr>
        <w:autoSpaceDE w:val="0"/>
        <w:autoSpaceDN w:val="0"/>
        <w:snapToGrid w:val="0"/>
        <w:spacing w:before="276" w:after="0" w:line="240" w:lineRule="auto"/>
        <w:ind w:left="1326" w:right="0" w:hanging="281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Providing quality service</w:t>
      </w:r>
    </w:p>
    <w:p>
      <w:pPr>
        <w:numPr>
          <w:ilvl w:val="0"/>
          <w:numId w:val="4"/>
        </w:numPr>
        <w:autoSpaceDE w:val="0"/>
        <w:autoSpaceDN w:val="0"/>
        <w:snapToGrid w:val="0"/>
        <w:spacing w:before="276" w:after="0" w:line="240" w:lineRule="auto"/>
        <w:ind w:left="1326" w:right="0" w:hanging="281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Providing safety instructions and guidelines</w:t>
      </w:r>
    </w:p>
    <w:p>
      <w:pPr>
        <w:numPr>
          <w:ilvl w:val="0"/>
          <w:numId w:val="4"/>
        </w:numPr>
        <w:tabs>
          <w:tab w:val="left" w:pos="1340"/>
        </w:tabs>
        <w:autoSpaceDE w:val="0"/>
        <w:autoSpaceDN w:val="0"/>
        <w:snapToGrid w:val="0"/>
        <w:spacing w:before="276" w:after="0" w:line="240" w:lineRule="auto"/>
        <w:ind w:left="1326" w:right="0" w:hanging="281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Providing discounts for students and group bookings</w:t>
      </w:r>
    </w:p>
    <w:p>
      <w:pPr>
        <w:autoSpaceDE w:val="0"/>
        <w:autoSpaceDN w:val="0"/>
        <w:snapToGrid w:val="0"/>
        <w:spacing w:before="307" w:after="0" w:line="240" w:lineRule="auto"/>
        <w:ind w:left="5130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B</w:t>
      </w:r>
    </w:p>
    <w:p>
      <w:pPr>
        <w:autoSpaceDE w:val="0"/>
        <w:autoSpaceDN w:val="0"/>
        <w:snapToGrid w:val="0"/>
        <w:spacing w:before="338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When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Sarah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Lee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was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child,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she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loved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watch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birds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her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backyard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wonder</w:t>
      </w:r>
    </w:p>
    <w:p>
      <w:pPr>
        <w:autoSpaceDE w:val="0"/>
        <w:autoSpaceDN w:val="0"/>
        <w:snapToGrid w:val="0"/>
        <w:spacing w:before="96" w:after="0" w:line="328" w:lineRule="auto"/>
        <w:ind w:left="625" w:right="64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how they could fl</w:t>
      </w:r>
      <w:r>
        <w:rPr>
          <w:rFonts w:ascii="Times New Roman" w:eastAsia="Times New Roman" w:hAnsi="Times New Roman" w:cs="Times New Roman" w:hint="default"/>
        </w:rPr>
        <w:t>y so effortlessl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17"/>
        </w:rPr>
        <w:t xml:space="preserve"> </w:t>
      </w:r>
      <w:r>
        <w:rPr>
          <w:rFonts w:ascii="Times New Roman" w:eastAsia="Times New Roman" w:hAnsi="Times New Roman" w:cs="Times New Roman" w:hint="default"/>
        </w:rPr>
        <w:t>As she grew olde</w:t>
      </w:r>
      <w:r>
        <w:rPr>
          <w:rFonts w:ascii="Times New Roman" w:eastAsia="Times New Roman" w:hAnsi="Times New Roman" w:cs="Times New Roman" w:hint="default"/>
          <w:spacing w:val="-6"/>
        </w:rPr>
        <w:t>r</w:t>
      </w:r>
      <w:r>
        <w:rPr>
          <w:rFonts w:ascii="Times New Roman" w:eastAsia="Times New Roman" w:hAnsi="Times New Roman" w:cs="Times New Roman" w:hint="default"/>
        </w:rPr>
        <w:t>, Sarah became interested in the science behind flight and decided to study aerospace engineering in college.</w:t>
      </w:r>
    </w:p>
    <w:p>
      <w:pPr>
        <w:autoSpaceDE w:val="0"/>
        <w:autoSpaceDN w:val="0"/>
        <w:snapToGrid w:val="0"/>
        <w:spacing w:before="238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After graduation, Sa</w:t>
      </w:r>
      <w:r>
        <w:rPr>
          <w:rFonts w:ascii="Times New Roman" w:eastAsia="Times New Roman" w:hAnsi="Times New Roman" w:cs="Times New Roman" w:hint="default"/>
        </w:rPr>
        <w:t>rah began working for a company that designed airplanes. Howeve</w:t>
      </w:r>
      <w:r>
        <w:rPr>
          <w:rFonts w:ascii="Times New Roman" w:eastAsia="Times New Roman" w:hAnsi="Times New Roman" w:cs="Times New Roman" w:hint="default"/>
          <w:spacing w:val="-6"/>
        </w:rPr>
        <w:t>r</w:t>
      </w:r>
      <w:r>
        <w:rPr>
          <w:rFonts w:ascii="Times New Roman" w:eastAsia="Times New Roman" w:hAnsi="Times New Roman" w:cs="Times New Roman" w:hint="default"/>
        </w:rPr>
        <w:t>,</w:t>
      </w:r>
    </w:p>
    <w:p>
      <w:pPr>
        <w:autoSpaceDE w:val="0"/>
        <w:autoSpaceDN w:val="0"/>
        <w:snapToGrid w:val="0"/>
        <w:spacing w:before="96" w:after="0" w:line="326" w:lineRule="auto"/>
        <w:ind w:left="625" w:right="62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she soon realized that</w:t>
      </w:r>
      <w:r>
        <w:rPr>
          <w:rFonts w:ascii="Times New Roman" w:eastAsia="Times New Roman" w:hAnsi="Times New Roman" w:cs="Times New Roman" w:hint="default"/>
        </w:rPr>
        <w:t xml:space="preserve"> the traditional methods of airplane design were not always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efficient or sust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bl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. She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g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 to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wond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r if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th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s a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y to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sign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pl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 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mimicked the natural world.</w:t>
      </w:r>
      <w:r>
        <w:rPr>
          <w:rFonts w:ascii="Times New Roman" w:eastAsia="Times New Roman" w:hAnsi="Times New Roman" w:cs="Times New Roman" w:hint="default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5512435</wp:posOffset>
            </wp:positionH>
            <wp:positionV relativeFrom="page">
              <wp:posOffset>4014470</wp:posOffset>
            </wp:positionV>
            <wp:extent cx="673100" cy="63500"/>
            <wp:effectExtent l="0" t="0" r="12700" b="13335"/>
            <wp:wrapNone/>
            <wp:docPr id="1029" name="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1029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242" w:after="0" w:line="325" w:lineRule="auto"/>
        <w:ind w:left="625" w:right="65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Sarah started to study birds and insects, observing how they were able to fly with such grace and efficienc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 She asked questions like: How do birds adjust their wings to different wind conditions? How do insects use their wings to hover in place?</w:t>
      </w:r>
    </w:p>
    <w:p>
      <w:pPr>
        <w:autoSpaceDE w:val="0"/>
        <w:autoSpaceDN w:val="0"/>
        <w:snapToGrid w:val="0"/>
        <w:spacing w:before="244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6"/>
        </w:rPr>
        <w:t>W</w:t>
      </w:r>
      <w:r>
        <w:rPr>
          <w:rFonts w:ascii="Times New Roman" w:eastAsia="Times New Roman" w:hAnsi="Times New Roman" w:cs="Times New Roman" w:hint="default"/>
          <w:spacing w:val="-2"/>
        </w:rPr>
        <w:t>it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this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knowl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dg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1"/>
        </w:rPr>
        <w:t>ara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g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si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pl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po</w:t>
      </w:r>
      <w:r>
        <w:rPr>
          <w:rFonts w:ascii="Times New Roman" w:eastAsia="Times New Roman" w:hAnsi="Times New Roman" w:cs="Times New Roman" w:hint="default"/>
          <w:spacing w:val="-1"/>
        </w:rPr>
        <w:t>ra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biom</w:t>
      </w:r>
      <w:r>
        <w:rPr>
          <w:rFonts w:ascii="Times New Roman" w:eastAsia="Times New Roman" w:hAnsi="Times New Roman" w:cs="Times New Roman" w:hint="default"/>
          <w:spacing w:val="-2"/>
        </w:rPr>
        <w:t>i</w:t>
      </w:r>
      <w:r>
        <w:rPr>
          <w:rFonts w:ascii="Times New Roman" w:eastAsia="Times New Roman" w:hAnsi="Times New Roman" w:cs="Times New Roman" w:hint="default"/>
        </w:rPr>
        <w:t>mi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r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or</w:t>
      </w:r>
    </w:p>
    <w:p>
      <w:pPr>
        <w:autoSpaceDE w:val="0"/>
        <w:autoSpaceDN w:val="0"/>
        <w:snapToGrid w:val="0"/>
        <w:spacing w:before="96" w:after="0" w:line="327" w:lineRule="auto"/>
        <w:ind w:left="625" w:right="65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imi</w:t>
      </w:r>
      <w:r>
        <w:rPr>
          <w:rFonts w:ascii="Times New Roman" w:eastAsia="Times New Roman" w:hAnsi="Times New Roman" w:cs="Times New Roman" w:hint="default"/>
          <w:spacing w:val="-2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tion of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tu</w:t>
      </w: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. She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 wings 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t 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ould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djust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ir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shape based on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wind </w:t>
      </w:r>
      <w:r>
        <w:rPr>
          <w:rFonts w:ascii="Times New Roman" w:eastAsia="Times New Roman" w:hAnsi="Times New Roman" w:cs="Times New Roman" w:hint="default"/>
          <w:spacing w:val="-1"/>
        </w:rPr>
        <w:t>conditions, just l</w:t>
      </w:r>
      <w:r>
        <w:rPr>
          <w:rFonts w:ascii="Times New Roman" w:eastAsia="Times New Roman" w:hAnsi="Times New Roman" w:cs="Times New Roman" w:hint="default"/>
        </w:rPr>
        <w:t>ike a bird's wings. She also designed planes that could hover in place, like a dragonfl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236" w:after="0" w:line="326" w:lineRule="auto"/>
        <w:ind w:left="625" w:right="63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Sarah</w:t>
      </w:r>
      <w:r>
        <w:rPr>
          <w:rFonts w:ascii="Times New Roman" w:eastAsia="Times New Roman" w:hAnsi="Times New Roman" w:cs="Times New Roman" w:hint="default"/>
          <w:spacing w:val="-44"/>
        </w:rPr>
        <w:t>’</w:t>
      </w:r>
      <w:r>
        <w:rPr>
          <w:rFonts w:ascii="Times New Roman" w:eastAsia="Times New Roman" w:hAnsi="Times New Roman" w:cs="Times New Roman" w:hint="default"/>
        </w:rPr>
        <w:t>s designs were a hit. Her company began to produce airplanes that were more efficient and sustainable than ever before.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 used less fuel and emitted fewer pollutants into the ai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242" w:after="0" w:line="326" w:lineRule="auto"/>
        <w:ind w:left="625" w:right="64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Sarah now travels around the world, giving talks on the benefits of biomimicry in engineering. "Nature has been solving problems for millions of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ears," she sa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s. "</w:t>
      </w:r>
      <w:r>
        <w:rPr>
          <w:rFonts w:ascii="Times New Roman" w:eastAsia="Times New Roman" w:hAnsi="Times New Roman" w:cs="Times New Roman" w:hint="default"/>
          <w:spacing w:val="-13"/>
        </w:rPr>
        <w:t>W</w:t>
      </w:r>
      <w:r>
        <w:rPr>
          <w:rFonts w:ascii="Times New Roman" w:eastAsia="Times New Roman" w:hAnsi="Times New Roman" w:cs="Times New Roman" w:hint="default"/>
        </w:rPr>
        <w:t>e can learn a lot from the natural world if we just take the time to observe and ask questions."</w:t>
      </w:r>
    </w:p>
    <w:p>
      <w:pPr>
        <w:autoSpaceDE w:val="0"/>
        <w:autoSpaceDN w:val="0"/>
        <w:snapToGrid w:val="0"/>
        <w:spacing w:before="675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</w:rPr>
        <w:t>4.What made Sarah Lee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interest in aerospace engineering?</w:t>
      </w:r>
    </w:p>
    <w:p>
      <w:pPr>
        <w:autoSpaceDE w:val="0"/>
        <w:autoSpaceDN w:val="0"/>
        <w:snapToGrid w:val="0"/>
        <w:spacing w:before="33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A.Her fascination with airplanes.</w:t>
      </w:r>
    </w:p>
    <w:p>
      <w:pPr>
        <w:autoSpaceDE w:val="0"/>
        <w:autoSpaceDN w:val="0"/>
        <w:snapToGrid w:val="0"/>
        <w:spacing w:before="336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B.Her desire to study flight science.</w:t>
      </w:r>
    </w:p>
    <w:p>
      <w:pPr>
        <w:autoSpaceDE w:val="0"/>
        <w:autoSpaceDN w:val="0"/>
        <w:snapToGrid w:val="0"/>
        <w:spacing w:before="341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C.Her childhood dream of becoming a pilot.</w:t>
      </w:r>
    </w:p>
    <w:p>
      <w:pPr>
        <w:autoSpaceDE w:val="0"/>
        <w:autoSpaceDN w:val="0"/>
        <w:snapToGrid w:val="0"/>
        <w:spacing w:before="33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D.Her love for watching birds in her backyard.</w:t>
      </w:r>
    </w:p>
    <w:p>
      <w:pPr>
        <w:autoSpaceDE w:val="0"/>
        <w:autoSpaceDN w:val="0"/>
        <w:snapToGrid w:val="0"/>
        <w:spacing w:before="338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5.What is one example of biomimicry in Sarah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airplane designs?</w:t>
      </w:r>
    </w:p>
    <w:p>
      <w:pPr>
        <w:autoSpaceDE w:val="0"/>
        <w:autoSpaceDN w:val="0"/>
        <w:snapToGrid w:val="0"/>
        <w:spacing w:before="33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</w:t>
      </w:r>
      <w:r>
        <w:rPr>
          <w:rFonts w:ascii="Times New Roman" w:eastAsia="Times New Roman" w:hAnsi="Times New Roman" w:cs="Times New Roman" w:hint="default"/>
          <w:spacing w:val="-6"/>
        </w:rPr>
        <w:t>W</w:t>
      </w:r>
      <w:r>
        <w:rPr>
          <w:rFonts w:ascii="Times New Roman" w:eastAsia="Times New Roman" w:hAnsi="Times New Roman" w:cs="Times New Roman" w:hint="default"/>
        </w:rPr>
        <w:t>ings that adjust their shape based on wind conditions.</w:t>
      </w:r>
    </w:p>
    <w:p>
      <w:pPr>
        <w:autoSpaceDE w:val="0"/>
        <w:autoSpaceDN w:val="0"/>
        <w:snapToGrid w:val="0"/>
        <w:spacing w:before="336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B</w:t>
      </w:r>
      <w:r>
        <w:rPr>
          <w:rFonts w:ascii="Times New Roman" w:eastAsia="Times New Roman" w:hAnsi="Times New Roman" w:cs="Times New Roman" w:hint="default"/>
        </w:rPr>
        <w:t>.Engin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 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t 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 xml:space="preserve">un on </w:t>
      </w: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new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ble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gy sou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ces.</w:t>
      </w:r>
    </w:p>
    <w:p>
      <w:pPr>
        <w:autoSpaceDE w:val="0"/>
        <w:autoSpaceDN w:val="0"/>
        <w:snapToGrid w:val="0"/>
        <w:spacing w:before="341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C.Cockpits that mimic the structure of a bird's nest.</w:t>
      </w:r>
    </w:p>
    <w:p>
      <w:pPr>
        <w:autoSpaceDE w:val="0"/>
        <w:autoSpaceDN w:val="0"/>
        <w:snapToGrid w:val="0"/>
        <w:spacing w:before="33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D.Landing device that resembles insect legs.</w:t>
      </w:r>
    </w:p>
    <w:p>
      <w:pPr>
        <w:autoSpaceDE w:val="0"/>
        <w:autoSpaceDN w:val="0"/>
        <w:snapToGrid w:val="0"/>
        <w:spacing w:before="336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6.Based on the article, what can be inferred about Sarah Lee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career goals?</w:t>
      </w:r>
    </w:p>
    <w:p>
      <w:pPr>
        <w:autoSpaceDE w:val="0"/>
        <w:autoSpaceDN w:val="0"/>
        <w:snapToGrid w:val="0"/>
        <w:spacing w:before="341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A.She wants to become a pilot.</w:t>
      </w:r>
    </w:p>
    <w:p>
      <w:pPr>
        <w:autoSpaceDE w:val="0"/>
        <w:autoSpaceDN w:val="0"/>
        <w:snapToGrid w:val="0"/>
        <w:spacing w:before="336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B.She aspires to be an aerospace enginee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341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C.She plans to study birds and insects.</w:t>
      </w:r>
    </w:p>
    <w:p>
      <w:pPr>
        <w:autoSpaceDE w:val="0"/>
        <w:autoSpaceDN w:val="0"/>
        <w:snapToGrid w:val="0"/>
        <w:spacing w:before="33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D.She</w:t>
      </w:r>
      <w:r>
        <w:rPr>
          <w:rFonts w:ascii="Times New Roman" w:eastAsia="Times New Roman" w:hAnsi="Times New Roman" w:cs="Times New Roman" w:hint="default"/>
          <w:spacing w:val="-1"/>
        </w:rPr>
        <w:t xml:space="preserve"> a</w:t>
      </w:r>
      <w:r>
        <w:rPr>
          <w:rFonts w:ascii="Times New Roman" w:eastAsia="Times New Roman" w:hAnsi="Times New Roman" w:cs="Times New Roman" w:hint="default"/>
        </w:rPr>
        <w:t>ims to d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sign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nt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pl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nes.</w:t>
      </w:r>
    </w:p>
    <w:p>
      <w:pPr>
        <w:autoSpaceDE w:val="0"/>
        <w:autoSpaceDN w:val="0"/>
        <w:snapToGrid w:val="0"/>
        <w:spacing w:before="307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7.</w:t>
      </w:r>
      <w:r>
        <w:rPr>
          <w:rFonts w:ascii="Times New Roman" w:eastAsia="Times New Roman" w:hAnsi="Times New Roman" w:cs="Times New Roman" w:hint="default"/>
          <w:spacing w:val="175"/>
        </w:rPr>
        <w:t xml:space="preserve"> </w:t>
      </w:r>
      <w:r>
        <w:rPr>
          <w:rFonts w:ascii="Times New Roman" w:eastAsia="Times New Roman" w:hAnsi="Times New Roman" w:cs="Times New Roman" w:hint="default"/>
        </w:rPr>
        <w:t>What does the underlining word mimicked mean?</w:t>
      </w:r>
      <w:r>
        <w:rPr>
          <w:rFonts w:ascii="Times New Roman" w:eastAsia="Times New Roman" w:hAnsi="Times New Roman" w:cs="Times New Roman" w:hint="default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9343390</wp:posOffset>
            </wp:positionH>
            <wp:positionV relativeFrom="page">
              <wp:posOffset>6714490</wp:posOffset>
            </wp:positionV>
            <wp:extent cx="711200" cy="63500"/>
            <wp:effectExtent l="0" t="0" r="5080" b="13335"/>
            <wp:wrapNone/>
            <wp:docPr id="1030" name="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1030"/>
                    <pic:cNvPicPr/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56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violated</w:t>
      </w:r>
      <w:r>
        <w:rPr>
          <w:rFonts w:ascii="Times New Roman" w:eastAsia="Times New Roman" w:hAnsi="Times New Roman" w:cs="Times New Roman" w:hint="default"/>
          <w:spacing w:val="30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imitated</w:t>
      </w:r>
      <w:r>
        <w:rPr>
          <w:rFonts w:ascii="Times New Roman" w:eastAsia="Times New Roman" w:hAnsi="Times New Roman" w:cs="Times New Roman" w:hint="default"/>
          <w:spacing w:val="300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resembled</w:t>
      </w:r>
      <w:r>
        <w:rPr>
          <w:rFonts w:ascii="Times New Roman" w:eastAsia="Times New Roman" w:hAnsi="Times New Roman" w:cs="Times New Roman" w:hint="default"/>
          <w:spacing w:val="302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pretended</w:t>
      </w:r>
    </w:p>
    <w:p>
      <w:pPr>
        <w:autoSpaceDE w:val="0"/>
        <w:autoSpaceDN w:val="0"/>
        <w:snapToGrid w:val="0"/>
        <w:spacing w:before="67" w:after="0" w:line="240" w:lineRule="auto"/>
        <w:ind w:left="4500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C</w:t>
      </w:r>
    </w:p>
    <w:p>
      <w:pPr>
        <w:autoSpaceDE w:val="0"/>
        <w:autoSpaceDN w:val="0"/>
        <w:snapToGrid w:val="0"/>
        <w:spacing w:before="338" w:after="0" w:line="326" w:lineRule="auto"/>
        <w:ind w:left="0" w:right="626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annual college graduation season is just drawing to a close.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As most of this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ea</w:t>
      </w:r>
      <w:r>
        <w:rPr>
          <w:rFonts w:ascii="Times New Roman" w:eastAsia="Times New Roman" w:hAnsi="Times New Roman" w:cs="Times New Roman" w:hint="default"/>
          <w:spacing w:val="11"/>
        </w:rPr>
        <w:t>r</w:t>
      </w:r>
      <w:r>
        <w:rPr>
          <w:rFonts w:ascii="Times New Roman" w:eastAsia="Times New Roman" w:hAnsi="Times New Roman" w:cs="Times New Roman" w:hint="default"/>
          <w:spacing w:val="-25"/>
        </w:rPr>
        <w:t>’</w:t>
      </w:r>
      <w:r>
        <w:rPr>
          <w:rFonts w:ascii="Times New Roman" w:eastAsia="Times New Roman" w:hAnsi="Times New Roman" w:cs="Times New Roman" w:hint="default"/>
        </w:rPr>
        <w:t xml:space="preserve">s 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duat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 w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e bo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n in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2000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or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2001,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y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e the</w:t>
      </w:r>
      <w:r>
        <w:rPr>
          <w:rFonts w:ascii="Times New Roman" w:eastAsia="Times New Roman" w:hAnsi="Times New Roman" w:cs="Times New Roman" w:hint="default"/>
          <w:spacing w:val="-1"/>
        </w:rPr>
        <w:t xml:space="preserve"> f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st of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the </w:t>
      </w:r>
      <w:r>
        <w:rPr>
          <w:rFonts w:ascii="Times New Roman" w:eastAsia="Times New Roman" w:hAnsi="Times New Roman" w:cs="Times New Roman" w:hint="default"/>
          <w:spacing w:val="-13"/>
        </w:rPr>
        <w:t>“</w:t>
      </w:r>
      <w:r>
        <w:rPr>
          <w:rFonts w:ascii="Times New Roman" w:eastAsia="Times New Roman" w:hAnsi="Times New Roman" w:cs="Times New Roman" w:hint="default"/>
        </w:rPr>
        <w:t>00</w:t>
      </w:r>
      <w:r>
        <w:rPr>
          <w:rFonts w:ascii="Times New Roman" w:eastAsia="Times New Roman" w:hAnsi="Times New Roman" w:cs="Times New Roman" w:hint="default"/>
          <w:spacing w:val="-25"/>
        </w:rPr>
        <w:t>’</w:t>
      </w:r>
      <w:r>
        <w:rPr>
          <w:rFonts w:ascii="Times New Roman" w:eastAsia="Times New Roman" w:hAnsi="Times New Roman" w:cs="Times New Roman" w:hint="default"/>
        </w:rPr>
        <w:t>s generation</w:t>
      </w:r>
      <w:r>
        <w:rPr>
          <w:rFonts w:ascii="Times New Roman" w:eastAsia="Times New Roman" w:hAnsi="Times New Roman" w:cs="Times New Roman" w:hint="default"/>
          <w:spacing w:val="-12"/>
        </w:rPr>
        <w:t>”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to leave the campus and enter the workplace.</w:t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618" w:space="1070"/>
            <w:col w:w="9556" w:space="0"/>
          </w:cols>
          <w:docGrid w:linePitch="0" w:charSpace="0"/>
        </w:sectPr>
      </w:pPr>
      <w:r>
        <w:rPr>
          <w:rFonts w:ascii="Times New Roman" w:eastAsia="Times New Roman" w:hAnsi="Times New Roman" w:cs="Times New Roman" w:hint="default"/>
        </w:rPr>
        <w:t xml:space="preserve">These graduates also have a second defining characteristic: three of their four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ears of</w:t>
      </w:r>
    </w:p>
    <w:p>
      <w:pPr>
        <w:autoSpaceDE w:val="0"/>
        <w:autoSpaceDN w:val="0"/>
        <w:snapToGrid w:val="0"/>
        <w:spacing w:before="720" w:after="0" w:line="211" w:lineRule="exact"/>
        <w:ind w:left="3896" w:right="0" w:firstLine="0"/>
        <w:jc w:val="left"/>
        <w:textAlignment w:val="auto"/>
        <w:rPr>
          <w:rFonts w:ascii="Arial" w:eastAsia="Arial" w:hAnsi="Arial" w:cs="Arial" w:hint="default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1260" w:h="14740"/>
          <w:pgMar w:top="508" w:right="508" w:bottom="308" w:left="508" w:header="0" w:footer="0" w:gutter="0"/>
          <w:pgNumType w:fmt="decimal"/>
          <w:cols w:num="1" w:space="720"/>
          <w:docGrid w:linePitch="0" w:charSpace="0"/>
        </w:sectPr>
      </w:pP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3</w:t>
      </w:r>
      <w:r>
        <w:rPr>
          <w:rFonts w:ascii="Arial" w:eastAsia="Arial" w:hAnsi="Arial" w:cs="Arial" w:hint="default"/>
          <w:spacing w:val="-4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79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4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7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31" name="10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1" o:spid="_x0000_s1027" type="#_x0000_t202" style="width:194.65pt;height:5.75pt;margin-top:732.3pt;margin-left:0;mso-height-relative:page;mso-position-horizontal-relative:page;mso-position-vertical-relative:page;mso-width-relative:page;position:absolute;z-index:251665408" coordsize="21600,21600" filled="f" stroked="f">
                <o:lock v:ext="edit" aspectratio="f"/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675" w:after="0" w:line="325" w:lineRule="auto"/>
        <w:ind w:left="625" w:right="58" w:firstLine="42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oll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ge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li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e domin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by the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COVID</w:t>
      </w:r>
      <w:r>
        <w:rPr>
          <w:rFonts w:ascii="Times New Roman" w:eastAsia="Times New Roman" w:hAnsi="Times New Roman" w:cs="Times New Roman" w:hint="default"/>
          <w:spacing w:val="-1"/>
        </w:rPr>
        <w:t>-</w:t>
      </w:r>
      <w:r>
        <w:rPr>
          <w:rFonts w:ascii="Times New Roman" w:eastAsia="Times New Roman" w:hAnsi="Times New Roman" w:cs="Times New Roman" w:hint="default"/>
        </w:rPr>
        <w:t xml:space="preserve">19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pid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, so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y st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ed home to take online classes or were quarantined in their dormitories. Some said they were surprised to havegraduated without having eaten in every one of their school's canteens.</w:t>
      </w:r>
    </w:p>
    <w:p>
      <w:pPr>
        <w:autoSpaceDE w:val="0"/>
        <w:autoSpaceDN w:val="0"/>
        <w:snapToGrid w:val="0"/>
        <w:spacing w:before="4" w:after="0" w:line="240" w:lineRule="auto"/>
        <w:ind w:left="104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Those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factors</w:t>
      </w:r>
      <w:r>
        <w:rPr>
          <w:rFonts w:ascii="Times New Roman" w:eastAsia="Times New Roman" w:hAnsi="Times New Roman" w:cs="Times New Roman" w:hint="default"/>
          <w:spacing w:val="58"/>
        </w:rPr>
        <w:t xml:space="preserve"> </w:t>
      </w:r>
      <w:r>
        <w:rPr>
          <w:rFonts w:ascii="Times New Roman" w:eastAsia="Times New Roman" w:hAnsi="Times New Roman" w:cs="Times New Roman" w:hint="default"/>
        </w:rPr>
        <w:t>have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left</w:t>
      </w:r>
      <w:r>
        <w:rPr>
          <w:rFonts w:ascii="Times New Roman" w:eastAsia="Times New Roman" w:hAnsi="Times New Roman" w:cs="Times New Roman" w:hint="default"/>
          <w:spacing w:val="58"/>
        </w:rPr>
        <w:t xml:space="preserve"> </w:t>
      </w:r>
      <w:r>
        <w:rPr>
          <w:rFonts w:ascii="Times New Roman" w:eastAsia="Times New Roman" w:hAnsi="Times New Roman" w:cs="Times New Roman" w:hint="default"/>
        </w:rPr>
        <w:t>two</w:t>
      </w:r>
      <w:r>
        <w:rPr>
          <w:rFonts w:ascii="Times New Roman" w:eastAsia="Times New Roman" w:hAnsi="Times New Roman" w:cs="Times New Roman" w:hint="default"/>
          <w:spacing w:val="58"/>
        </w:rPr>
        <w:t xml:space="preserve"> </w:t>
      </w:r>
      <w:r>
        <w:rPr>
          <w:rFonts w:ascii="Times New Roman" w:eastAsia="Times New Roman" w:hAnsi="Times New Roman" w:cs="Times New Roman" w:hint="default"/>
        </w:rPr>
        <w:t>marks</w:t>
      </w:r>
      <w:r>
        <w:rPr>
          <w:rFonts w:ascii="Times New Roman" w:eastAsia="Times New Roman" w:hAnsi="Times New Roman" w:cs="Times New Roman" w:hint="default"/>
          <w:spacing w:val="58"/>
        </w:rPr>
        <w:t xml:space="preserve"> </w:t>
      </w:r>
      <w:r>
        <w:rPr>
          <w:rFonts w:ascii="Times New Roman" w:eastAsia="Times New Roman" w:hAnsi="Times New Roman" w:cs="Times New Roman" w:hint="default"/>
        </w:rPr>
        <w:t>on</w:t>
      </w:r>
      <w:r>
        <w:rPr>
          <w:rFonts w:ascii="Times New Roman" w:eastAsia="Times New Roman" w:hAnsi="Times New Roman" w:cs="Times New Roman" w:hint="default"/>
          <w:spacing w:val="5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them:a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sense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security</w:t>
      </w:r>
      <w:r>
        <w:rPr>
          <w:rFonts w:ascii="Times New Roman" w:eastAsia="Times New Roman" w:hAnsi="Times New Roman" w:cs="Times New Roman" w:hint="default"/>
          <w:spacing w:val="58"/>
        </w:rPr>
        <w:t xml:space="preserve"> </w:t>
      </w:r>
      <w:r>
        <w:rPr>
          <w:rFonts w:ascii="Times New Roman" w:eastAsia="Times New Roman" w:hAnsi="Times New Roman" w:cs="Times New Roman" w:hint="default"/>
        </w:rPr>
        <w:t>due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55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57"/>
        </w:rPr>
        <w:t xml:space="preserve"> </w:t>
      </w:r>
      <w:r>
        <w:rPr>
          <w:rFonts w:ascii="Times New Roman" w:eastAsia="Times New Roman" w:hAnsi="Times New Roman" w:cs="Times New Roman" w:hint="default"/>
        </w:rPr>
        <w:t>favorable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economic environment and anxiety caused by the pandemic and increased job competition.</w:t>
      </w:r>
    </w:p>
    <w:p>
      <w:pPr>
        <w:autoSpaceDE w:val="0"/>
        <w:autoSpaceDN w:val="0"/>
        <w:snapToGrid w:val="0"/>
        <w:spacing w:before="98" w:after="0" w:line="326" w:lineRule="auto"/>
        <w:ind w:left="625" w:right="58" w:firstLine="42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Zhang Xiaojing, who was born in September 2000, graduated from Beijing Jiaotong </w:t>
      </w:r>
      <w:r>
        <w:rPr>
          <w:rFonts w:ascii="Times New Roman" w:eastAsia="Times New Roman" w:hAnsi="Times New Roman" w:cs="Times New Roman" w:hint="default"/>
          <w:spacing w:val="-1"/>
        </w:rPr>
        <w:t>University with a bachelor's in internet journalism. Like her p</w:t>
      </w:r>
      <w:r>
        <w:rPr>
          <w:rFonts w:ascii="Times New Roman" w:eastAsia="Times New Roman" w:hAnsi="Times New Roman" w:cs="Times New Roman" w:hint="default"/>
        </w:rPr>
        <w:t>eers, she is skilled in the use of a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ra</w:t>
      </w:r>
      <w:r>
        <w:rPr>
          <w:rFonts w:ascii="Times New Roman" w:eastAsia="Times New Roman" w:hAnsi="Times New Roman" w:cs="Times New Roman" w:hint="default"/>
        </w:rPr>
        <w:t>nge of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ws so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tw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e,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l</w:t>
      </w:r>
      <w:r>
        <w:rPr>
          <w:rFonts w:ascii="Times New Roman" w:eastAsia="Times New Roman" w:hAnsi="Times New Roman" w:cs="Times New Roman" w:hint="default"/>
          <w:spacing w:val="-1"/>
        </w:rPr>
        <w:t>f-</w:t>
      </w:r>
      <w:r>
        <w:rPr>
          <w:rFonts w:ascii="Times New Roman" w:eastAsia="Times New Roman" w:hAnsi="Times New Roman" w:cs="Times New Roman" w:hint="default"/>
        </w:rPr>
        <w:t>m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dia pl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 xml:space="preserve">ms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nd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so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ial media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apps.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hu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e amount of information flowing from the internet meant that even from her earliest days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at university she learned to think, be discerning and plan.</w:t>
      </w:r>
    </w:p>
    <w:p>
      <w:pPr>
        <w:autoSpaceDE w:val="0"/>
        <w:autoSpaceDN w:val="0"/>
        <w:snapToGrid w:val="0"/>
        <w:spacing w:before="0" w:after="0" w:line="237" w:lineRule="auto"/>
        <w:ind w:left="104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“My generation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is exposed to too much information, so when making future life choices,</w:t>
      </w:r>
    </w:p>
    <w:p>
      <w:pPr>
        <w:autoSpaceDE w:val="0"/>
        <w:autoSpaceDN w:val="0"/>
        <w:snapToGrid w:val="0"/>
        <w:spacing w:before="101" w:after="0" w:line="324" w:lineRule="auto"/>
        <w:ind w:left="625" w:right="59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we need a stronger ability to choose from information. If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 make a big life choice in a confused wa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risks are bigger than before,” she said.</w:t>
      </w:r>
    </w:p>
    <w:p>
      <w:pPr>
        <w:autoSpaceDE w:val="0"/>
        <w:autoSpaceDN w:val="0"/>
        <w:snapToGrid w:val="0"/>
        <w:spacing w:before="5" w:after="0" w:line="240" w:lineRule="auto"/>
        <w:ind w:left="104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6"/>
        </w:rPr>
        <w:t>W</w:t>
      </w:r>
      <w:r>
        <w:rPr>
          <w:rFonts w:ascii="Times New Roman" w:eastAsia="Times New Roman" w:hAnsi="Times New Roman" w:cs="Times New Roman" w:hint="default"/>
        </w:rPr>
        <w:t>ith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plan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for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her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future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career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mind,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she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began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internship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summer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her</w:t>
      </w:r>
    </w:p>
    <w:p>
      <w:pPr>
        <w:autoSpaceDE w:val="0"/>
        <w:autoSpaceDN w:val="0"/>
        <w:snapToGrid w:val="0"/>
        <w:spacing w:before="98" w:after="0" w:line="324" w:lineRule="auto"/>
        <w:ind w:left="625" w:right="60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sophomo</w:t>
      </w:r>
      <w:r>
        <w:rPr>
          <w:rFonts w:ascii="Times New Roman" w:eastAsia="Times New Roman" w:hAnsi="Times New Roman" w:cs="Times New Roman" w:hint="default"/>
          <w:spacing w:val="-2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6"/>
        </w:rPr>
        <w:t>y</w:t>
      </w:r>
      <w:r>
        <w:rPr>
          <w:rFonts w:ascii="Times New Roman" w:eastAsia="Times New Roman" w:hAnsi="Times New Roman" w:cs="Times New Roman" w:hint="default"/>
          <w:spacing w:val="-1"/>
        </w:rPr>
        <w:t>ea</w:t>
      </w:r>
      <w:r>
        <w:rPr>
          <w:rFonts w:ascii="Times New Roman" w:eastAsia="Times New Roman" w:hAnsi="Times New Roman" w:cs="Times New Roman" w:hint="default"/>
          <w:spacing w:val="-9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.</w:t>
      </w:r>
      <w:r>
        <w:rPr>
          <w:rFonts w:ascii="Times New Roman" w:eastAsia="Times New Roman" w:hAnsi="Times New Roman" w:cs="Times New Roman" w:hint="default"/>
          <w:spacing w:val="-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  <w:spacing w:val="-2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t</w:t>
      </w:r>
      <w:r>
        <w:rPr>
          <w:rFonts w:ascii="Times New Roman" w:eastAsia="Times New Roman" w:hAnsi="Times New Roman" w:cs="Times New Roman" w:hint="default"/>
          <w:spacing w:val="-2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</w:t>
      </w:r>
      <w:r>
        <w:rPr>
          <w:rFonts w:ascii="Times New Roman" w:eastAsia="Times New Roman" w:hAnsi="Times New Roman" w:cs="Times New Roman" w:hint="default"/>
          <w:spacing w:val="-2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 xml:space="preserve">ying </w:t>
      </w:r>
      <w:r>
        <w:rPr>
          <w:rFonts w:ascii="Times New Roman" w:eastAsia="Times New Roman" w:hAnsi="Times New Roman" w:cs="Times New Roman" w:hint="default"/>
          <w:spacing w:val="-2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ive di</w:t>
      </w:r>
      <w:r>
        <w:rPr>
          <w:rFonts w:ascii="Times New Roman" w:eastAsia="Times New Roman" w:hAnsi="Times New Roman" w:cs="Times New Roman" w:hint="default"/>
          <w:spacing w:val="-4"/>
        </w:rPr>
        <w:t>f</w:t>
      </w:r>
      <w:r>
        <w:rPr>
          <w:rFonts w:ascii="Times New Roman" w:eastAsia="Times New Roman" w:hAnsi="Times New Roman" w:cs="Times New Roman" w:hint="default"/>
          <w:spacing w:val="-2"/>
        </w:rPr>
        <w:t>f</w:t>
      </w:r>
      <w:r>
        <w:rPr>
          <w:rFonts w:ascii="Times New Roman" w:eastAsia="Times New Roman" w:hAnsi="Times New Roman" w:cs="Times New Roman" w:hint="default"/>
          <w:spacing w:val="-1"/>
        </w:rPr>
        <w:t>ere</w:t>
      </w:r>
      <w:r>
        <w:rPr>
          <w:rFonts w:ascii="Times New Roman" w:eastAsia="Times New Roman" w:hAnsi="Times New Roman" w:cs="Times New Roman" w:hint="default"/>
        </w:rPr>
        <w:t xml:space="preserve">nt 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omp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ni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s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nd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units in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luding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iQi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i,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>en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ent and traditional media she decided to undertake postgraduate stud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5" w:after="0" w:line="240" w:lineRule="auto"/>
        <w:ind w:left="104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hool</w:t>
      </w:r>
      <w:r>
        <w:rPr>
          <w:rFonts w:ascii="Times New Roman" w:eastAsia="Times New Roman" w:hAnsi="Times New Roman" w:cs="Times New Roman" w:hint="default"/>
          <w:spacing w:val="51"/>
        </w:rPr>
        <w:t xml:space="preserve"> </w:t>
      </w:r>
      <w:r>
        <w:rPr>
          <w:rFonts w:ascii="Times New Roman" w:eastAsia="Times New Roman" w:hAnsi="Times New Roman" w:cs="Times New Roman" w:hint="default"/>
        </w:rPr>
        <w:t>is</w:t>
      </w:r>
      <w:r>
        <w:rPr>
          <w:rFonts w:ascii="Times New Roman" w:eastAsia="Times New Roman" w:hAnsi="Times New Roman" w:cs="Times New Roman" w:hint="default"/>
          <w:spacing w:val="48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52"/>
        </w:rPr>
        <w:t xml:space="preserve"> </w:t>
      </w:r>
      <w:r>
        <w:rPr>
          <w:rFonts w:ascii="Times New Roman" w:eastAsia="Times New Roman" w:hAnsi="Times New Roman" w:cs="Times New Roman" w:hint="default"/>
        </w:rPr>
        <w:t>v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y</w:t>
      </w:r>
      <w:r>
        <w:rPr>
          <w:rFonts w:ascii="Times New Roman" w:eastAsia="Times New Roman" w:hAnsi="Times New Roman" w:cs="Times New Roman" w:hint="default"/>
          <w:spacing w:val="50"/>
        </w:rPr>
        <w:t xml:space="preserve"> </w:t>
      </w:r>
      <w:r>
        <w:rPr>
          <w:rFonts w:ascii="Times New Roman" w:eastAsia="Times New Roman" w:hAnsi="Times New Roman" w:cs="Times New Roman" w:hint="default"/>
        </w:rPr>
        <w:t>sp</w:t>
      </w:r>
      <w:r>
        <w:rPr>
          <w:rFonts w:ascii="Times New Roman" w:eastAsia="Times New Roman" w:hAnsi="Times New Roman" w:cs="Times New Roman" w:hint="default"/>
          <w:spacing w:val="-1"/>
        </w:rPr>
        <w:t>ec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</w:t>
      </w:r>
      <w:r>
        <w:rPr>
          <w:rFonts w:ascii="Times New Roman" w:eastAsia="Times New Roman" w:hAnsi="Times New Roman" w:cs="Times New Roman" w:hint="default"/>
          <w:spacing w:val="51"/>
        </w:rPr>
        <w:t xml:space="preserve"> </w:t>
      </w:r>
      <w:r>
        <w:rPr>
          <w:rFonts w:ascii="Times New Roman" w:eastAsia="Times New Roman" w:hAnsi="Times New Roman" w:cs="Times New Roman" w:hint="default"/>
        </w:rPr>
        <w:t>p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iod</w:t>
      </w:r>
      <w:r>
        <w:rPr>
          <w:rFonts w:ascii="Times New Roman" w:eastAsia="Times New Roman" w:hAnsi="Times New Roman" w:cs="Times New Roman" w:hint="default"/>
          <w:spacing w:val="53"/>
        </w:rPr>
        <w:t xml:space="preserve"> </w:t>
      </w:r>
      <w:r>
        <w:rPr>
          <w:rFonts w:ascii="Times New Roman" w:eastAsia="Times New Roman" w:hAnsi="Times New Roman" w:cs="Times New Roman" w:hint="default"/>
        </w:rPr>
        <w:t>wh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50"/>
        </w:rPr>
        <w:t xml:space="preserve"> </w:t>
      </w:r>
      <w:r>
        <w:rPr>
          <w:rFonts w:ascii="Times New Roman" w:eastAsia="Times New Roman" w:hAnsi="Times New Roman" w:cs="Times New Roman" w:hint="default"/>
        </w:rPr>
        <w:t>we</w:t>
      </w:r>
      <w:r>
        <w:rPr>
          <w:rFonts w:ascii="Times New Roman" w:eastAsia="Times New Roman" w:hAnsi="Times New Roman" w:cs="Times New Roman" w:hint="default"/>
          <w:spacing w:val="5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ca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50"/>
        </w:rPr>
        <w:t xml:space="preserve"> </w:t>
      </w:r>
      <w:r>
        <w:rPr>
          <w:rFonts w:ascii="Times New Roman" w:eastAsia="Times New Roman" w:hAnsi="Times New Roman" w:cs="Times New Roman" w:hint="default"/>
        </w:rPr>
        <w:t>l</w:t>
      </w:r>
      <w:r>
        <w:rPr>
          <w:rFonts w:ascii="Times New Roman" w:eastAsia="Times New Roman" w:hAnsi="Times New Roman" w:cs="Times New Roman" w:hint="default"/>
          <w:spacing w:val="-1"/>
        </w:rPr>
        <w:t>ear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53"/>
        </w:rPr>
        <w:t xml:space="preserve"> </w:t>
      </w:r>
      <w:r>
        <w:rPr>
          <w:rFonts w:ascii="Times New Roman" w:eastAsia="Times New Roman" w:hAnsi="Times New Roman" w:cs="Times New Roman" w:hint="default"/>
        </w:rPr>
        <w:t>so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</w:t>
      </w:r>
      <w:r>
        <w:rPr>
          <w:rFonts w:ascii="Times New Roman" w:eastAsia="Times New Roman" w:hAnsi="Times New Roman" w:cs="Times New Roman" w:hint="default"/>
          <w:spacing w:val="51"/>
        </w:rPr>
        <w:t xml:space="preserve"> 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vior</w:t>
      </w:r>
      <w:r>
        <w:rPr>
          <w:rFonts w:ascii="Times New Roman" w:eastAsia="Times New Roman" w:hAnsi="Times New Roman" w:cs="Times New Roman" w:hint="default"/>
          <w:spacing w:val="5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nd</w:t>
      </w:r>
      <w:r>
        <w:rPr>
          <w:rFonts w:ascii="Times New Roman" w:eastAsia="Times New Roman" w:hAnsi="Times New Roman" w:cs="Times New Roman" w:hint="default"/>
          <w:spacing w:val="50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v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50"/>
        </w:rPr>
        <w:t xml:space="preserve"> </w:t>
      </w:r>
      <w:r>
        <w:rPr>
          <w:rFonts w:ascii="Times New Roman" w:eastAsia="Times New Roman" w:hAnsi="Times New Roman" w:cs="Times New Roman" w:hint="default"/>
        </w:rPr>
        <w:t>make</w:t>
      </w:r>
    </w:p>
    <w:p>
      <w:pPr>
        <w:autoSpaceDE w:val="0"/>
        <w:autoSpaceDN w:val="0"/>
        <w:snapToGrid w:val="0"/>
        <w:spacing w:before="96" w:after="0" w:line="327" w:lineRule="auto"/>
        <w:ind w:left="625" w:right="60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mistakes. 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e still have a lot of experience." she said, "there is still much to experience and explore before settling on a specific career path."With this in mind, she valued taking the time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to gain mo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 xml:space="preserve"> e</w:t>
      </w:r>
      <w:r>
        <w:rPr>
          <w:rFonts w:ascii="Times New Roman" w:eastAsia="Times New Roman" w:hAnsi="Times New Roman" w:cs="Times New Roman" w:hint="default"/>
        </w:rPr>
        <w:t>xposu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 xml:space="preserve"> a</w:t>
      </w:r>
      <w:r>
        <w:rPr>
          <w:rFonts w:ascii="Times New Roman" w:eastAsia="Times New Roman" w:hAnsi="Times New Roman" w:cs="Times New Roman" w:hint="default"/>
        </w:rPr>
        <w:t>nd t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y di</w:t>
      </w:r>
      <w:r>
        <w:rPr>
          <w:rFonts w:ascii="Times New Roman" w:eastAsia="Times New Roman" w:hAnsi="Times New Roman" w:cs="Times New Roman" w:hint="default"/>
          <w:spacing w:val="-1"/>
        </w:rPr>
        <w:t>ffere</w:t>
      </w:r>
      <w:r>
        <w:rPr>
          <w:rFonts w:ascii="Times New Roman" w:eastAsia="Times New Roman" w:hAnsi="Times New Roman" w:cs="Times New Roman" w:hint="default"/>
        </w:rPr>
        <w:t>nt areas</w:t>
      </w:r>
    </w:p>
    <w:p>
      <w:pPr>
        <w:autoSpaceDE w:val="0"/>
        <w:autoSpaceDN w:val="0"/>
        <w:snapToGrid w:val="0"/>
        <w:spacing w:before="0" w:after="0" w:line="236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8.What is the defining characteristic of the “00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generation” college graduates?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102" w:after="0" w:line="240" w:lineRule="auto"/>
        <w:ind w:left="139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Their ability to adapt to online classes during the pandemic.</w:t>
      </w:r>
    </w:p>
    <w:p>
      <w:pPr>
        <w:numPr>
          <w:ilvl w:val="0"/>
          <w:numId w:val="5"/>
        </w:numPr>
        <w:tabs>
          <w:tab w:val="left" w:pos="1381"/>
        </w:tabs>
        <w:autoSpaceDE w:val="0"/>
        <w:autoSpaceDN w:val="0"/>
        <w:snapToGrid w:val="0"/>
        <w:spacing w:before="96" w:after="0" w:line="240" w:lineRule="auto"/>
        <w:ind w:left="139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Their proficiency in various news software and social media apps.</w:t>
      </w:r>
    </w:p>
    <w:p>
      <w:pPr>
        <w:numPr>
          <w:ilvl w:val="0"/>
          <w:numId w:val="5"/>
        </w:numPr>
        <w:tabs>
          <w:tab w:val="left" w:pos="1381"/>
        </w:tabs>
        <w:autoSpaceDE w:val="0"/>
        <w:autoSpaceDN w:val="0"/>
        <w:snapToGrid w:val="0"/>
        <w:spacing w:before="101" w:after="0" w:line="240" w:lineRule="auto"/>
        <w:ind w:left="139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Their sense of security due to a favorable economic environment.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98" w:after="0" w:line="240" w:lineRule="auto"/>
        <w:ind w:left="139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Their anxiety caused by increased job competition.</w:t>
      </w:r>
    </w:p>
    <w:p>
      <w:pPr>
        <w:numPr>
          <w:ilvl w:val="0"/>
          <w:numId w:val="6"/>
        </w:numPr>
        <w:autoSpaceDE w:val="0"/>
        <w:autoSpaceDN w:val="0"/>
        <w:snapToGrid w:val="0"/>
        <w:spacing w:before="98" w:after="0" w:line="240" w:lineRule="auto"/>
        <w:ind w:left="860" w:right="0" w:hanging="23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What did Zhang Xiaojing emphasize regarding decision-making?</w:t>
      </w:r>
    </w:p>
    <w:p>
      <w:pPr>
        <w:numPr>
          <w:ilvl w:val="0"/>
          <w:numId w:val="7"/>
        </w:numPr>
        <w:autoSpaceDE w:val="0"/>
        <w:autoSpaceDN w:val="0"/>
        <w:snapToGrid w:val="0"/>
        <w:spacing w:before="98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need for critical thinking and exploration.</w:t>
      </w:r>
    </w:p>
    <w:p>
      <w:pPr>
        <w:numPr>
          <w:ilvl w:val="0"/>
          <w:numId w:val="7"/>
        </w:numPr>
        <w:tabs>
          <w:tab w:val="left" w:pos="1321"/>
        </w:tabs>
        <w:autoSpaceDE w:val="0"/>
        <w:autoSpaceDN w:val="0"/>
        <w:snapToGrid w:val="0"/>
        <w:spacing w:before="96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The importance of gaining exposure and trying different areas.</w:t>
      </w:r>
    </w:p>
    <w:p>
      <w:pPr>
        <w:numPr>
          <w:ilvl w:val="0"/>
          <w:numId w:val="7"/>
        </w:numPr>
        <w:tabs>
          <w:tab w:val="left" w:pos="1321"/>
        </w:tabs>
        <w:autoSpaceDE w:val="0"/>
        <w:autoSpaceDN w:val="0"/>
        <w:snapToGrid w:val="0"/>
        <w:spacing w:before="101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The risks associated with making confused life choices.</w:t>
      </w:r>
    </w:p>
    <w:p>
      <w:pPr>
        <w:numPr>
          <w:ilvl w:val="0"/>
          <w:numId w:val="7"/>
        </w:numPr>
        <w:autoSpaceDE w:val="0"/>
        <w:autoSpaceDN w:val="0"/>
        <w:snapToGrid w:val="0"/>
        <w:spacing w:before="98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value of informed decision-making to avoid unnecessary risks.</w:t>
      </w:r>
    </w:p>
    <w:p>
      <w:pPr>
        <w:numPr>
          <w:ilvl w:val="0"/>
          <w:numId w:val="6"/>
        </w:numPr>
        <w:tabs>
          <w:tab w:val="left" w:pos="980"/>
        </w:tabs>
        <w:autoSpaceDE w:val="0"/>
        <w:autoSpaceDN w:val="0"/>
        <w:snapToGrid w:val="0"/>
        <w:spacing w:before="98" w:after="0" w:line="240" w:lineRule="auto"/>
        <w:ind w:left="860" w:right="0" w:hanging="23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What influenced Zhang Xiaojing</w:t>
      </w:r>
      <w:r>
        <w:rPr>
          <w:rFonts w:ascii="Times New Roman" w:eastAsia="Times New Roman" w:hAnsi="Times New Roman" w:cs="Times New Roman" w:hint="default"/>
          <w:spacing w:val="-15"/>
        </w:rPr>
        <w:t>’</w:t>
      </w:r>
      <w:r>
        <w:rPr>
          <w:rFonts w:ascii="Times New Roman" w:eastAsia="Times New Roman" w:hAnsi="Times New Roman" w:cs="Times New Roman" w:hint="default"/>
        </w:rPr>
        <w:t>s decision to pursue postgraduate studies?</w:t>
      </w:r>
    </w:p>
    <w:p>
      <w:pPr>
        <w:numPr>
          <w:ilvl w:val="0"/>
          <w:numId w:val="8"/>
        </w:numPr>
        <w:autoSpaceDE w:val="0"/>
        <w:autoSpaceDN w:val="0"/>
        <w:snapToGrid w:val="0"/>
        <w:spacing w:before="98" w:after="0" w:line="240" w:lineRule="auto"/>
        <w:ind w:left="1400" w:right="0" w:hanging="29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Her desire for practical experience in various industries.</w:t>
      </w:r>
    </w:p>
    <w:p>
      <w:pPr>
        <w:numPr>
          <w:ilvl w:val="0"/>
          <w:numId w:val="8"/>
        </w:numPr>
        <w:tabs>
          <w:tab w:val="left" w:pos="1381"/>
        </w:tabs>
        <w:autoSpaceDE w:val="0"/>
        <w:autoSpaceDN w:val="0"/>
        <w:snapToGrid w:val="0"/>
        <w:spacing w:before="96" w:after="0" w:line="240" w:lineRule="auto"/>
        <w:ind w:left="1400" w:right="0" w:hanging="295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The opportunities for personal growth during college.</w:t>
      </w:r>
    </w:p>
    <w:p>
      <w:pPr>
        <w:numPr>
          <w:ilvl w:val="0"/>
          <w:numId w:val="8"/>
        </w:numPr>
        <w:tabs>
          <w:tab w:val="left" w:pos="756"/>
        </w:tabs>
        <w:autoSpaceDE w:val="0"/>
        <w:autoSpaceDN w:val="0"/>
        <w:snapToGrid w:val="0"/>
        <w:spacing w:before="675" w:after="0" w:line="240" w:lineRule="auto"/>
        <w:ind w:left="775" w:right="0" w:hanging="295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</w:rPr>
        <w:t>The need to gain exposure and explore different areas.</w:t>
      </w:r>
    </w:p>
    <w:p>
      <w:pPr>
        <w:numPr>
          <w:ilvl w:val="0"/>
          <w:numId w:val="8"/>
        </w:numPr>
        <w:tabs>
          <w:tab w:val="left" w:pos="768"/>
        </w:tabs>
        <w:autoSpaceDE w:val="0"/>
        <w:autoSpaceDN w:val="0"/>
        <w:snapToGrid w:val="0"/>
        <w:spacing w:before="98" w:after="0" w:line="240" w:lineRule="auto"/>
        <w:ind w:left="775" w:right="0" w:hanging="29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consideration of different career paths through internships.</w:t>
      </w:r>
    </w:p>
    <w:p>
      <w:pPr>
        <w:autoSpaceDE w:val="0"/>
        <w:autoSpaceDN w:val="0"/>
        <w:snapToGrid w:val="0"/>
        <w:spacing w:before="96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7"/>
        </w:rPr>
        <w:t>1</w:t>
      </w:r>
      <w:r>
        <w:rPr>
          <w:rFonts w:ascii="Times New Roman" w:eastAsia="Times New Roman" w:hAnsi="Times New Roman" w:cs="Times New Roman" w:hint="default"/>
        </w:rPr>
        <w:t>1.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What is the main message conveyed by Zhang Xiaojing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experiences?</w:t>
      </w:r>
    </w:p>
    <w:p>
      <w:pPr>
        <w:numPr>
          <w:ilvl w:val="0"/>
          <w:numId w:val="9"/>
        </w:numPr>
        <w:autoSpaceDE w:val="0"/>
        <w:autoSpaceDN w:val="0"/>
        <w:snapToGrid w:val="0"/>
        <w:spacing w:before="101" w:after="0" w:line="240" w:lineRule="auto"/>
        <w:ind w:left="768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importance of gaining practical experience through internships.</w:t>
      </w:r>
    </w:p>
    <w:p>
      <w:pPr>
        <w:numPr>
          <w:ilvl w:val="0"/>
          <w:numId w:val="9"/>
        </w:numPr>
        <w:tabs>
          <w:tab w:val="left" w:pos="756"/>
        </w:tabs>
        <w:autoSpaceDE w:val="0"/>
        <w:autoSpaceDN w:val="0"/>
        <w:snapToGrid w:val="0"/>
        <w:spacing w:before="98" w:after="0" w:line="240" w:lineRule="auto"/>
        <w:ind w:left="768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The need for informed decision-making in the face of overwhelming information.</w:t>
      </w:r>
    </w:p>
    <w:p>
      <w:pPr>
        <w:numPr>
          <w:ilvl w:val="0"/>
          <w:numId w:val="9"/>
        </w:numPr>
        <w:tabs>
          <w:tab w:val="left" w:pos="756"/>
        </w:tabs>
        <w:autoSpaceDE w:val="0"/>
        <w:autoSpaceDN w:val="0"/>
        <w:snapToGrid w:val="0"/>
        <w:spacing w:before="98" w:after="0" w:line="240" w:lineRule="auto"/>
        <w:ind w:left="768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The value of taking time to explore different areas before settling on a career path.</w:t>
      </w:r>
    </w:p>
    <w:p>
      <w:pPr>
        <w:numPr>
          <w:ilvl w:val="0"/>
          <w:numId w:val="9"/>
        </w:numPr>
        <w:autoSpaceDE w:val="0"/>
        <w:autoSpaceDN w:val="0"/>
        <w:snapToGrid w:val="0"/>
        <w:spacing w:before="98" w:after="0" w:line="240" w:lineRule="auto"/>
        <w:ind w:left="768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challenges faced by the “00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generation” due to the COVID-19 pandemic.</w:t>
      </w:r>
    </w:p>
    <w:p>
      <w:pPr>
        <w:autoSpaceDE w:val="0"/>
        <w:autoSpaceDN w:val="0"/>
        <w:snapToGrid w:val="0"/>
        <w:spacing w:before="96" w:after="0" w:line="240" w:lineRule="auto"/>
        <w:ind w:left="4500" w:right="0" w:firstLine="0"/>
        <w:jc w:val="left"/>
        <w:textAlignment w:val="auto"/>
        <w:rPr>
          <w:rFonts w:ascii="Times New Roman" w:eastAsia="Times New Roman" w:hAnsi="Times New Roman" w:cs="Times New Roman" w:hint="default"/>
          <w:b/>
        </w:rPr>
      </w:pPr>
      <w:r>
        <w:rPr>
          <w:rFonts w:ascii="Times New Roman" w:eastAsia="Times New Roman" w:hAnsi="Times New Roman" w:cs="Times New Roman" w:hint="default"/>
          <w:b/>
        </w:rPr>
        <w:t>D</w:t>
      </w:r>
    </w:p>
    <w:p>
      <w:pPr>
        <w:autoSpaceDE w:val="0"/>
        <w:autoSpaceDN w:val="0"/>
        <w:snapToGrid w:val="0"/>
        <w:spacing w:before="341" w:after="0" w:line="326" w:lineRule="auto"/>
        <w:ind w:left="0" w:right="623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Recent research reveals that the adoption of generative artificial intelligence (AI) by companies in the US has a disproportionate impact on women.</w:t>
      </w:r>
      <w:r>
        <w:rPr>
          <w:rFonts w:ascii="Times New Roman" w:eastAsia="Times New Roman" w:hAnsi="Times New Roman" w:cs="Times New Roman" w:hint="default"/>
          <w:spacing w:val="-13"/>
        </w:rPr>
        <w:t xml:space="preserve"> </w:t>
      </w:r>
      <w:r>
        <w:rPr>
          <w:rFonts w:ascii="Times New Roman" w:eastAsia="Times New Roman" w:hAnsi="Times New Roman" w:cs="Times New Roman" w:hint="default"/>
        </w:rPr>
        <w:t>According to a recent analysis, approximately 79% of the jobs lost to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were held by women. This difference can be due to several factors.</w:t>
      </w:r>
    </w:p>
    <w:p>
      <w:pPr>
        <w:autoSpaceDE w:val="0"/>
        <w:autoSpaceDN w:val="0"/>
        <w:snapToGrid w:val="0"/>
        <w:spacing w:before="0" w:after="0" w:line="237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omen</w:t>
      </w:r>
      <w:r>
        <w:rPr>
          <w:rFonts w:ascii="Times New Roman" w:eastAsia="Times New Roman" w:hAnsi="Times New Roman" w:cs="Times New Roman" w:hint="default"/>
          <w:spacing w:val="79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  <w:r>
        <w:rPr>
          <w:rFonts w:ascii="Times New Roman" w:eastAsia="Times New Roman" w:hAnsi="Times New Roman" w:cs="Times New Roman" w:hint="default"/>
          <w:spacing w:val="83"/>
        </w:rPr>
        <w:t xml:space="preserve"> </w:t>
      </w:r>
      <w:r>
        <w:rPr>
          <w:rFonts w:ascii="Times New Roman" w:eastAsia="Times New Roman" w:hAnsi="Times New Roman" w:cs="Times New Roman" w:hint="default"/>
        </w:rPr>
        <w:t>more</w:t>
      </w:r>
      <w:r>
        <w:rPr>
          <w:rFonts w:ascii="Times New Roman" w:eastAsia="Times New Roman" w:hAnsi="Times New Roman" w:cs="Times New Roman" w:hint="default"/>
          <w:spacing w:val="81"/>
        </w:rPr>
        <w:t xml:space="preserve"> </w:t>
      </w:r>
      <w:r>
        <w:rPr>
          <w:rFonts w:ascii="Times New Roman" w:eastAsia="Times New Roman" w:hAnsi="Times New Roman" w:cs="Times New Roman" w:hint="default"/>
        </w:rPr>
        <w:t>likely</w:t>
      </w:r>
      <w:r>
        <w:rPr>
          <w:rFonts w:ascii="Times New Roman" w:eastAsia="Times New Roman" w:hAnsi="Times New Roman" w:cs="Times New Roman" w:hint="default"/>
          <w:spacing w:val="82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79"/>
        </w:rPr>
        <w:t xml:space="preserve"> </w:t>
      </w:r>
      <w:r>
        <w:rPr>
          <w:rFonts w:ascii="Times New Roman" w:eastAsia="Times New Roman" w:hAnsi="Times New Roman" w:cs="Times New Roman" w:hint="default"/>
        </w:rPr>
        <w:t>work</w:t>
      </w:r>
      <w:r>
        <w:rPr>
          <w:rFonts w:ascii="Times New Roman" w:eastAsia="Times New Roman" w:hAnsi="Times New Roman" w:cs="Times New Roman" w:hint="default"/>
          <w:spacing w:val="82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82"/>
        </w:rPr>
        <w:t xml:space="preserve"> </w:t>
      </w:r>
      <w:r>
        <w:rPr>
          <w:rFonts w:ascii="Times New Roman" w:eastAsia="Times New Roman" w:hAnsi="Times New Roman" w:cs="Times New Roman" w:hint="default"/>
        </w:rPr>
        <w:t>industries</w:t>
      </w:r>
      <w:r>
        <w:rPr>
          <w:rFonts w:ascii="Times New Roman" w:eastAsia="Times New Roman" w:hAnsi="Times New Roman" w:cs="Times New Roman" w:hint="default"/>
          <w:spacing w:val="79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that</w:t>
      </w:r>
      <w:r>
        <w:rPr>
          <w:rFonts w:ascii="Times New Roman" w:eastAsia="Times New Roman" w:hAnsi="Times New Roman" w:cs="Times New Roman" w:hint="default"/>
          <w:spacing w:val="82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  <w:r>
        <w:rPr>
          <w:rFonts w:ascii="Times New Roman" w:eastAsia="Times New Roman" w:hAnsi="Times New Roman" w:cs="Times New Roman" w:hint="default"/>
          <w:spacing w:val="81"/>
        </w:rPr>
        <w:t xml:space="preserve"> </w:t>
      </w:r>
      <w:r>
        <w:rPr>
          <w:rFonts w:ascii="Times New Roman" w:eastAsia="Times New Roman" w:hAnsi="Times New Roman" w:cs="Times New Roman" w:hint="default"/>
        </w:rPr>
        <w:t>highly</w:t>
      </w:r>
      <w:r>
        <w:rPr>
          <w:rFonts w:ascii="Times New Roman" w:eastAsia="Times New Roman" w:hAnsi="Times New Roman" w:cs="Times New Roman" w:hint="default"/>
          <w:spacing w:val="84"/>
        </w:rPr>
        <w:t xml:space="preserve"> </w:t>
      </w:r>
      <w:r>
        <w:rPr>
          <w:rFonts w:ascii="Times New Roman" w:eastAsia="Times New Roman" w:hAnsi="Times New Roman" w:cs="Times New Roman" w:hint="default"/>
        </w:rPr>
        <w:t>be</w:t>
      </w:r>
      <w:r>
        <w:rPr>
          <w:rFonts w:ascii="Times New Roman" w:eastAsia="Times New Roman" w:hAnsi="Times New Roman" w:cs="Times New Roman" w:hint="default"/>
          <w:spacing w:val="81"/>
        </w:rPr>
        <w:t xml:space="preserve"> </w:t>
      </w:r>
      <w:r>
        <w:rPr>
          <w:rFonts w:ascii="Times New Roman" w:eastAsia="Times New Roman" w:hAnsi="Times New Roman" w:cs="Times New Roman" w:hint="default"/>
        </w:rPr>
        <w:t>influenced</w:t>
      </w:r>
      <w:r>
        <w:rPr>
          <w:rFonts w:ascii="Times New Roman" w:eastAsia="Times New Roman" w:hAnsi="Times New Roman" w:cs="Times New Roman" w:hint="default"/>
          <w:spacing w:val="79"/>
        </w:rPr>
        <w:t xml:space="preserve"> </w:t>
      </w:r>
      <w:r>
        <w:rPr>
          <w:rFonts w:ascii="Times New Roman" w:eastAsia="Times New Roman" w:hAnsi="Times New Roman" w:cs="Times New Roman" w:hint="default"/>
        </w:rPr>
        <w:t>by</w:t>
      </w:r>
    </w:p>
    <w:p>
      <w:pPr>
        <w:autoSpaceDE w:val="0"/>
        <w:autoSpaceDN w:val="0"/>
        <w:snapToGrid w:val="0"/>
        <w:spacing w:before="102" w:after="0" w:line="325" w:lineRule="auto"/>
        <w:ind w:left="0" w:right="62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automation, such as retail, hospitalit</w:t>
      </w:r>
      <w:r>
        <w:rPr>
          <w:rFonts w:ascii="Times New Roman" w:eastAsia="Times New Roman" w:hAnsi="Times New Roman" w:cs="Times New Roman" w:hint="default"/>
          <w:spacing w:val="-14"/>
        </w:rPr>
        <w:t>y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 administrative support.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These sectors often involve repetitive tasks that can be easily automated by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technologies. Consequentl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, women emplo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ed in these industries face a higher risk of job displacement.</w:t>
      </w:r>
    </w:p>
    <w:p>
      <w:pPr>
        <w:autoSpaceDE w:val="0"/>
        <w:autoSpaceDN w:val="0"/>
        <w:snapToGrid w:val="0"/>
        <w:spacing w:before="111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Gender</w:t>
      </w:r>
      <w:r>
        <w:rPr>
          <w:rFonts w:ascii="Times New Roman" w:eastAsia="Times New Roman" w:hAnsi="Times New Roman" w:cs="Times New Roman" w:hint="default"/>
          <w:spacing w:val="33"/>
        </w:rPr>
        <w:t xml:space="preserve"> </w:t>
      </w:r>
      <w:r>
        <w:rPr>
          <w:rFonts w:ascii="Times New Roman" w:eastAsia="Times New Roman" w:hAnsi="Times New Roman" w:cs="Times New Roman" w:hint="default"/>
        </w:rPr>
        <w:t>biases</w:t>
      </w:r>
      <w:r>
        <w:rPr>
          <w:rFonts w:ascii="Times New Roman" w:eastAsia="Times New Roman" w:hAnsi="Times New Roman" w:cs="Times New Roman" w:hint="default"/>
          <w:spacing w:val="34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AI</w:t>
      </w:r>
      <w:r>
        <w:rPr>
          <w:rFonts w:ascii="Times New Roman" w:eastAsia="Times New Roman" w:hAnsi="Times New Roman" w:cs="Times New Roman" w:hint="default"/>
          <w:spacing w:val="30"/>
        </w:rPr>
        <w:t xml:space="preserve"> </w:t>
      </w:r>
      <w:r>
        <w:rPr>
          <w:rFonts w:ascii="Times New Roman" w:eastAsia="Times New Roman" w:hAnsi="Times New Roman" w:cs="Times New Roman" w:hint="default"/>
        </w:rPr>
        <w:t>algorithms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  <w:spacing w:val="33"/>
        </w:rPr>
        <w:t>(</w:t>
      </w:r>
      <w:r>
        <w:rPr>
          <w:rFonts w:ascii="Arial" w:eastAsia="Arial" w:hAnsi="Arial" w:cs="Arial" w:hint="default"/>
          <w:spacing w:val="16"/>
        </w:rPr>
        <w:t>运算</w:t>
      </w:r>
      <w:r>
        <w:rPr>
          <w:rFonts w:ascii="Arial" w:eastAsia="Arial" w:hAnsi="Arial" w:cs="Arial" w:hint="default"/>
          <w:spacing w:val="14"/>
        </w:rPr>
        <w:t>法则</w:t>
      </w:r>
      <w:r>
        <w:rPr>
          <w:rFonts w:ascii="Times New Roman" w:eastAsia="Times New Roman" w:hAnsi="Times New Roman" w:cs="Times New Roman" w:hint="default"/>
        </w:rPr>
        <w:t>)can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worsen</w:t>
      </w:r>
      <w:r>
        <w:rPr>
          <w:rFonts w:ascii="Times New Roman" w:eastAsia="Times New Roman" w:hAnsi="Times New Roman" w:cs="Times New Roman" w:hint="default"/>
          <w:spacing w:val="3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30"/>
        </w:rPr>
        <w:t xml:space="preserve"> </w:t>
      </w:r>
      <w:r>
        <w:rPr>
          <w:rFonts w:ascii="Times New Roman" w:eastAsia="Times New Roman" w:hAnsi="Times New Roman" w:cs="Times New Roman" w:hint="default"/>
        </w:rPr>
        <w:t>situation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for</w:t>
      </w:r>
      <w:r>
        <w:rPr>
          <w:rFonts w:ascii="Times New Roman" w:eastAsia="Times New Roman" w:hAnsi="Times New Roman" w:cs="Times New Roman" w:hint="default"/>
          <w:spacing w:val="33"/>
        </w:rPr>
        <w:t xml:space="preserve"> </w:t>
      </w:r>
      <w:r>
        <w:rPr>
          <w:rFonts w:ascii="Times New Roman" w:eastAsia="Times New Roman" w:hAnsi="Times New Roman" w:cs="Times New Roman" w:hint="default"/>
        </w:rPr>
        <w:t>women.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AI</w:t>
      </w:r>
    </w:p>
    <w:p>
      <w:pPr>
        <w:autoSpaceDE w:val="0"/>
        <w:autoSpaceDN w:val="0"/>
        <w:snapToGrid w:val="0"/>
        <w:spacing w:before="24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stems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 trained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on historical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data,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which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may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reflect existing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gender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biases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in hiring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</w:p>
    <w:p>
      <w:pPr>
        <w:autoSpaceDE w:val="0"/>
        <w:autoSpaceDN w:val="0"/>
        <w:snapToGrid w:val="0"/>
        <w:spacing w:before="96" w:after="0" w:line="328" w:lineRule="auto"/>
        <w:ind w:left="0" w:right="62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promotion practices. This can result in biased decision-making during recruitment and performance evaluations, putting women at a disadvantage in the workplace.</w:t>
      </w:r>
    </w:p>
    <w:p>
      <w:pPr>
        <w:autoSpaceDE w:val="0"/>
        <w:autoSpaceDN w:val="0"/>
        <w:snapToGrid w:val="0"/>
        <w:spacing w:before="0" w:after="0" w:line="237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lack of diversity in the development of AI technologies contributes to the gender</w:t>
      </w:r>
    </w:p>
    <w:p>
      <w:pPr>
        <w:autoSpaceDE w:val="0"/>
        <w:autoSpaceDN w:val="0"/>
        <w:snapToGrid w:val="0"/>
        <w:spacing w:before="16" w:after="0" w:line="516" w:lineRule="exact"/>
        <w:ind w:left="0" w:right="772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 xml:space="preserve">difference. The underrepresentation </w:t>
      </w:r>
      <w:r>
        <w:rPr>
          <w:rFonts w:ascii="Arial" w:eastAsia="Arial" w:hAnsi="Arial" w:cs="Arial" w:hint="default"/>
          <w:spacing w:val="-1"/>
        </w:rPr>
        <w:t>（代表名额不足）</w:t>
      </w:r>
      <w:r>
        <w:rPr>
          <w:rFonts w:ascii="Times New Roman" w:eastAsia="Times New Roman" w:hAnsi="Times New Roman" w:cs="Times New Roman" w:hint="default"/>
          <w:spacing w:val="-1"/>
        </w:rPr>
        <w:t>of women in the field of AI</w:t>
      </w:r>
      <w:r>
        <w:rPr>
          <w:rFonts w:ascii="Times New Roman" w:eastAsia="Times New Roman" w:hAnsi="Times New Roman" w:cs="Times New Roman" w:hint="default"/>
        </w:rPr>
        <w:t xml:space="preserve"> means that their perspectives and experiences are not adequately considered during the design and</w:t>
      </w:r>
    </w:p>
    <w:p>
      <w:pPr>
        <w:autoSpaceDE w:val="0"/>
        <w:autoSpaceDN w:val="0"/>
        <w:snapToGrid w:val="0"/>
        <w:spacing w:before="50" w:after="0" w:line="324" w:lineRule="auto"/>
        <w:ind w:left="0" w:right="739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development process. As a result, AI s</w:t>
      </w:r>
      <w:r>
        <w:rPr>
          <w:rFonts w:ascii="Times New Roman" w:eastAsia="Times New Roman" w:hAnsi="Times New Roman" w:cs="Times New Roman" w:hint="default"/>
          <w:spacing w:val="-6"/>
        </w:rPr>
        <w:t>y</w:t>
      </w:r>
      <w:r>
        <w:rPr>
          <w:rFonts w:ascii="Times New Roman" w:eastAsia="Times New Roman" w:hAnsi="Times New Roman" w:cs="Times New Roman" w:hint="default"/>
          <w:spacing w:val="-1"/>
        </w:rPr>
        <w:t xml:space="preserve">stems may not fully understand or cater </w:t>
      </w:r>
      <w:r>
        <w:rPr>
          <w:rFonts w:ascii="Times New Roman" w:eastAsia="Times New Roman" w:hAnsi="Times New Roman" w:cs="Times New Roman" w:hint="default"/>
        </w:rPr>
        <w:t>to the needs of women, continuously leading to gender inequalities.</w:t>
      </w:r>
    </w:p>
    <w:p>
      <w:pPr>
        <w:autoSpaceDE w:val="0"/>
        <w:autoSpaceDN w:val="0"/>
        <w:snapToGrid w:val="0"/>
        <w:spacing w:before="5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41"/>
        </w:rPr>
        <w:t xml:space="preserve"> </w:t>
      </w:r>
      <w:r>
        <w:rPr>
          <w:rFonts w:ascii="Times New Roman" w:eastAsia="Times New Roman" w:hAnsi="Times New Roman" w:cs="Times New Roman" w:hint="default"/>
        </w:rPr>
        <w:t>address</w:t>
      </w:r>
      <w:r>
        <w:rPr>
          <w:rFonts w:ascii="Times New Roman" w:eastAsia="Times New Roman" w:hAnsi="Times New Roman" w:cs="Times New Roman" w:hint="default"/>
          <w:spacing w:val="4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these</w:t>
      </w:r>
      <w:r>
        <w:rPr>
          <w:rFonts w:ascii="Times New Roman" w:eastAsia="Times New Roman" w:hAnsi="Times New Roman" w:cs="Times New Roman" w:hint="default"/>
          <w:spacing w:val="45"/>
        </w:rPr>
        <w:t xml:space="preserve"> </w:t>
      </w:r>
      <w:r>
        <w:rPr>
          <w:rFonts w:ascii="Times New Roman" w:eastAsia="Times New Roman" w:hAnsi="Times New Roman" w:cs="Times New Roman" w:hint="default"/>
        </w:rPr>
        <w:t>challenges,</w:t>
      </w:r>
      <w:r>
        <w:rPr>
          <w:rFonts w:ascii="Times New Roman" w:eastAsia="Times New Roman" w:hAnsi="Times New Roman" w:cs="Times New Roman" w:hint="default"/>
          <w:spacing w:val="43"/>
        </w:rPr>
        <w:t xml:space="preserve"> </w:t>
      </w:r>
      <w:r>
        <w:rPr>
          <w:rFonts w:ascii="Times New Roman" w:eastAsia="Times New Roman" w:hAnsi="Times New Roman" w:cs="Times New Roman" w:hint="default"/>
        </w:rPr>
        <w:t>it</w:t>
      </w:r>
      <w:r>
        <w:rPr>
          <w:rFonts w:ascii="Times New Roman" w:eastAsia="Times New Roman" w:hAnsi="Times New Roman" w:cs="Times New Roman" w:hint="default"/>
          <w:spacing w:val="46"/>
        </w:rPr>
        <w:t xml:space="preserve"> </w:t>
      </w:r>
      <w:r>
        <w:rPr>
          <w:rFonts w:ascii="Times New Roman" w:eastAsia="Times New Roman" w:hAnsi="Times New Roman" w:cs="Times New Roman" w:hint="default"/>
        </w:rPr>
        <w:t>is</w:t>
      </w:r>
      <w:r>
        <w:rPr>
          <w:rFonts w:ascii="Times New Roman" w:eastAsia="Times New Roman" w:hAnsi="Times New Roman" w:cs="Times New Roman" w:hint="default"/>
          <w:spacing w:val="43"/>
        </w:rPr>
        <w:t xml:space="preserve"> </w:t>
      </w:r>
      <w:r>
        <w:rPr>
          <w:rFonts w:ascii="Times New Roman" w:eastAsia="Times New Roman" w:hAnsi="Times New Roman" w:cs="Times New Roman" w:hint="default"/>
        </w:rPr>
        <w:t>crucial</w:t>
      </w:r>
      <w:r>
        <w:rPr>
          <w:rFonts w:ascii="Times New Roman" w:eastAsia="Times New Roman" w:hAnsi="Times New Roman" w:cs="Times New Roman" w:hint="default"/>
          <w:spacing w:val="46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43"/>
        </w:rPr>
        <w:t xml:space="preserve"> </w:t>
      </w:r>
      <w:r>
        <w:rPr>
          <w:rFonts w:ascii="Times New Roman" w:eastAsia="Times New Roman" w:hAnsi="Times New Roman" w:cs="Times New Roman" w:hint="default"/>
        </w:rPr>
        <w:t>prioritize</w:t>
      </w:r>
      <w:r>
        <w:rPr>
          <w:rFonts w:ascii="Times New Roman" w:eastAsia="Times New Roman" w:hAnsi="Times New Roman" w:cs="Times New Roman" w:hint="default"/>
          <w:spacing w:val="42"/>
        </w:rPr>
        <w:t xml:space="preserve"> </w:t>
      </w:r>
      <w:r>
        <w:rPr>
          <w:rFonts w:ascii="Times New Roman" w:eastAsia="Times New Roman" w:hAnsi="Times New Roman" w:cs="Times New Roman" w:hint="default"/>
        </w:rPr>
        <w:t>diversity</w:t>
      </w:r>
      <w:r>
        <w:rPr>
          <w:rFonts w:ascii="Times New Roman" w:eastAsia="Times New Roman" w:hAnsi="Times New Roman" w:cs="Times New Roman" w:hint="default"/>
          <w:spacing w:val="46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43"/>
        </w:rPr>
        <w:t xml:space="preserve"> </w:t>
      </w:r>
      <w:r>
        <w:rPr>
          <w:rFonts w:ascii="Times New Roman" w:eastAsia="Times New Roman" w:hAnsi="Times New Roman" w:cs="Times New Roman" w:hint="default"/>
        </w:rPr>
        <w:t>inclusion</w:t>
      </w:r>
      <w:r>
        <w:rPr>
          <w:rFonts w:ascii="Times New Roman" w:eastAsia="Times New Roman" w:hAnsi="Times New Roman" w:cs="Times New Roman" w:hint="default"/>
          <w:spacing w:val="43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4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</w:p>
    <w:p>
      <w:pPr>
        <w:autoSpaceDE w:val="0"/>
        <w:autoSpaceDN w:val="0"/>
        <w:snapToGrid w:val="0"/>
        <w:spacing w:before="98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development and deployment of</w:t>
      </w:r>
      <w:r>
        <w:rPr>
          <w:rFonts w:ascii="Times New Roman" w:eastAsia="Times New Roman" w:hAnsi="Times New Roman" w:cs="Times New Roman" w:hint="default"/>
          <w:spacing w:val="-13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technologies.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This involves increasing the representation</w:t>
      </w:r>
    </w:p>
    <w:p>
      <w:pPr>
        <w:autoSpaceDE w:val="0"/>
        <w:autoSpaceDN w:val="0"/>
        <w:snapToGrid w:val="0"/>
        <w:spacing w:before="530" w:after="0" w:line="325" w:lineRule="auto"/>
        <w:ind w:left="0" w:right="623" w:firstLine="0"/>
        <w:jc w:val="both"/>
        <w:textAlignment w:val="auto"/>
        <w:rPr>
          <w:rFonts w:ascii="Times New Roman" w:eastAsia="Times New Roman" w:hAnsi="Times New Roman" w:cs="Times New Roman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613" w:space="1075"/>
            <w:col w:w="9556" w:space="0"/>
          </w:cols>
          <w:docGrid w:linePitch="0" w:charSpace="0"/>
        </w:sectPr>
      </w:pPr>
      <w:r>
        <w:rPr>
          <w:rFonts w:ascii="Times New Roman" w:eastAsia="Times New Roman" w:hAnsi="Times New Roman" w:cs="Times New Roman" w:hint="default"/>
        </w:rPr>
        <w:t>of women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AI-related fields and ensuring diverse perspectives are considered during the design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testing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phases. Additionall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, companies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should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actively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work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towards eliminating gender biases in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algorithms and regularly assess their impact on different</w:t>
      </w:r>
    </w:p>
    <w:p>
      <w:pPr>
        <w:autoSpaceDE w:val="0"/>
        <w:autoSpaceDN w:val="0"/>
        <w:snapToGrid w:val="0"/>
        <w:spacing w:before="294" w:after="0" w:line="211" w:lineRule="exact"/>
        <w:ind w:left="3896" w:right="0" w:firstLine="0"/>
        <w:jc w:val="left"/>
        <w:textAlignment w:val="auto"/>
        <w:rPr>
          <w:rFonts w:ascii="Arial" w:eastAsia="Arial" w:hAnsi="Arial" w:cs="Arial" w:hint="default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1260" w:h="14740"/>
          <w:pgMar w:top="508" w:right="508" w:bottom="308" w:left="508" w:header="0" w:footer="0" w:gutter="0"/>
          <w:pgNumType w:fmt="decimal"/>
          <w:cols w:num="1" w:space="720"/>
          <w:docGrid w:linePitch="0" w:charSpace="0"/>
        </w:sectPr>
      </w:pP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5</w:t>
      </w:r>
      <w:r>
        <w:rPr>
          <w:rFonts w:ascii="Arial" w:eastAsia="Arial" w:hAnsi="Arial" w:cs="Arial" w:hint="default"/>
          <w:spacing w:val="-4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79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6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7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32" name="10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2" o:spid="_x0000_s1028" type="#_x0000_t202" style="width:194.65pt;height:5.75pt;margin-top:732.3pt;margin-left:0;mso-height-relative:page;mso-position-horizontal-relative:page;mso-position-vertical-relative:page;mso-width-relative:page;position:absolute;z-index:251667456" coordsize="21600,21600" filled="f" stroked="f">
                <o:lock v:ext="edit" aspectratio="f"/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675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demographic groups.</w:t>
      </w:r>
    </w:p>
    <w:p>
      <w:pPr>
        <w:autoSpaceDE w:val="0"/>
        <w:autoSpaceDN w:val="0"/>
        <w:snapToGrid w:val="0"/>
        <w:spacing w:before="98" w:after="0" w:line="325" w:lineRule="auto"/>
        <w:ind w:left="625" w:right="0" w:firstLine="48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conclusion, although men currently dominate the labor market, women bear a disproportionate burden due to the adoption of generative</w:t>
      </w:r>
      <w:r>
        <w:rPr>
          <w:rFonts w:ascii="Times New Roman" w:eastAsia="Times New Roman" w:hAnsi="Times New Roman" w:cs="Times New Roman" w:hint="default"/>
          <w:spacing w:val="-10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AI. The combination of industry </w:t>
      </w:r>
      <w:r>
        <w:rPr>
          <w:rFonts w:ascii="Times New Roman" w:eastAsia="Times New Roman" w:hAnsi="Times New Roman" w:cs="Times New Roman" w:hint="default"/>
          <w:spacing w:val="-1"/>
        </w:rPr>
        <w:t>composition, gender biases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 xml:space="preserve">in algorithms, and lack of diversity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AI development contribute </w:t>
      </w:r>
      <w:r>
        <w:rPr>
          <w:rFonts w:ascii="Times New Roman" w:eastAsia="Times New Roman" w:hAnsi="Times New Roman" w:cs="Times New Roman" w:hint="default"/>
          <w:spacing w:val="-1"/>
        </w:rPr>
        <w:t>to this d</w:t>
      </w:r>
      <w:r>
        <w:rPr>
          <w:rFonts w:ascii="Times New Roman" w:eastAsia="Times New Roman" w:hAnsi="Times New Roman" w:cs="Times New Roman" w:hint="default"/>
        </w:rPr>
        <w:t>isparit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7"/>
        </w:rPr>
        <w:t xml:space="preserve"> </w:t>
      </w:r>
      <w:r>
        <w:rPr>
          <w:rFonts w:ascii="Times New Roman" w:eastAsia="Times New Roman" w:hAnsi="Times New Roman" w:cs="Times New Roman" w:hint="default"/>
          <w:spacing w:val="-12"/>
        </w:rPr>
        <w:t>T</w:t>
      </w:r>
      <w:r>
        <w:rPr>
          <w:rFonts w:ascii="Times New Roman" w:eastAsia="Times New Roman" w:hAnsi="Times New Roman" w:cs="Times New Roman" w:hint="default"/>
        </w:rPr>
        <w:t xml:space="preserve">o relieve these effects, it is essential to prioritize diversity and inclusion in AI development and address gender biases in algorithms. Only through these efforts can we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nsu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 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 the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</w:t>
      </w:r>
      <w:r>
        <w:rPr>
          <w:rFonts w:ascii="Times New Roman" w:eastAsia="Times New Roman" w:hAnsi="Times New Roman" w:cs="Times New Roman" w:hint="default"/>
          <w:spacing w:val="-1"/>
        </w:rPr>
        <w:t>ef</w:t>
      </w:r>
      <w:r>
        <w:rPr>
          <w:rFonts w:ascii="Times New Roman" w:eastAsia="Times New Roman" w:hAnsi="Times New Roman" w:cs="Times New Roman" w:hint="default"/>
        </w:rPr>
        <w:t>its of</w:t>
      </w:r>
      <w:r>
        <w:rPr>
          <w:rFonts w:ascii="Times New Roman" w:eastAsia="Times New Roman" w:hAnsi="Times New Roman" w:cs="Times New Roman" w:hint="default"/>
          <w:spacing w:val="-16"/>
        </w:rPr>
        <w:t xml:space="preserve"> </w:t>
      </w:r>
      <w:r>
        <w:rPr>
          <w:rFonts w:ascii="Times New Roman" w:eastAsia="Times New Roman" w:hAnsi="Times New Roman" w:cs="Times New Roman" w:hint="default"/>
        </w:rPr>
        <w:t>AI</w:t>
      </w:r>
      <w:r>
        <w:rPr>
          <w:rFonts w:ascii="Times New Roman" w:eastAsia="Times New Roman" w:hAnsi="Times New Roman" w:cs="Times New Roman" w:hint="default"/>
          <w:spacing w:val="-1"/>
        </w:rPr>
        <w:t xml:space="preserve"> ar</w:t>
      </w:r>
      <w:r>
        <w:rPr>
          <w:rFonts w:ascii="Times New Roman" w:eastAsia="Times New Roman" w:hAnsi="Times New Roman" w:cs="Times New Roman" w:hint="default"/>
        </w:rPr>
        <w:t>e dist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ibut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quit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bly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mong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ll individu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ls,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gardless of gende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378" w:after="0" w:line="324" w:lineRule="auto"/>
        <w:ind w:left="625" w:right="0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12.why are women in the US workforce more influenced by the adoption of generative</w:t>
      </w:r>
      <w:r>
        <w:rPr>
          <w:rFonts w:ascii="Times New Roman" w:eastAsia="Times New Roman" w:hAnsi="Times New Roman" w:cs="Times New Roman" w:hint="default"/>
          <w:spacing w:val="-15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than men?</w:t>
      </w:r>
    </w:p>
    <w:p>
      <w:pPr>
        <w:autoSpaceDE w:val="0"/>
        <w:autoSpaceDN w:val="0"/>
        <w:snapToGrid w:val="0"/>
        <w:spacing w:before="5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</w:t>
      </w:r>
      <w:r>
        <w:rPr>
          <w:rFonts w:ascii="Times New Roman" w:eastAsia="Times New Roman" w:hAnsi="Times New Roman" w:cs="Times New Roman" w:hint="default"/>
          <w:spacing w:val="-18"/>
        </w:rPr>
        <w:t>W</w:t>
      </w:r>
      <w:r>
        <w:rPr>
          <w:rFonts w:ascii="Times New Roman" w:eastAsia="Times New Roman" w:hAnsi="Times New Roman" w:cs="Times New Roman" w:hint="default"/>
        </w:rPr>
        <w:t>omen are less adaptable to technological changes.</w:t>
      </w:r>
    </w:p>
    <w:p>
      <w:pPr>
        <w:autoSpaceDE w:val="0"/>
        <w:autoSpaceDN w:val="0"/>
        <w:snapToGrid w:val="0"/>
        <w:spacing w:before="96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B.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omen have a lower level of education compared to men.</w:t>
      </w:r>
    </w:p>
    <w:p>
      <w:pPr>
        <w:autoSpaceDE w:val="0"/>
        <w:autoSpaceDN w:val="0"/>
        <w:snapToGrid w:val="0"/>
        <w:spacing w:before="101" w:after="0" w:line="326" w:lineRule="auto"/>
        <w:ind w:left="1105" w:right="655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C.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omen are generally less skilled in technology and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AI-related fields. D.</w:t>
      </w:r>
      <w:r>
        <w:rPr>
          <w:rFonts w:ascii="Times New Roman" w:eastAsia="Times New Roman" w:hAnsi="Times New Roman" w:cs="Times New Roman" w:hint="default"/>
          <w:spacing w:val="-18"/>
        </w:rPr>
        <w:t>W</w:t>
      </w:r>
      <w:r>
        <w:rPr>
          <w:rFonts w:ascii="Times New Roman" w:eastAsia="Times New Roman" w:hAnsi="Times New Roman" w:cs="Times New Roman" w:hint="default"/>
        </w:rPr>
        <w:t>omen are more likely to work in industries that are highly automatable.</w:t>
      </w:r>
    </w:p>
    <w:p>
      <w:pPr>
        <w:numPr>
          <w:ilvl w:val="0"/>
          <w:numId w:val="10"/>
        </w:numPr>
        <w:autoSpaceDE w:val="0"/>
        <w:autoSpaceDN w:val="0"/>
        <w:snapToGrid w:val="0"/>
        <w:spacing w:before="0" w:after="0" w:line="237" w:lineRule="auto"/>
        <w:ind w:left="980" w:right="0" w:hanging="35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Which of the following strategies can reduce the potential negative impact on women?</w:t>
      </w:r>
    </w:p>
    <w:p>
      <w:pPr>
        <w:numPr>
          <w:ilvl w:val="0"/>
          <w:numId w:val="11"/>
        </w:numPr>
        <w:autoSpaceDE w:val="0"/>
        <w:autoSpaceDN w:val="0"/>
        <w:snapToGrid w:val="0"/>
        <w:spacing w:before="101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  <w:spacing w:val="2"/>
        </w:rPr>
      </w:pPr>
      <w:r>
        <w:rPr>
          <w:rFonts w:ascii="Times New Roman" w:eastAsia="Times New Roman" w:hAnsi="Times New Roman" w:cs="Times New Roman" w:hint="default"/>
        </w:rPr>
        <w:t>increasing gender proportion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development teams.</w:t>
      </w:r>
    </w:p>
    <w:p>
      <w:pPr>
        <w:numPr>
          <w:ilvl w:val="0"/>
          <w:numId w:val="11"/>
        </w:numPr>
        <w:tabs>
          <w:tab w:val="left" w:pos="1395"/>
        </w:tabs>
        <w:autoSpaceDE w:val="0"/>
        <w:autoSpaceDN w:val="0"/>
        <w:snapToGrid w:val="0"/>
        <w:spacing w:before="96" w:after="0" w:line="328" w:lineRule="auto"/>
        <w:ind w:left="1105" w:right="0" w:firstLine="0"/>
        <w:jc w:val="both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p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oviding t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  <w:spacing w:val="-3"/>
        </w:rPr>
        <w:t>r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 t</w:t>
      </w:r>
      <w:r>
        <w:rPr>
          <w:rFonts w:ascii="Times New Roman" w:eastAsia="Times New Roman" w:hAnsi="Times New Roman" w:cs="Times New Roman" w:hint="default"/>
          <w:spacing w:val="-1"/>
        </w:rPr>
        <w:t>ra</w:t>
      </w:r>
      <w:r>
        <w:rPr>
          <w:rFonts w:ascii="Times New Roman" w:eastAsia="Times New Roman" w:hAnsi="Times New Roman" w:cs="Times New Roman" w:hint="default"/>
        </w:rPr>
        <w:t xml:space="preserve">ining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nd p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og</w:t>
      </w:r>
      <w:r>
        <w:rPr>
          <w:rFonts w:ascii="Times New Roman" w:eastAsia="Times New Roman" w:hAnsi="Times New Roman" w:cs="Times New Roman" w:hint="default"/>
          <w:spacing w:val="-1"/>
        </w:rPr>
        <w:t>ra</w:t>
      </w:r>
      <w:r>
        <w:rPr>
          <w:rFonts w:ascii="Times New Roman" w:eastAsia="Times New Roman" w:hAnsi="Times New Roman" w:cs="Times New Roman" w:hint="default"/>
        </w:rPr>
        <w:t xml:space="preserve">ms 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or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wom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n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 xml:space="preserve">nd 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iving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mo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</w:t>
      </w:r>
      <w:r>
        <w:rPr>
          <w:rFonts w:ascii="Times New Roman" w:eastAsia="Times New Roman" w:hAnsi="Times New Roman" w:cs="Times New Roman" w:hint="default"/>
          <w:spacing w:val="-1"/>
        </w:rPr>
        <w:t xml:space="preserve"> c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nces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AI-related fields.</w:t>
      </w:r>
    </w:p>
    <w:p>
      <w:pPr>
        <w:numPr>
          <w:ilvl w:val="0"/>
          <w:numId w:val="11"/>
        </w:numPr>
        <w:tabs>
          <w:tab w:val="left" w:pos="1386"/>
        </w:tabs>
        <w:autoSpaceDE w:val="0"/>
        <w:autoSpaceDN w:val="0"/>
        <w:snapToGrid w:val="0"/>
        <w:spacing w:before="0" w:after="0" w:line="237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encouraging women to pursue careers in non-automatable industries.</w:t>
      </w:r>
    </w:p>
    <w:p>
      <w:pPr>
        <w:autoSpaceDE w:val="0"/>
        <w:autoSpaceDN w:val="0"/>
        <w:snapToGrid w:val="0"/>
        <w:spacing w:before="97" w:after="0" w:line="328" w:lineRule="auto"/>
        <w:ind w:left="1105" w:right="0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D.offering financial supports to companies that prioritize gender diversity in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programmes.</w:t>
      </w:r>
    </w:p>
    <w:p>
      <w:pPr>
        <w:numPr>
          <w:ilvl w:val="0"/>
          <w:numId w:val="10"/>
        </w:numPr>
        <w:autoSpaceDE w:val="0"/>
        <w:autoSpaceDN w:val="0"/>
        <w:snapToGrid w:val="0"/>
        <w:spacing w:before="0" w:after="0" w:line="235" w:lineRule="auto"/>
        <w:ind w:left="980" w:right="0" w:hanging="35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Why is it important to prioritize diversity and inclusion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development ?</w:t>
      </w:r>
    </w:p>
    <w:p>
      <w:pPr>
        <w:numPr>
          <w:ilvl w:val="0"/>
          <w:numId w:val="12"/>
        </w:numPr>
        <w:autoSpaceDE w:val="0"/>
        <w:autoSpaceDN w:val="0"/>
        <w:snapToGrid w:val="0"/>
        <w:spacing w:before="102" w:after="0" w:line="240" w:lineRule="auto"/>
        <w:ind w:left="1340" w:right="0" w:hanging="29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It ensures equal opportunities for women in the workforce.</w:t>
      </w:r>
    </w:p>
    <w:p>
      <w:pPr>
        <w:numPr>
          <w:ilvl w:val="0"/>
          <w:numId w:val="12"/>
        </w:numPr>
        <w:tabs>
          <w:tab w:val="left" w:pos="1326"/>
        </w:tabs>
        <w:autoSpaceDE w:val="0"/>
        <w:autoSpaceDN w:val="0"/>
        <w:snapToGrid w:val="0"/>
        <w:spacing w:before="98" w:after="0" w:line="240" w:lineRule="auto"/>
        <w:ind w:left="1340" w:right="0" w:hanging="295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It promotes innovation and creativity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solutions.</w:t>
      </w:r>
    </w:p>
    <w:p>
      <w:pPr>
        <w:numPr>
          <w:ilvl w:val="0"/>
          <w:numId w:val="12"/>
        </w:numPr>
        <w:tabs>
          <w:tab w:val="left" w:pos="1326"/>
        </w:tabs>
        <w:autoSpaceDE w:val="0"/>
        <w:autoSpaceDN w:val="0"/>
        <w:snapToGrid w:val="0"/>
        <w:spacing w:before="98" w:after="0" w:line="240" w:lineRule="auto"/>
        <w:ind w:left="1340" w:right="0" w:hanging="295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It reduces the risk of biased algorithms that perpetuate gender inequalities.</w:t>
      </w:r>
    </w:p>
    <w:p>
      <w:pPr>
        <w:numPr>
          <w:ilvl w:val="0"/>
          <w:numId w:val="12"/>
        </w:numPr>
        <w:autoSpaceDE w:val="0"/>
        <w:autoSpaceDN w:val="0"/>
        <w:snapToGrid w:val="0"/>
        <w:spacing w:before="98" w:after="0" w:line="240" w:lineRule="auto"/>
        <w:ind w:left="1340" w:right="0" w:hanging="29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It improves the overall performance and effectiveness of</w:t>
      </w:r>
      <w:r>
        <w:rPr>
          <w:rFonts w:ascii="Times New Roman" w:eastAsia="Times New Roman" w:hAnsi="Times New Roman" w:cs="Times New Roman" w:hint="default"/>
          <w:spacing w:val="-13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s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stems.</w:t>
      </w:r>
    </w:p>
    <w:p>
      <w:pPr>
        <w:numPr>
          <w:ilvl w:val="0"/>
          <w:numId w:val="10"/>
        </w:numPr>
        <w:autoSpaceDE w:val="0"/>
        <w:autoSpaceDN w:val="0"/>
        <w:snapToGrid w:val="0"/>
        <w:spacing w:before="96" w:after="0" w:line="240" w:lineRule="auto"/>
        <w:ind w:left="980" w:right="0" w:hanging="355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What is the main idea of the article?</w:t>
      </w:r>
    </w:p>
    <w:p>
      <w:pPr>
        <w:numPr>
          <w:ilvl w:val="0"/>
          <w:numId w:val="13"/>
        </w:numPr>
        <w:autoSpaceDE w:val="0"/>
        <w:autoSpaceDN w:val="0"/>
        <w:snapToGrid w:val="0"/>
        <w:spacing w:before="101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 impact of</w:t>
      </w:r>
      <w:r>
        <w:rPr>
          <w:rFonts w:ascii="Times New Roman" w:eastAsia="Times New Roman" w:hAnsi="Times New Roman" w:cs="Times New Roman" w:hint="default"/>
          <w:spacing w:val="-13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on job losses in the US.</w:t>
      </w:r>
    </w:p>
    <w:p>
      <w:pPr>
        <w:numPr>
          <w:ilvl w:val="0"/>
          <w:numId w:val="13"/>
        </w:numPr>
        <w:tabs>
          <w:tab w:val="left" w:pos="1321"/>
        </w:tabs>
        <w:autoSpaceDE w:val="0"/>
        <w:autoSpaceDN w:val="0"/>
        <w:snapToGrid w:val="0"/>
        <w:spacing w:before="98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The role of women in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AI-related fields.</w:t>
      </w:r>
    </w:p>
    <w:p>
      <w:pPr>
        <w:numPr>
          <w:ilvl w:val="0"/>
          <w:numId w:val="13"/>
        </w:numPr>
        <w:tabs>
          <w:tab w:val="left" w:pos="1326"/>
        </w:tabs>
        <w:autoSpaceDE w:val="0"/>
        <w:autoSpaceDN w:val="0"/>
        <w:snapToGrid w:val="0"/>
        <w:spacing w:before="98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Gender biases in</w:t>
      </w:r>
      <w:r>
        <w:rPr>
          <w:rFonts w:ascii="Times New Roman" w:eastAsia="Times New Roman" w:hAnsi="Times New Roman" w:cs="Times New Roman" w:hint="default"/>
          <w:spacing w:val="-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AI algorithms and their effects on women.</w:t>
      </w:r>
    </w:p>
    <w:p>
      <w:pPr>
        <w:numPr>
          <w:ilvl w:val="0"/>
          <w:numId w:val="13"/>
        </w:numPr>
        <w:tabs>
          <w:tab w:val="left" w:pos="1340"/>
        </w:tabs>
        <w:autoSpaceDE w:val="0"/>
        <w:autoSpaceDN w:val="0"/>
        <w:snapToGrid w:val="0"/>
        <w:spacing w:before="98" w:after="0" w:line="240" w:lineRule="auto"/>
        <w:ind w:left="1333" w:right="0" w:hanging="28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Solutions to address challenges faced by women due to generative</w:t>
      </w:r>
      <w:r>
        <w:rPr>
          <w:rFonts w:ascii="Times New Roman" w:eastAsia="Times New Roman" w:hAnsi="Times New Roman" w:cs="Times New Roman" w:hint="default"/>
          <w:spacing w:val="-13"/>
        </w:rPr>
        <w:t xml:space="preserve"> </w:t>
      </w:r>
      <w:r>
        <w:rPr>
          <w:rFonts w:ascii="Times New Roman" w:eastAsia="Times New Roman" w:hAnsi="Times New Roman" w:cs="Times New Roman" w:hint="default"/>
        </w:rPr>
        <w:t>AI.</w:t>
      </w:r>
    </w:p>
    <w:p>
      <w:pPr>
        <w:autoSpaceDE w:val="0"/>
        <w:autoSpaceDN w:val="0"/>
        <w:snapToGrid w:val="0"/>
        <w:spacing w:before="51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第二节（共 </w:t>
      </w:r>
      <w:r>
        <w:rPr>
          <w:rFonts w:ascii="Times New Roman" w:eastAsia="Times New Roman" w:hAnsi="Times New Roman" w:cs="Times New Roman" w:hint="default"/>
        </w:rPr>
        <w:t xml:space="preserve">5 </w:t>
      </w:r>
      <w:r>
        <w:rPr>
          <w:rFonts w:ascii="楷体" w:eastAsia="楷体" w:hAnsi="楷体" w:cs="楷体" w:hint="default"/>
        </w:rPr>
        <w:t xml:space="preserve">小题；每小题 </w:t>
      </w:r>
      <w:r>
        <w:rPr>
          <w:rFonts w:ascii="Times New Roman" w:eastAsia="Times New Roman" w:hAnsi="Times New Roman" w:cs="Times New Roman" w:hint="default"/>
        </w:rPr>
        <w:t xml:space="preserve">2.5 </w:t>
      </w:r>
      <w:r>
        <w:rPr>
          <w:rFonts w:ascii="楷体" w:eastAsia="楷体" w:hAnsi="楷体" w:cs="楷体" w:hint="default"/>
        </w:rPr>
        <w:t xml:space="preserve">分，满分 </w:t>
      </w:r>
      <w:r>
        <w:rPr>
          <w:rFonts w:ascii="Times New Roman" w:eastAsia="Times New Roman" w:hAnsi="Times New Roman" w:cs="Times New Roman" w:hint="default"/>
        </w:rPr>
        <w:t xml:space="preserve">12.5 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571" w:after="0" w:line="372" w:lineRule="exact"/>
        <w:ind w:left="0" w:right="628" w:firstLine="420"/>
        <w:jc w:val="both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br w:type="column"/>
      </w:r>
      <w:r>
        <w:rPr>
          <w:rFonts w:ascii="楷体" w:eastAsia="楷体" w:hAnsi="楷体" w:cs="楷体" w:hint="default"/>
        </w:rPr>
        <w:t>阅读下面短文，从短文后的选项中选出可以填入空白处的最佳选项。选项中有两项为多余选项。</w:t>
      </w:r>
    </w:p>
    <w:p>
      <w:pPr>
        <w:autoSpaceDE w:val="0"/>
        <w:autoSpaceDN w:val="0"/>
        <w:snapToGrid w:val="0"/>
        <w:spacing w:before="107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Home gardens produce delicious food. But that's not their main virtue.</w:t>
      </w:r>
    </w:p>
    <w:p>
      <w:pPr>
        <w:autoSpaceDE w:val="0"/>
        <w:autoSpaceDN w:val="0"/>
        <w:snapToGrid w:val="0"/>
        <w:spacing w:before="9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Imagine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3"/>
        </w:rPr>
        <w:t xml:space="preserve"> </w:t>
      </w:r>
      <w:r>
        <w:rPr>
          <w:rFonts w:ascii="Times New Roman" w:eastAsia="Times New Roman" w:hAnsi="Times New Roman" w:cs="Times New Roman" w:hint="default"/>
        </w:rPr>
        <w:t>plate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holding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</w:rPr>
        <w:t>two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strawberries,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identical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appearance.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One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came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out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23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</w:p>
    <w:p>
      <w:pPr>
        <w:autoSpaceDE w:val="0"/>
        <w:autoSpaceDN w:val="0"/>
        <w:snapToGrid w:val="0"/>
        <w:spacing w:before="98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sup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  <w:spacing w:val="-3"/>
        </w:rPr>
        <w:t>r</w:t>
      </w:r>
      <w:r>
        <w:rPr>
          <w:rFonts w:ascii="Times New Roman" w:eastAsia="Times New Roman" w:hAnsi="Times New Roman" w:cs="Times New Roman" w:hint="default"/>
          <w:spacing w:val="-1"/>
        </w:rPr>
        <w:t>-</w:t>
      </w:r>
      <w:r>
        <w:rPr>
          <w:rFonts w:ascii="Times New Roman" w:eastAsia="Times New Roman" w:hAnsi="Times New Roman" w:cs="Times New Roman" w:hint="default"/>
        </w:rPr>
        <w:t>m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k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box,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p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ob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bly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h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vest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un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ip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326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16</w:t>
      </w:r>
      <w:r>
        <w:rPr>
          <w:rFonts w:ascii="Times New Roman" w:eastAsia="Times New Roman" w:hAnsi="Times New Roman" w:cs="Times New Roman" w:hint="default"/>
          <w:spacing w:val="324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oth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r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pi</w:t>
      </w:r>
      <w:r>
        <w:rPr>
          <w:rFonts w:ascii="Times New Roman" w:eastAsia="Times New Roman" w:hAnsi="Times New Roman" w:cs="Times New Roman" w:hint="default"/>
          <w:spacing w:val="-1"/>
        </w:rPr>
        <w:t>c</w:t>
      </w:r>
      <w:r>
        <w:rPr>
          <w:rFonts w:ascii="Times New Roman" w:eastAsia="Times New Roman" w:hAnsi="Times New Roman" w:cs="Times New Roman" w:hint="default"/>
        </w:rPr>
        <w:t>k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d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fr</w:t>
      </w:r>
      <w:r>
        <w:rPr>
          <w:rFonts w:ascii="Times New Roman" w:eastAsia="Times New Roman" w:hAnsi="Times New Roman" w:cs="Times New Roman" w:hint="default"/>
        </w:rPr>
        <w:t>om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arden</w:t>
      </w:r>
    </w:p>
    <w:p>
      <w:pPr>
        <w:autoSpaceDE w:val="0"/>
        <w:autoSpaceDN w:val="0"/>
        <w:snapToGrid w:val="0"/>
        <w:spacing w:before="98" w:after="0" w:line="326" w:lineRule="auto"/>
        <w:ind w:left="0" w:right="61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minut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b</w:t>
      </w:r>
      <w:r>
        <w:rPr>
          <w:rFonts w:ascii="Times New Roman" w:eastAsia="Times New Roman" w:hAnsi="Times New Roman" w:cs="Times New Roman" w:hint="default"/>
          <w:spacing w:val="-1"/>
        </w:rPr>
        <w:t>ef</w:t>
      </w:r>
      <w:r>
        <w:rPr>
          <w:rFonts w:ascii="Times New Roman" w:eastAsia="Times New Roman" w:hAnsi="Times New Roman" w:cs="Times New Roman" w:hint="default"/>
        </w:rPr>
        <w:t>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e b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ing </w:t>
      </w:r>
      <w:r>
        <w:rPr>
          <w:rFonts w:ascii="Times New Roman" w:eastAsia="Times New Roman" w:hAnsi="Times New Roman" w:cs="Times New Roman" w:hint="default"/>
          <w:spacing w:val="-1"/>
        </w:rPr>
        <w:t>ea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n.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The </w:t>
      </w:r>
      <w:r>
        <w:rPr>
          <w:rFonts w:ascii="Times New Roman" w:eastAsia="Times New Roman" w:hAnsi="Times New Roman" w:cs="Times New Roman" w:hint="default"/>
          <w:spacing w:val="-1"/>
        </w:rPr>
        <w:t>f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st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one will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p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ob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bly taste</w:t>
      </w:r>
      <w:r>
        <w:rPr>
          <w:rFonts w:ascii="Times New Roman" w:eastAsia="Times New Roman" w:hAnsi="Times New Roman" w:cs="Times New Roman" w:hint="default"/>
          <w:spacing w:val="-3"/>
        </w:rPr>
        <w:t xml:space="preserve"> </w:t>
      </w:r>
      <w:r>
        <w:rPr>
          <w:rFonts w:ascii="Times New Roman" w:eastAsia="Times New Roman" w:hAnsi="Times New Roman" w:cs="Times New Roman" w:hint="default"/>
        </w:rPr>
        <w:t>like a sli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htly sour grape while the second is likely to be sweet and rich in flavou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0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Supermarket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strawberries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not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entirely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without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advantages. They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convenient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</w:p>
    <w:p>
      <w:pPr>
        <w:autoSpaceDE w:val="0"/>
        <w:autoSpaceDN w:val="0"/>
        <w:snapToGrid w:val="0"/>
        <w:spacing w:before="98" w:after="0" w:line="326" w:lineRule="auto"/>
        <w:ind w:left="0" w:right="61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available in the northern globe even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in Februar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 xml:space="preserve">. But the two berries differ from each other </w:t>
      </w:r>
      <w:r>
        <w:rPr>
          <w:rFonts w:ascii="Times New Roman" w:eastAsia="Times New Roman" w:hAnsi="Times New Roman" w:cs="Times New Roman" w:hint="default"/>
          <w:spacing w:val="-1"/>
        </w:rPr>
        <w:t>in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the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same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way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that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hearing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Beethoven's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Moonlight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Sonata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concert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hall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differs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from</w:t>
      </w: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  <w:u w:val="single"/>
        </w:rPr>
      </w:pPr>
      <w:r>
        <w:rPr>
          <w:rFonts w:ascii="Times New Roman" w:eastAsia="Times New Roman" w:hAnsi="Times New Roman" w:cs="Times New Roman" w:hint="default"/>
        </w:rPr>
        <w:t>listening to it on an old tape.</w:t>
      </w:r>
      <w:r>
        <w:rPr>
          <w:rFonts w:ascii="Times New Roman" w:eastAsia="Times New Roman" w:hAnsi="Times New Roman" w:cs="Times New Roman" w:hint="default"/>
          <w:spacing w:val="302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17</w:t>
      </w:r>
    </w:p>
    <w:p>
      <w:pPr>
        <w:autoSpaceDE w:val="0"/>
        <w:autoSpaceDN w:val="0"/>
        <w:snapToGrid w:val="0"/>
        <w:spacing w:before="98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Other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people,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however,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believe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gardening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waste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time.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But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same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could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be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said</w:t>
      </w:r>
    </w:p>
    <w:p>
      <w:pPr>
        <w:autoSpaceDE w:val="0"/>
        <w:autoSpaceDN w:val="0"/>
        <w:snapToGrid w:val="0"/>
        <w:spacing w:before="98" w:after="0" w:line="326" w:lineRule="auto"/>
        <w:ind w:left="0" w:right="61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of cooking. There a</w:t>
      </w:r>
      <w:r>
        <w:rPr>
          <w:rFonts w:ascii="Times New Roman" w:eastAsia="Times New Roman" w:hAnsi="Times New Roman" w:cs="Times New Roman" w:hint="default"/>
        </w:rPr>
        <w:t xml:space="preserve">re cheap and decent restaurants around, so why bother to make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 own meals?</w:t>
      </w:r>
    </w:p>
    <w:p>
      <w:pPr>
        <w:autoSpaceDE w:val="0"/>
        <w:autoSpaceDN w:val="0"/>
        <w:snapToGrid w:val="0"/>
        <w:spacing w:before="0" w:after="0" w:line="240" w:lineRule="auto"/>
        <w:ind w:left="72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u w:val="single"/>
        </w:rPr>
        <w:t>18</w:t>
      </w:r>
      <w:r>
        <w:rPr>
          <w:rFonts w:ascii="Times New Roman" w:eastAsia="Times New Roman" w:hAnsi="Times New Roman" w:cs="Times New Roman" w:hint="default"/>
          <w:spacing w:val="295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 mistake the product for the purpose.</w:t>
      </w:r>
    </w:p>
    <w:p>
      <w:pPr>
        <w:autoSpaceDE w:val="0"/>
        <w:autoSpaceDN w:val="0"/>
        <w:snapToGrid w:val="0"/>
        <w:spacing w:before="205" w:after="0" w:line="240" w:lineRule="auto"/>
        <w:ind w:left="480" w:right="0" w:firstLine="0"/>
        <w:jc w:val="left"/>
        <w:textAlignment w:val="auto"/>
        <w:rPr>
          <w:rFonts w:ascii="Arial" w:eastAsia="Arial" w:hAnsi="Arial" w:cs="Arial" w:hint="default"/>
        </w:rPr>
      </w:pPr>
      <w:r>
        <w:rPr>
          <w:rFonts w:ascii="Times New Roman" w:eastAsia="Times New Roman" w:hAnsi="Times New Roman" w:cs="Times New Roman" w:hint="default"/>
        </w:rPr>
        <w:t>Actuall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 xml:space="preserve">, a garden, especially in the early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ears, can produce little but frustratio</w:t>
      </w:r>
      <w:r>
        <w:rPr>
          <w:rFonts w:ascii="Times New Roman" w:eastAsia="Times New Roman" w:hAnsi="Times New Roman" w:cs="Times New Roman" w:hint="default"/>
          <w:spacing w:val="-17"/>
        </w:rPr>
        <w:t>n</w:t>
      </w:r>
      <w:r>
        <w:rPr>
          <w:rFonts w:ascii="Arial" w:eastAsia="Arial" w:hAnsi="Arial" w:cs="Arial" w:hint="default"/>
        </w:rPr>
        <w:t>（挫败</w:t>
      </w:r>
    </w:p>
    <w:p>
      <w:pPr>
        <w:autoSpaceDE w:val="0"/>
        <w:autoSpaceDN w:val="0"/>
        <w:snapToGrid w:val="0"/>
        <w:spacing w:before="347" w:after="0" w:line="281" w:lineRule="exact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Arial" w:eastAsia="Arial" w:hAnsi="Arial" w:cs="Arial" w:hint="default"/>
        </w:rPr>
        <w:t>感</w:t>
      </w:r>
      <w:r>
        <w:rPr>
          <w:rFonts w:ascii="Arial" w:eastAsia="Arial" w:hAnsi="Arial" w:cs="Arial" w:hint="default"/>
          <w:spacing w:val="-34"/>
        </w:rPr>
        <w:t>）</w:t>
      </w:r>
      <w:r>
        <w:rPr>
          <w:rFonts w:ascii="Times New Roman" w:eastAsia="Times New Roman" w:hAnsi="Times New Roman" w:cs="Times New Roman" w:hint="default"/>
        </w:rPr>
        <w:t>.New gardeners may plant the wrong crops for their soil. Rabbits have an annoying habit</w:t>
      </w:r>
    </w:p>
    <w:p>
      <w:pPr>
        <w:autoSpaceDE w:val="0"/>
        <w:autoSpaceDN w:val="0"/>
        <w:snapToGrid w:val="0"/>
        <w:spacing w:before="236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of taking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single bites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of vegetable,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leaving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rest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go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bad.</w:t>
      </w:r>
      <w:r>
        <w:rPr>
          <w:rFonts w:ascii="Times New Roman" w:eastAsia="Times New Roman" w:hAnsi="Times New Roman" w:cs="Times New Roman" w:hint="default"/>
          <w:spacing w:val="437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19</w:t>
      </w:r>
      <w:r>
        <w:rPr>
          <w:rFonts w:ascii="Times New Roman" w:eastAsia="Times New Roman" w:hAnsi="Times New Roman" w:cs="Times New Roman" w:hint="default"/>
          <w:spacing w:val="312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No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matte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 The</w:t>
      </w:r>
    </w:p>
    <w:p>
      <w:pPr>
        <w:autoSpaceDE w:val="0"/>
        <w:autoSpaceDN w:val="0"/>
        <w:snapToGrid w:val="0"/>
        <w:spacing w:before="98" w:after="0" w:line="326" w:lineRule="auto"/>
        <w:ind w:left="0" w:right="613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real joy of gardening is the time spent doing it. The deepest pleasure </w:t>
      </w:r>
      <w:r>
        <w:rPr>
          <w:rFonts w:ascii="Times New Roman" w:eastAsia="Times New Roman" w:hAnsi="Times New Roman" w:cs="Times New Roman" w:hint="default"/>
          <w:spacing w:val="-26"/>
        </w:rPr>
        <w:t>—</w:t>
      </w:r>
      <w:r>
        <w:rPr>
          <w:rFonts w:ascii="Times New Roman" w:eastAsia="Times New Roman" w:hAnsi="Times New Roman" w:cs="Times New Roman" w:hint="default"/>
        </w:rPr>
        <w:t xml:space="preserve"> as with cooking, writing, bringing up children or almost anything worthwhile </w:t>
      </w:r>
      <w:r>
        <w:rPr>
          <w:rFonts w:ascii="Times New Roman" w:eastAsia="Times New Roman" w:hAnsi="Times New Roman" w:cs="Times New Roman" w:hint="default"/>
          <w:spacing w:val="-48"/>
        </w:rPr>
        <w:t>—</w:t>
      </w:r>
      <w:r>
        <w:rPr>
          <w:rFonts w:ascii="Times New Roman" w:eastAsia="Times New Roman" w:hAnsi="Times New Roman" w:cs="Times New Roman" w:hint="default"/>
        </w:rPr>
        <w:t xml:space="preserve"> is in the work itself.</w:t>
      </w:r>
      <w:r>
        <w:rPr>
          <w:rFonts w:ascii="Times New Roman" w:eastAsia="Times New Roman" w:hAnsi="Times New Roman" w:cs="Times New Roman" w:hint="default"/>
          <w:spacing w:val="-14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A </w:t>
      </w:r>
      <w:r>
        <w:rPr>
          <w:rFonts w:ascii="Times New Roman" w:eastAsia="Times New Roman" w:hAnsi="Times New Roman" w:cs="Times New Roman" w:hint="default"/>
          <w:spacing w:val="-2"/>
        </w:rPr>
        <w:t>g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den</w:t>
      </w:r>
      <w:r>
        <w:rPr>
          <w:rFonts w:ascii="Times New Roman" w:eastAsia="Times New Roman" w:hAnsi="Times New Roman" w:cs="Times New Roman" w:hint="default"/>
          <w:spacing w:val="-1"/>
        </w:rPr>
        <w:t>er</w:t>
      </w:r>
      <w:r>
        <w:rPr>
          <w:rFonts w:ascii="Times New Roman" w:eastAsia="Times New Roman" w:hAnsi="Times New Roman" w:cs="Times New Roman" w:hint="default"/>
        </w:rPr>
        <w:t>'s m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mo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 xml:space="preserve">s </w:t>
      </w: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volve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not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>ound the</w:t>
      </w:r>
      <w:r>
        <w:rPr>
          <w:rFonts w:ascii="Times New Roman" w:eastAsia="Times New Roman" w:hAnsi="Times New Roman" w:cs="Times New Roman" w:hint="default"/>
          <w:spacing w:val="-1"/>
        </w:rPr>
        <w:t xml:space="preserve"> f</w:t>
      </w:r>
      <w:r>
        <w:rPr>
          <w:rFonts w:ascii="Times New Roman" w:eastAsia="Times New Roman" w:hAnsi="Times New Roman" w:cs="Times New Roman" w:hint="default"/>
        </w:rPr>
        <w:t>ood p</w:t>
      </w:r>
      <w:r>
        <w:rPr>
          <w:rFonts w:ascii="Times New Roman" w:eastAsia="Times New Roman" w:hAnsi="Times New Roman" w:cs="Times New Roman" w:hint="default"/>
          <w:spacing w:val="-1"/>
        </w:rPr>
        <w:t>r</w:t>
      </w:r>
      <w:r>
        <w:rPr>
          <w:rFonts w:ascii="Times New Roman" w:eastAsia="Times New Roman" w:hAnsi="Times New Roman" w:cs="Times New Roman" w:hint="default"/>
        </w:rPr>
        <w:t>odu</w:t>
      </w:r>
      <w:r>
        <w:rPr>
          <w:rFonts w:ascii="Times New Roman" w:eastAsia="Times New Roman" w:hAnsi="Times New Roman" w:cs="Times New Roman" w:hint="default"/>
          <w:spacing w:val="-1"/>
        </w:rPr>
        <w:t>ce</w:t>
      </w:r>
      <w:r>
        <w:rPr>
          <w:rFonts w:ascii="Times New Roman" w:eastAsia="Times New Roman" w:hAnsi="Times New Roman" w:cs="Times New Roman" w:hint="default"/>
        </w:rPr>
        <w:t>d, but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ar</w:t>
      </w:r>
      <w:r>
        <w:rPr>
          <w:rFonts w:ascii="Times New Roman" w:eastAsia="Times New Roman" w:hAnsi="Times New Roman" w:cs="Times New Roman" w:hint="default"/>
        </w:rPr>
        <w:t xml:space="preserve">ound long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fternoons with hands in the dirt.</w:t>
      </w:r>
    </w:p>
    <w:p>
      <w:pPr>
        <w:autoSpaceDE w:val="0"/>
        <w:autoSpaceDN w:val="0"/>
        <w:snapToGrid w:val="0"/>
        <w:spacing w:before="0" w:after="0" w:line="240" w:lineRule="auto"/>
        <w:ind w:left="720" w:right="0" w:firstLine="0"/>
        <w:jc w:val="left"/>
        <w:textAlignment w:val="auto"/>
        <w:rPr>
          <w:rFonts w:ascii="Times New Roman" w:eastAsia="Times New Roman" w:hAnsi="Times New Roman" w:cs="Times New Roman" w:hint="default"/>
          <w:u w:val="single"/>
        </w:rPr>
      </w:pPr>
      <w:r>
        <w:rPr>
          <w:rFonts w:ascii="Times New Roman" w:eastAsia="Times New Roman" w:hAnsi="Times New Roman" w:cs="Times New Roman" w:hint="default"/>
          <w:u w:val="single"/>
        </w:rPr>
        <w:t>20</w:t>
      </w:r>
    </w:p>
    <w:p>
      <w:pPr>
        <w:numPr>
          <w:ilvl w:val="0"/>
          <w:numId w:val="14"/>
        </w:numPr>
        <w:autoSpaceDE w:val="0"/>
        <w:autoSpaceDN w:val="0"/>
        <w:snapToGrid w:val="0"/>
        <w:spacing w:before="144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No one can ever avoid this hard stage.</w:t>
      </w:r>
    </w:p>
    <w:p>
      <w:pPr>
        <w:numPr>
          <w:ilvl w:val="0"/>
          <w:numId w:val="14"/>
        </w:numPr>
        <w:tabs>
          <w:tab w:val="left" w:pos="521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  <w:spacing w:val="-2"/>
        </w:rPr>
      </w:pPr>
      <w:r>
        <w:rPr>
          <w:rFonts w:ascii="Times New Roman" w:eastAsia="Times New Roman" w:hAnsi="Times New Roman" w:cs="Times New Roman" w:hint="default"/>
        </w:rPr>
        <w:t>So why don't we start home gardening for delicious food?</w:t>
      </w:r>
    </w:p>
    <w:p>
      <w:pPr>
        <w:numPr>
          <w:ilvl w:val="0"/>
          <w:numId w:val="14"/>
        </w:numPr>
        <w:tabs>
          <w:tab w:val="left" w:pos="516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  <w:spacing w:val="1"/>
        </w:rPr>
      </w:pPr>
      <w:r>
        <w:rPr>
          <w:rFonts w:ascii="Times New Roman" w:eastAsia="Times New Roman" w:hAnsi="Times New Roman" w:cs="Times New Roman" w:hint="default"/>
        </w:rPr>
        <w:t>This might explain why many people desire a home garden.</w:t>
      </w:r>
    </w:p>
    <w:p>
      <w:pPr>
        <w:numPr>
          <w:ilvl w:val="0"/>
          <w:numId w:val="14"/>
        </w:numPr>
        <w:tabs>
          <w:tab w:val="left" w:pos="528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These people misunderstand the ultimate appeal of gardening.</w:t>
      </w:r>
    </w:p>
    <w:p>
      <w:pPr>
        <w:numPr>
          <w:ilvl w:val="0"/>
          <w:numId w:val="14"/>
        </w:numPr>
        <w:tabs>
          <w:tab w:val="left" w:pos="506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By the time it reached the plate it may have been off the plant for da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numPr>
          <w:ilvl w:val="0"/>
          <w:numId w:val="14"/>
        </w:numPr>
        <w:tabs>
          <w:tab w:val="left" w:pos="470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  <w:spacing w:val="-16"/>
        </w:rPr>
      </w:pPr>
      <w:r>
        <w:rPr>
          <w:rFonts w:ascii="Times New Roman" w:eastAsia="Times New Roman" w:hAnsi="Times New Roman" w:cs="Times New Roman" w:hint="default"/>
          <w:spacing w:val="-15"/>
        </w:rPr>
        <w:t>T</w:t>
      </w:r>
      <w:r>
        <w:rPr>
          <w:rFonts w:ascii="Times New Roman" w:eastAsia="Times New Roman" w:hAnsi="Times New Roman" w:cs="Times New Roman" w:hint="default"/>
        </w:rPr>
        <w:t>o garden is to patiently and lovingly help life gro</w:t>
      </w:r>
      <w:r>
        <w:rPr>
          <w:rFonts w:ascii="Times New Roman" w:eastAsia="Times New Roman" w:hAnsi="Times New Roman" w:cs="Times New Roman" w:hint="default"/>
          <w:spacing w:val="-10"/>
        </w:rPr>
        <w:t>w</w:t>
      </w:r>
      <w:r>
        <w:rPr>
          <w:rFonts w:ascii="Times New Roman" w:eastAsia="Times New Roman" w:hAnsi="Times New Roman" w:cs="Times New Roman" w:hint="default"/>
        </w:rPr>
        <w:t>, in the ground and above it.</w:t>
      </w:r>
    </w:p>
    <w:p>
      <w:pPr>
        <w:numPr>
          <w:ilvl w:val="0"/>
          <w:numId w:val="14"/>
        </w:numPr>
        <w:tabs>
          <w:tab w:val="left" w:pos="521"/>
        </w:tabs>
        <w:autoSpaceDE w:val="0"/>
        <w:autoSpaceDN w:val="0"/>
        <w:snapToGrid w:val="0"/>
        <w:spacing w:before="192" w:after="0" w:line="240" w:lineRule="auto"/>
        <w:ind w:left="533" w:right="0" w:hanging="293"/>
        <w:jc w:val="left"/>
        <w:textAlignment w:val="auto"/>
        <w:rPr>
          <w:rFonts w:ascii="Times New Roman" w:eastAsia="Times New Roman" w:hAnsi="Times New Roman" w:cs="Times New Roman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556" w:space="1132"/>
            <w:col w:w="9556" w:space="0"/>
          </w:cols>
          <w:docGrid w:linePitch="0" w:charSpace="0"/>
        </w:sectPr>
      </w:pPr>
      <w:r>
        <w:rPr>
          <w:rFonts w:ascii="Times New Roman" w:eastAsia="Times New Roman" w:hAnsi="Times New Roman" w:cs="Times New Roman" w:hint="default"/>
        </w:rPr>
        <w:t>And even expert gardeners can lose a season's harvest to uncooperative weathe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456" w:after="0" w:line="211" w:lineRule="exact"/>
        <w:ind w:left="3896" w:right="0" w:firstLine="0"/>
        <w:jc w:val="left"/>
        <w:textAlignment w:val="auto"/>
        <w:rPr>
          <w:rFonts w:ascii="Arial" w:eastAsia="Arial" w:hAnsi="Arial" w:cs="Arial" w:hint="default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1260" w:h="14740"/>
          <w:pgMar w:top="508" w:right="508" w:bottom="308" w:left="508" w:header="0" w:footer="0" w:gutter="0"/>
          <w:pgNumType w:fmt="decimal"/>
          <w:cols w:num="1" w:space="720"/>
          <w:docGrid w:linePitch="0" w:charSpace="0"/>
        </w:sectPr>
      </w:pP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7</w:t>
      </w:r>
      <w:r>
        <w:rPr>
          <w:rFonts w:ascii="Arial" w:eastAsia="Arial" w:hAnsi="Arial" w:cs="Arial" w:hint="default"/>
          <w:spacing w:val="-4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79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8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7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38" name="10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8" o:spid="_x0000_s1029" type="#_x0000_t202" style="width:194.65pt;height:5.75pt;margin-top:732.3pt;margin-left:0;mso-height-relative:page;mso-position-horizontal-relative:page;mso-position-vertical-relative:page;mso-width-relative:page;position:absolute;z-index:251669504" coordsize="21600,21600" filled="f" stroked="f">
                <o:lock v:ext="edit" aspectratio="f"/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659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第三部分 语言运用（共两节，满</w:t>
      </w:r>
      <w:r>
        <w:rPr>
          <w:rFonts w:ascii="楷体" w:eastAsia="楷体" w:hAnsi="楷体" w:cs="楷体" w:hint="default"/>
          <w:spacing w:val="30"/>
        </w:rPr>
        <w:t>分</w:t>
      </w:r>
      <w:r>
        <w:rPr>
          <w:rFonts w:ascii="Times New Roman" w:eastAsia="Times New Roman" w:hAnsi="Times New Roman" w:cs="Times New Roman" w:hint="default"/>
        </w:rPr>
        <w:t>3</w:t>
      </w:r>
      <w:r>
        <w:rPr>
          <w:rFonts w:ascii="Times New Roman" w:eastAsia="Times New Roman" w:hAnsi="Times New Roman" w:cs="Times New Roman" w:hint="default"/>
          <w:spacing w:val="60"/>
        </w:rPr>
        <w:t>0</w:t>
      </w:r>
      <w:r>
        <w:rPr>
          <w:rFonts w:ascii="楷体" w:eastAsia="楷体" w:hAnsi="楷体" w:cs="楷体" w:hint="default"/>
        </w:rPr>
        <w:t>分）</w:t>
      </w:r>
      <w:r>
        <w:rPr>
          <w:rFonts w:ascii="楷体" w:eastAsia="楷体" w:hAnsi="楷体" w:cs="楷体" w:hint="default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688340</wp:posOffset>
            </wp:positionH>
            <wp:positionV relativeFrom="page">
              <wp:posOffset>688340</wp:posOffset>
            </wp:positionV>
            <wp:extent cx="5733415" cy="367665"/>
            <wp:effectExtent l="0" t="0" r="0" b="0"/>
            <wp:wrapNone/>
            <wp:docPr id="1039" name="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1039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676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46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第一节 （</w:t>
      </w:r>
      <w:r>
        <w:rPr>
          <w:rFonts w:ascii="楷体" w:eastAsia="楷体" w:hAnsi="楷体" w:cs="楷体" w:hint="default"/>
          <w:spacing w:val="30"/>
        </w:rPr>
        <w:t>共</w:t>
      </w:r>
      <w:r>
        <w:rPr>
          <w:rFonts w:ascii="Times New Roman" w:eastAsia="Times New Roman" w:hAnsi="Times New Roman" w:cs="Times New Roman" w:hint="default"/>
        </w:rPr>
        <w:t xml:space="preserve">15 </w:t>
      </w:r>
      <w:r>
        <w:rPr>
          <w:rFonts w:ascii="楷体" w:eastAsia="楷体" w:hAnsi="楷体" w:cs="楷体" w:hint="default"/>
        </w:rPr>
        <w:t>小题；每小</w:t>
      </w:r>
      <w:r>
        <w:rPr>
          <w:rFonts w:ascii="楷体" w:eastAsia="楷体" w:hAnsi="楷体" w:cs="楷体" w:hint="default"/>
          <w:spacing w:val="30"/>
        </w:rPr>
        <w:t>题</w:t>
      </w:r>
      <w:r>
        <w:rPr>
          <w:rFonts w:ascii="Times New Roman" w:eastAsia="Times New Roman" w:hAnsi="Times New Roman" w:cs="Times New Roman" w:hint="default"/>
          <w:spacing w:val="60"/>
        </w:rPr>
        <w:t>1</w:t>
      </w:r>
      <w:r>
        <w:rPr>
          <w:rFonts w:ascii="楷体" w:eastAsia="楷体" w:hAnsi="楷体" w:cs="楷体" w:hint="default"/>
        </w:rPr>
        <w:t>分，满</w:t>
      </w:r>
      <w:r>
        <w:rPr>
          <w:rFonts w:ascii="楷体" w:eastAsia="楷体" w:hAnsi="楷体" w:cs="楷体" w:hint="default"/>
          <w:spacing w:val="30"/>
        </w:rPr>
        <w:t>分</w:t>
      </w:r>
      <w:r>
        <w:rPr>
          <w:rFonts w:ascii="Times New Roman" w:eastAsia="Times New Roman" w:hAnsi="Times New Roman" w:cs="Times New Roman" w:hint="default"/>
        </w:rPr>
        <w:t>1</w:t>
      </w:r>
      <w:r>
        <w:rPr>
          <w:rFonts w:ascii="Times New Roman" w:eastAsia="Times New Roman" w:hAnsi="Times New Roman" w:cs="Times New Roman" w:hint="default"/>
          <w:spacing w:val="60"/>
        </w:rPr>
        <w:t>5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15" w:after="0" w:line="374" w:lineRule="exact"/>
        <w:ind w:left="625" w:right="0" w:firstLine="420"/>
        <w:jc w:val="both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  <w:spacing w:val="-2"/>
        </w:rPr>
        <w:t>阅读下面短文</w:t>
      </w:r>
      <w:r>
        <w:rPr>
          <w:rFonts w:ascii="楷体" w:eastAsia="楷体" w:hAnsi="楷体" w:cs="楷体" w:hint="default"/>
          <w:spacing w:val="-4"/>
        </w:rPr>
        <w:t>，</w:t>
      </w:r>
      <w:r>
        <w:rPr>
          <w:rFonts w:ascii="楷体" w:eastAsia="楷体" w:hAnsi="楷体" w:cs="楷体" w:hint="default"/>
          <w:spacing w:val="-2"/>
        </w:rPr>
        <w:t xml:space="preserve">从每题所给的 </w:t>
      </w:r>
      <w:r>
        <w:rPr>
          <w:rFonts w:ascii="Times New Roman" w:eastAsia="Times New Roman" w:hAnsi="Times New Roman" w:cs="Times New Roman" w:hint="default"/>
          <w:spacing w:val="-2"/>
        </w:rPr>
        <w:t>A</w:t>
      </w:r>
      <w:r>
        <w:rPr>
          <w:rFonts w:ascii="楷体" w:eastAsia="楷体" w:hAnsi="楷体" w:cs="楷体" w:hint="default"/>
          <w:spacing w:val="-3"/>
        </w:rPr>
        <w:t>、</w:t>
      </w:r>
      <w:r>
        <w:rPr>
          <w:rFonts w:ascii="Times New Roman" w:eastAsia="Times New Roman" w:hAnsi="Times New Roman" w:cs="Times New Roman" w:hint="default"/>
          <w:spacing w:val="-4"/>
        </w:rPr>
        <w:t>B</w:t>
      </w:r>
      <w:r>
        <w:rPr>
          <w:rFonts w:ascii="楷体" w:eastAsia="楷体" w:hAnsi="楷体" w:cs="楷体" w:hint="default"/>
          <w:spacing w:val="-3"/>
        </w:rPr>
        <w:t>、</w:t>
      </w:r>
      <w:r>
        <w:rPr>
          <w:rFonts w:ascii="Times New Roman" w:eastAsia="Times New Roman" w:hAnsi="Times New Roman" w:cs="Times New Roman" w:hint="default"/>
          <w:spacing w:val="-4"/>
        </w:rPr>
        <w:t>C</w:t>
      </w:r>
      <w:r>
        <w:rPr>
          <w:rFonts w:ascii="楷体" w:eastAsia="楷体" w:hAnsi="楷体" w:cs="楷体" w:hint="default"/>
          <w:spacing w:val="-4"/>
        </w:rPr>
        <w:t>、</w:t>
      </w:r>
      <w:r>
        <w:rPr>
          <w:rFonts w:ascii="Times New Roman" w:eastAsia="Times New Roman" w:hAnsi="Times New Roman" w:cs="Times New Roman" w:hint="default"/>
          <w:spacing w:val="60"/>
        </w:rPr>
        <w:t>D</w:t>
      </w:r>
      <w:r>
        <w:rPr>
          <w:rFonts w:ascii="楷体" w:eastAsia="楷体" w:hAnsi="楷体" w:cs="楷体" w:hint="default"/>
          <w:spacing w:val="-2"/>
        </w:rPr>
        <w:t>四个选项中选出可以填入空</w:t>
      </w:r>
      <w:r>
        <w:rPr>
          <w:rFonts w:ascii="楷体" w:eastAsia="楷体" w:hAnsi="楷体" w:cs="楷体" w:hint="default"/>
          <w:spacing w:val="-1"/>
        </w:rPr>
        <w:t>白处的最</w:t>
      </w:r>
      <w:r>
        <w:rPr>
          <w:rFonts w:ascii="楷体" w:eastAsia="楷体" w:hAnsi="楷体" w:cs="楷体" w:hint="default"/>
        </w:rPr>
        <w:t xml:space="preserve"> 佳选项。</w:t>
      </w:r>
    </w:p>
    <w:p>
      <w:pPr>
        <w:autoSpaceDE w:val="0"/>
        <w:autoSpaceDN w:val="0"/>
        <w:snapToGrid w:val="0"/>
        <w:spacing w:before="104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On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long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trip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to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Bris</w:t>
      </w:r>
      <w:r>
        <w:rPr>
          <w:rFonts w:ascii="Times New Roman" w:eastAsia="Times New Roman" w:hAnsi="Times New Roman" w:cs="Times New Roman" w:hint="default"/>
        </w:rPr>
        <w:t>bane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we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stopped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into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service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station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in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Kilcoy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</w:rPr>
        <w:t>for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bathroom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break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and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some fue</w:t>
      </w:r>
      <w:r>
        <w:rPr>
          <w:rFonts w:ascii="Times New Roman" w:eastAsia="Times New Roman" w:hAnsi="Times New Roman" w:cs="Times New Roman" w:hint="default"/>
        </w:rPr>
        <w:t xml:space="preserve">l. </w:t>
      </w: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e went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into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shop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bathroom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first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193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21</w:t>
      </w:r>
      <w:r>
        <w:rPr>
          <w:rFonts w:ascii="Times New Roman" w:eastAsia="Times New Roman" w:hAnsi="Times New Roman" w:cs="Times New Roman" w:hint="default"/>
          <w:spacing w:val="192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pa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205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My son was a little e</w:t>
      </w:r>
      <w:r>
        <w:rPr>
          <w:rFonts w:ascii="Times New Roman" w:eastAsia="Times New Roman" w:hAnsi="Times New Roman" w:cs="Times New Roman" w:hint="default"/>
        </w:rPr>
        <w:t>ccentri</w:t>
      </w:r>
      <w:r>
        <w:rPr>
          <w:rFonts w:ascii="Times New Roman" w:eastAsia="Times New Roman" w:hAnsi="Times New Roman" w:cs="Times New Roman" w:hint="default"/>
          <w:spacing w:val="-20"/>
        </w:rPr>
        <w:t>c</w:t>
      </w:r>
      <w:r>
        <w:rPr>
          <w:rFonts w:ascii="Arial" w:eastAsia="Arial" w:hAnsi="Arial" w:cs="Arial" w:hint="default"/>
        </w:rPr>
        <w:t>（搞怪的</w:t>
      </w:r>
      <w:r>
        <w:rPr>
          <w:rFonts w:ascii="Arial" w:eastAsia="Arial" w:hAnsi="Arial" w:cs="Arial" w:hint="default"/>
          <w:spacing w:val="-10"/>
        </w:rPr>
        <w:t>）</w:t>
      </w:r>
      <w:r>
        <w:rPr>
          <w:rFonts w:ascii="Times New Roman" w:eastAsia="Times New Roman" w:hAnsi="Times New Roman" w:cs="Times New Roman" w:hint="default"/>
        </w:rPr>
        <w:t>and life-loving, so as he usually did, he was dancing</w:t>
      </w:r>
    </w:p>
    <w:p>
      <w:pPr>
        <w:autoSpaceDE w:val="0"/>
        <w:autoSpaceDN w:val="0"/>
        <w:snapToGrid w:val="0"/>
        <w:spacing w:before="347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as he walked, tw</w:t>
      </w:r>
      <w:r>
        <w:rPr>
          <w:rFonts w:ascii="Times New Roman" w:eastAsia="Times New Roman" w:hAnsi="Times New Roman" w:cs="Times New Roman" w:hint="default"/>
        </w:rPr>
        <w:t>irin</w:t>
      </w:r>
      <w:r>
        <w:rPr>
          <w:rFonts w:ascii="Times New Roman" w:eastAsia="Times New Roman" w:hAnsi="Times New Roman" w:cs="Times New Roman" w:hint="default"/>
          <w:spacing w:val="-10"/>
        </w:rPr>
        <w:t>g</w:t>
      </w:r>
      <w:r>
        <w:rPr>
          <w:rFonts w:ascii="Arial" w:eastAsia="Arial" w:hAnsi="Arial" w:cs="Arial" w:hint="default"/>
        </w:rPr>
        <w:t>（扭动</w:t>
      </w:r>
      <w:r>
        <w:rPr>
          <w:rFonts w:ascii="Arial" w:eastAsia="Arial" w:hAnsi="Arial" w:cs="Arial" w:hint="default"/>
          <w:spacing w:val="-4"/>
        </w:rPr>
        <w:t>）</w:t>
      </w:r>
      <w:r>
        <w:rPr>
          <w:rFonts w:ascii="Times New Roman" w:eastAsia="Times New Roman" w:hAnsi="Times New Roman" w:cs="Times New Roman" w:hint="default"/>
        </w:rPr>
        <w:t>his hips and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22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to his own moves. Since I was totally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23</w:t>
      </w:r>
    </w:p>
    <w:p>
      <w:pPr>
        <w:autoSpaceDE w:val="0"/>
        <w:autoSpaceDN w:val="0"/>
        <w:snapToGrid w:val="0"/>
        <w:spacing w:before="240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to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his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moves,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it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didn</w:t>
      </w:r>
      <w:r>
        <w:rPr>
          <w:rFonts w:ascii="Times New Roman" w:eastAsia="Times New Roman" w:hAnsi="Times New Roman" w:cs="Times New Roman" w:hint="default"/>
          <w:spacing w:val="-6"/>
        </w:rPr>
        <w:t>’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205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24</w:t>
      </w:r>
      <w:r>
        <w:rPr>
          <w:rFonts w:ascii="Times New Roman" w:eastAsia="Times New Roman" w:hAnsi="Times New Roman" w:cs="Times New Roman" w:hint="default"/>
          <w:spacing w:val="204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my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mind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at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all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until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oung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gentleman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working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behind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counter</w:t>
      </w:r>
      <w:r>
        <w:rPr>
          <w:rFonts w:ascii="Times New Roman" w:eastAsia="Times New Roman" w:hAnsi="Times New Roman" w:cs="Times New Roman" w:hint="default"/>
          <w:spacing w:val="182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 xml:space="preserve">25 </w:t>
      </w:r>
      <w:r>
        <w:rPr>
          <w:rFonts w:ascii="Times New Roman" w:eastAsia="Times New Roman" w:hAnsi="Times New Roman" w:cs="Times New Roman" w:hint="default"/>
        </w:rPr>
        <w:t>on his “brilliant dance routine”.</w:t>
      </w:r>
    </w:p>
    <w:p>
      <w:pPr>
        <w:autoSpaceDE w:val="0"/>
        <w:autoSpaceDN w:val="0"/>
        <w:snapToGrid w:val="0"/>
        <w:spacing w:before="98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He</w:t>
      </w:r>
      <w:r>
        <w:rPr>
          <w:rFonts w:ascii="Times New Roman" w:eastAsia="Times New Roman" w:hAnsi="Times New Roman" w:cs="Times New Roman" w:hint="default"/>
          <w:spacing w:val="20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told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my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son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that</w:t>
      </w:r>
      <w:r>
        <w:rPr>
          <w:rFonts w:ascii="Times New Roman" w:eastAsia="Times New Roman" w:hAnsi="Times New Roman" w:cs="Times New Roman" w:hint="default"/>
          <w:spacing w:val="20"/>
        </w:rPr>
        <w:t xml:space="preserve"> </w:t>
      </w:r>
      <w:r>
        <w:rPr>
          <w:rFonts w:ascii="Times New Roman" w:eastAsia="Times New Roman" w:hAnsi="Times New Roman" w:cs="Times New Roman" w:hint="default"/>
        </w:rPr>
        <w:t>he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loved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moves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it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was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17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26</w:t>
      </w:r>
      <w:r>
        <w:rPr>
          <w:rFonts w:ascii="Times New Roman" w:eastAsia="Times New Roman" w:hAnsi="Times New Roman" w:cs="Times New Roman" w:hint="default"/>
          <w:spacing w:val="216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see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him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come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into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shop.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My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boy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felt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so</w:t>
      </w:r>
      <w:r>
        <w:rPr>
          <w:rFonts w:ascii="Times New Roman" w:eastAsia="Times New Roman" w:hAnsi="Times New Roman" w:cs="Times New Roman" w:hint="default"/>
          <w:spacing w:val="22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  <w:u w:val="single"/>
        </w:rPr>
        <w:t>27</w:t>
      </w:r>
      <w:r>
        <w:rPr>
          <w:rFonts w:ascii="Times New Roman" w:eastAsia="Times New Roman" w:hAnsi="Times New Roman" w:cs="Times New Roman" w:hint="default"/>
          <w:spacing w:val="19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with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himself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that</w:t>
      </w:r>
      <w:r>
        <w:rPr>
          <w:rFonts w:ascii="Times New Roman" w:eastAsia="Times New Roman" w:hAnsi="Times New Roman" w:cs="Times New Roman" w:hint="default"/>
          <w:spacing w:val="20"/>
        </w:rPr>
        <w:t xml:space="preserve"> </w:t>
      </w:r>
      <w:r>
        <w:rPr>
          <w:rFonts w:ascii="Times New Roman" w:eastAsia="Times New Roman" w:hAnsi="Times New Roman" w:cs="Times New Roman" w:hint="default"/>
        </w:rPr>
        <w:t>he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continued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dance</w:t>
      </w:r>
      <w:r>
        <w:rPr>
          <w:rFonts w:ascii="Times New Roman" w:eastAsia="Times New Roman" w:hAnsi="Times New Roman" w:cs="Times New Roman" w:hint="default"/>
          <w:spacing w:val="21"/>
        </w:rPr>
        <w:t xml:space="preserve"> </w:t>
      </w:r>
      <w:r>
        <w:rPr>
          <w:rFonts w:ascii="Times New Roman" w:eastAsia="Times New Roman" w:hAnsi="Times New Roman" w:cs="Times New Roman" w:hint="default"/>
        </w:rPr>
        <w:t>around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gently</w:t>
      </w:r>
      <w:r>
        <w:rPr>
          <w:rFonts w:ascii="Times New Roman" w:eastAsia="Times New Roman" w:hAnsi="Times New Roman" w:cs="Times New Roman" w:hint="default"/>
          <w:spacing w:val="19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22"/>
        </w:rPr>
        <w:t xml:space="preserve"> </w:t>
      </w:r>
      <w:r>
        <w:rPr>
          <w:rFonts w:ascii="Times New Roman" w:eastAsia="Times New Roman" w:hAnsi="Times New Roman" w:cs="Times New Roman" w:hint="default"/>
        </w:rPr>
        <w:t>I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paid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and</w:t>
      </w:r>
      <w:r>
        <w:rPr>
          <w:rFonts w:ascii="Times New Roman" w:eastAsia="Times New Roman" w:hAnsi="Times New Roman" w:cs="Times New Roman" w:hint="default"/>
          <w:spacing w:val="193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  <w:u w:val="single"/>
        </w:rPr>
        <w:t>28</w:t>
      </w:r>
      <w:r>
        <w:rPr>
          <w:rFonts w:ascii="Times New Roman" w:eastAsia="Times New Roman" w:hAnsi="Times New Roman" w:cs="Times New Roman" w:hint="default"/>
          <w:spacing w:val="189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the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gentleman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for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kind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remarks,</w:t>
      </w:r>
      <w:r>
        <w:rPr>
          <w:rFonts w:ascii="Times New Roman" w:eastAsia="Times New Roman" w:hAnsi="Times New Roman" w:cs="Times New Roman" w:hint="default"/>
          <w:spacing w:val="-7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we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went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leave,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gentleman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gave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my</w:t>
      </w:r>
    </w:p>
    <w:p>
      <w:pPr>
        <w:autoSpaceDE w:val="0"/>
        <w:autoSpaceDN w:val="0"/>
        <w:snapToGrid w:val="0"/>
        <w:spacing w:before="205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boy a lollipo</w:t>
      </w:r>
      <w:r>
        <w:rPr>
          <w:rFonts w:ascii="Times New Roman" w:eastAsia="Times New Roman" w:hAnsi="Times New Roman" w:cs="Times New Roman" w:hint="default"/>
          <w:spacing w:val="-13"/>
        </w:rPr>
        <w:t>p</w:t>
      </w:r>
      <w:r>
        <w:rPr>
          <w:rFonts w:ascii="Arial" w:eastAsia="Arial" w:hAnsi="Arial" w:cs="Arial" w:hint="default"/>
          <w:spacing w:val="-1"/>
        </w:rPr>
        <w:t>（棒棒糖</w:t>
      </w:r>
      <w:r>
        <w:rPr>
          <w:rFonts w:ascii="Arial" w:eastAsia="Arial" w:hAnsi="Arial" w:cs="Arial" w:hint="default"/>
          <w:spacing w:val="-6"/>
        </w:rPr>
        <w:t>）</w:t>
      </w:r>
      <w:r>
        <w:rPr>
          <w:rFonts w:ascii="Times New Roman" w:eastAsia="Times New Roman" w:hAnsi="Times New Roman" w:cs="Times New Roman" w:hint="default"/>
        </w:rPr>
        <w:t>as a</w:t>
      </w:r>
      <w:r>
        <w:rPr>
          <w:rFonts w:ascii="Times New Roman" w:eastAsia="Times New Roman" w:hAnsi="Times New Roman" w:cs="Times New Roman" w:hint="default"/>
          <w:spacing w:val="181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29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. I was absolutely blown away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by his kindness, It might</w:t>
      </w:r>
    </w:p>
    <w:p>
      <w:pPr>
        <w:autoSpaceDE w:val="0"/>
        <w:autoSpaceDN w:val="0"/>
        <w:snapToGrid w:val="0"/>
        <w:spacing w:before="240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be</w:t>
      </w:r>
      <w:r>
        <w:rPr>
          <w:rFonts w:ascii="Times New Roman" w:eastAsia="Times New Roman" w:hAnsi="Times New Roman" w:cs="Times New Roman" w:hint="default"/>
          <w:spacing w:val="181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30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, but to us it wasn’t.</w:t>
      </w:r>
    </w:p>
    <w:p>
      <w:pPr>
        <w:autoSpaceDE w:val="0"/>
        <w:autoSpaceDN w:val="0"/>
        <w:snapToGrid w:val="0"/>
        <w:spacing w:before="98" w:after="0" w:line="240" w:lineRule="auto"/>
        <w:ind w:left="110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Not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many</w:t>
      </w:r>
      <w:r>
        <w:rPr>
          <w:rFonts w:ascii="Times New Roman" w:eastAsia="Times New Roman" w:hAnsi="Times New Roman" w:cs="Times New Roman" w:hint="default"/>
          <w:spacing w:val="2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people</w:t>
      </w:r>
      <w:r>
        <w:rPr>
          <w:rFonts w:ascii="Times New Roman" w:eastAsia="Times New Roman" w:hAnsi="Times New Roman" w:cs="Times New Roman" w:hint="default"/>
          <w:spacing w:val="24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  <w:u w:val="single"/>
        </w:rPr>
        <w:t>31</w:t>
      </w:r>
      <w:r>
        <w:rPr>
          <w:rFonts w:ascii="Times New Roman" w:eastAsia="Times New Roman" w:hAnsi="Times New Roman" w:cs="Times New Roman" w:hint="default"/>
          <w:spacing w:val="238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30"/>
        </w:rPr>
        <w:t xml:space="preserve"> </w:t>
      </w:r>
      <w:r>
        <w:rPr>
          <w:rFonts w:ascii="Times New Roman" w:eastAsia="Times New Roman" w:hAnsi="Times New Roman" w:cs="Times New Roman" w:hint="default"/>
        </w:rPr>
        <w:t>time</w:t>
      </w:r>
      <w:r>
        <w:rPr>
          <w:rFonts w:ascii="Times New Roman" w:eastAsia="Times New Roman" w:hAnsi="Times New Roman" w:cs="Times New Roman" w:hint="default"/>
          <w:spacing w:val="28"/>
        </w:rPr>
        <w:t xml:space="preserve"> </w:t>
      </w:r>
      <w:r>
        <w:rPr>
          <w:rFonts w:ascii="Times New Roman" w:eastAsia="Times New Roman" w:hAnsi="Times New Roman" w:cs="Times New Roman" w:hint="default"/>
        </w:rPr>
        <w:t>out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30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their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days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talk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children.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Howeve</w:t>
      </w:r>
      <w:r>
        <w:rPr>
          <w:rFonts w:ascii="Times New Roman" w:eastAsia="Times New Roman" w:hAnsi="Times New Roman" w:cs="Times New Roman" w:hint="default"/>
          <w:spacing w:val="-6"/>
        </w:rPr>
        <w:t>r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6"/>
        </w:rPr>
        <w:t>y</w:t>
      </w:r>
      <w:r>
        <w:rPr>
          <w:rFonts w:ascii="Times New Roman" w:eastAsia="Times New Roman" w:hAnsi="Times New Roman" w:cs="Times New Roman" w:hint="default"/>
          <w:spacing w:val="-1"/>
        </w:rPr>
        <w:t>oung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gentleman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was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</w:t>
      </w:r>
      <w:r>
        <w:rPr>
          <w:rFonts w:ascii="Times New Roman" w:eastAsia="Times New Roman" w:hAnsi="Times New Roman" w:cs="Times New Roman" w:hint="default"/>
        </w:rPr>
        <w:t>ore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than</w:t>
      </w:r>
      <w:r>
        <w:rPr>
          <w:rFonts w:ascii="Times New Roman" w:eastAsia="Times New Roman" w:hAnsi="Times New Roman" w:cs="Times New Roman" w:hint="default"/>
          <w:spacing w:val="211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32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happy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have</w:t>
      </w:r>
      <w:r>
        <w:rPr>
          <w:rFonts w:ascii="Times New Roman" w:eastAsia="Times New Roman" w:hAnsi="Times New Roman" w:cs="Times New Roman" w:hint="default"/>
          <w:spacing w:val="18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chat.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My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son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felt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important</w:t>
      </w:r>
      <w:r>
        <w:rPr>
          <w:rFonts w:ascii="Times New Roman" w:eastAsia="Times New Roman" w:hAnsi="Times New Roman" w:cs="Times New Roman" w:hint="default"/>
          <w:spacing w:val="15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33</w:t>
      </w:r>
      <w:r>
        <w:rPr>
          <w:rFonts w:ascii="Times New Roman" w:eastAsia="Times New Roman" w:hAnsi="Times New Roman" w:cs="Times New Roman" w:hint="default"/>
          <w:spacing w:val="190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loved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his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tre</w:t>
      </w:r>
      <w:r>
        <w:rPr>
          <w:rFonts w:ascii="Times New Roman" w:eastAsia="Times New Roman" w:hAnsi="Times New Roman" w:cs="Times New Roman" w:hint="default"/>
        </w:rPr>
        <w:t>at.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 also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personally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really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appreciated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kind</w:t>
      </w:r>
      <w:r>
        <w:rPr>
          <w:rFonts w:ascii="Times New Roman" w:eastAsia="Times New Roman" w:hAnsi="Times New Roman" w:cs="Times New Roman" w:hint="default"/>
          <w:spacing w:val="187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34</w:t>
      </w:r>
      <w:r>
        <w:rPr>
          <w:rFonts w:ascii="Times New Roman" w:eastAsia="Times New Roman" w:hAnsi="Times New Roman" w:cs="Times New Roman" w:hint="default"/>
          <w:spacing w:val="5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10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a parent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on a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long</w:t>
      </w:r>
    </w:p>
    <w:p>
      <w:pPr>
        <w:autoSpaceDE w:val="0"/>
        <w:autoSpaceDN w:val="0"/>
        <w:snapToGrid w:val="0"/>
        <w:spacing w:before="98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drive with small kids, it is these small acts that will</w:t>
      </w:r>
      <w:r>
        <w:rPr>
          <w:rFonts w:ascii="Times New Roman" w:eastAsia="Times New Roman" w:hAnsi="Times New Roman" w:cs="Times New Roman" w:hint="default"/>
          <w:spacing w:val="178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u w:val="single"/>
        </w:rPr>
        <w:t>35</w:t>
      </w:r>
      <w:r>
        <w:rPr>
          <w:rFonts w:ascii="Times New Roman" w:eastAsia="Times New Roman" w:hAnsi="Times New Roman" w:cs="Times New Roman" w:hint="default"/>
          <w:spacing w:val="18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or break our da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company</w:t>
      </w:r>
      <w:r>
        <w:rPr>
          <w:rFonts w:ascii="Times New Roman" w:eastAsia="Times New Roman" w:hAnsi="Times New Roman" w:cs="Times New Roman" w:hint="default"/>
          <w:spacing w:val="941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counter</w:t>
      </w:r>
      <w:r>
        <w:rPr>
          <w:rFonts w:ascii="Times New Roman" w:eastAsia="Times New Roman" w:hAnsi="Times New Roman" w:cs="Times New Roman" w:hint="default"/>
          <w:spacing w:val="1041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apartment</w:t>
      </w:r>
      <w:r>
        <w:rPr>
          <w:rFonts w:ascii="Times New Roman" w:eastAsia="Times New Roman" w:hAnsi="Times New Roman" w:cs="Times New Roman" w:hint="default"/>
          <w:spacing w:val="800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hall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tending</w:t>
      </w:r>
      <w:r>
        <w:rPr>
          <w:rFonts w:ascii="Times New Roman" w:eastAsia="Times New Roman" w:hAnsi="Times New Roman" w:cs="Times New Roman" w:hint="default"/>
          <w:spacing w:val="1099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pointing</w:t>
      </w:r>
      <w:r>
        <w:rPr>
          <w:rFonts w:ascii="Times New Roman" w:eastAsia="Times New Roman" w:hAnsi="Times New Roman" w:cs="Times New Roman" w:hint="default"/>
          <w:spacing w:val="958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singing</w:t>
      </w:r>
      <w:r>
        <w:rPr>
          <w:rFonts w:ascii="Times New Roman" w:eastAsia="Times New Roman" w:hAnsi="Times New Roman" w:cs="Times New Roman" w:hint="default"/>
          <w:spacing w:val="1054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adapting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used</w:t>
      </w:r>
      <w:r>
        <w:rPr>
          <w:rFonts w:ascii="Times New Roman" w:eastAsia="Times New Roman" w:hAnsi="Times New Roman" w:cs="Times New Roman" w:hint="default"/>
          <w:spacing w:val="138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addicted</w:t>
      </w:r>
      <w:r>
        <w:rPr>
          <w:rFonts w:ascii="Times New Roman" w:eastAsia="Times New Roman" w:hAnsi="Times New Roman" w:cs="Times New Roman" w:hint="default"/>
          <w:spacing w:val="948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devoted</w:t>
      </w:r>
      <w:r>
        <w:rPr>
          <w:rFonts w:ascii="Times New Roman" w:eastAsia="Times New Roman" w:hAnsi="Times New Roman" w:cs="Times New Roman" w:hint="default"/>
          <w:spacing w:val="1001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opposed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clear</w:t>
      </w:r>
      <w:r>
        <w:rPr>
          <w:rFonts w:ascii="Times New Roman" w:eastAsia="Times New Roman" w:hAnsi="Times New Roman" w:cs="Times New Roman" w:hint="default"/>
          <w:spacing w:val="1355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change</w:t>
      </w:r>
      <w:r>
        <w:rPr>
          <w:rFonts w:ascii="Times New Roman" w:eastAsia="Times New Roman" w:hAnsi="Times New Roman" w:cs="Times New Roman" w:hint="default"/>
          <w:spacing w:val="1081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read</w:t>
      </w:r>
      <w:r>
        <w:rPr>
          <w:rFonts w:ascii="Times New Roman" w:eastAsia="Times New Roman" w:hAnsi="Times New Roman" w:cs="Times New Roman" w:hint="default"/>
          <w:spacing w:val="1346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cross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expanded</w:t>
      </w:r>
      <w:r>
        <w:rPr>
          <w:rFonts w:ascii="Times New Roman" w:eastAsia="Times New Roman" w:hAnsi="Times New Roman" w:cs="Times New Roman" w:hint="default"/>
          <w:spacing w:val="90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concentrated</w:t>
      </w:r>
      <w:r>
        <w:rPr>
          <w:rFonts w:ascii="Times New Roman" w:eastAsia="Times New Roman" w:hAnsi="Times New Roman" w:cs="Times New Roman" w:hint="default"/>
          <w:spacing w:val="535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commented</w:t>
      </w:r>
      <w:r>
        <w:rPr>
          <w:rFonts w:ascii="Times New Roman" w:eastAsia="Times New Roman" w:hAnsi="Times New Roman" w:cs="Times New Roman" w:hint="default"/>
          <w:spacing w:val="581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insisted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mistake</w:t>
      </w:r>
      <w:r>
        <w:rPr>
          <w:rFonts w:ascii="Times New Roman" w:eastAsia="Times New Roman" w:hAnsi="Times New Roman" w:cs="Times New Roman" w:hint="default"/>
          <w:spacing w:val="1072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delight</w:t>
      </w:r>
      <w:r>
        <w:rPr>
          <w:rFonts w:ascii="Times New Roman" w:eastAsia="Times New Roman" w:hAnsi="Times New Roman" w:cs="Times New Roman" w:hint="default"/>
          <w:spacing w:val="1095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pity</w:t>
      </w:r>
      <w:r>
        <w:rPr>
          <w:rFonts w:ascii="Times New Roman" w:eastAsia="Times New Roman" w:hAnsi="Times New Roman" w:cs="Times New Roman" w:hint="default"/>
          <w:spacing w:val="1385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comfort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frustrated</w:t>
      </w:r>
      <w:r>
        <w:rPr>
          <w:rFonts w:ascii="Times New Roman" w:eastAsia="Times New Roman" w:hAnsi="Times New Roman" w:cs="Times New Roman" w:hint="default"/>
          <w:spacing w:val="90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pleased</w:t>
      </w:r>
      <w:r>
        <w:rPr>
          <w:rFonts w:ascii="Times New Roman" w:eastAsia="Times New Roman" w:hAnsi="Times New Roman" w:cs="Times New Roman" w:hint="default"/>
          <w:spacing w:val="1042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annoyed</w:t>
      </w:r>
      <w:r>
        <w:rPr>
          <w:rFonts w:ascii="Times New Roman" w:eastAsia="Times New Roman" w:hAnsi="Times New Roman" w:cs="Times New Roman" w:hint="default"/>
          <w:spacing w:val="948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tired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thanked</w:t>
      </w:r>
      <w:r>
        <w:rPr>
          <w:rFonts w:ascii="Times New Roman" w:eastAsia="Times New Roman" w:hAnsi="Times New Roman" w:cs="Times New Roman" w:hint="default"/>
          <w:spacing w:val="1061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accepted</w:t>
      </w:r>
      <w:r>
        <w:rPr>
          <w:rFonts w:ascii="Times New Roman" w:eastAsia="Times New Roman" w:hAnsi="Times New Roman" w:cs="Times New Roman" w:hint="default"/>
          <w:spacing w:val="922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invited</w:t>
      </w:r>
      <w:r>
        <w:rPr>
          <w:rFonts w:ascii="Times New Roman" w:eastAsia="Times New Roman" w:hAnsi="Times New Roman" w:cs="Times New Roman" w:hint="default"/>
          <w:spacing w:val="1092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assisted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prize</w:t>
      </w:r>
      <w:r>
        <w:rPr>
          <w:rFonts w:ascii="Times New Roman" w:eastAsia="Times New Roman" w:hAnsi="Times New Roman" w:cs="Times New Roman" w:hint="default"/>
          <w:spacing w:val="1338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treasure</w:t>
      </w:r>
      <w:r>
        <w:rPr>
          <w:rFonts w:ascii="Times New Roman" w:eastAsia="Times New Roman" w:hAnsi="Times New Roman" w:cs="Times New Roman" w:hint="default"/>
          <w:spacing w:val="1000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treat</w:t>
      </w:r>
      <w:r>
        <w:rPr>
          <w:rFonts w:ascii="Times New Roman" w:eastAsia="Times New Roman" w:hAnsi="Times New Roman" w:cs="Times New Roman" w:hint="default"/>
          <w:spacing w:val="1335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pleasure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tough</w:t>
      </w:r>
      <w:r>
        <w:rPr>
          <w:rFonts w:ascii="Times New Roman" w:eastAsia="Times New Roman" w:hAnsi="Times New Roman" w:cs="Times New Roman" w:hint="default"/>
          <w:spacing w:val="1274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significant</w:t>
      </w:r>
      <w:r>
        <w:rPr>
          <w:rFonts w:ascii="Times New Roman" w:eastAsia="Times New Roman" w:hAnsi="Times New Roman" w:cs="Times New Roman" w:hint="default"/>
          <w:spacing w:val="747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t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pical</w:t>
      </w:r>
      <w:r>
        <w:rPr>
          <w:rFonts w:ascii="Times New Roman" w:eastAsia="Times New Roman" w:hAnsi="Times New Roman" w:cs="Times New Roman" w:hint="default"/>
          <w:spacing w:val="1107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small</w:t>
      </w:r>
    </w:p>
    <w:p>
      <w:pPr>
        <w:numPr>
          <w:ilvl w:val="0"/>
          <w:numId w:val="15"/>
        </w:numPr>
        <w:autoSpaceDE w:val="0"/>
        <w:autoSpaceDN w:val="0"/>
        <w:snapToGrid w:val="0"/>
        <w:spacing w:before="98" w:after="0" w:line="240" w:lineRule="auto"/>
        <w:ind w:left="973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take</w:t>
      </w:r>
      <w:r>
        <w:rPr>
          <w:rFonts w:ascii="Times New Roman" w:eastAsia="Times New Roman" w:hAnsi="Times New Roman" w:cs="Times New Roman" w:hint="default"/>
          <w:spacing w:val="142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draw</w:t>
      </w:r>
      <w:r>
        <w:rPr>
          <w:rFonts w:ascii="Times New Roman" w:eastAsia="Times New Roman" w:hAnsi="Times New Roman" w:cs="Times New Roman" w:hint="default"/>
          <w:spacing w:val="1281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waste</w:t>
      </w:r>
      <w:r>
        <w:rPr>
          <w:rFonts w:ascii="Times New Roman" w:eastAsia="Times New Roman" w:hAnsi="Times New Roman" w:cs="Times New Roman" w:hint="default"/>
          <w:spacing w:val="1213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use</w:t>
      </w:r>
    </w:p>
    <w:p>
      <w:pPr>
        <w:numPr>
          <w:ilvl w:val="0"/>
          <w:numId w:val="15"/>
        </w:numPr>
        <w:tabs>
          <w:tab w:val="left" w:pos="348"/>
        </w:tabs>
        <w:autoSpaceDE w:val="0"/>
        <w:autoSpaceDN w:val="0"/>
        <w:snapToGrid w:val="0"/>
        <w:spacing w:before="675" w:after="0" w:line="240" w:lineRule="auto"/>
        <w:ind w:left="348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</w:rPr>
        <w:t>A. outgoing</w:t>
      </w:r>
      <w:r>
        <w:rPr>
          <w:rFonts w:ascii="Times New Roman" w:eastAsia="Times New Roman" w:hAnsi="Times New Roman" w:cs="Times New Roman" w:hint="default"/>
          <w:spacing w:val="967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willing</w:t>
      </w:r>
      <w:r>
        <w:rPr>
          <w:rFonts w:ascii="Times New Roman" w:eastAsia="Times New Roman" w:hAnsi="Times New Roman" w:cs="Times New Roman" w:hint="default"/>
          <w:spacing w:val="1078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optimistic</w:t>
      </w:r>
      <w:r>
        <w:rPr>
          <w:rFonts w:ascii="Times New Roman" w:eastAsia="Times New Roman" w:hAnsi="Times New Roman" w:cs="Times New Roman" w:hint="default"/>
          <w:spacing w:val="798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energetic</w:t>
      </w:r>
    </w:p>
    <w:p>
      <w:pPr>
        <w:numPr>
          <w:ilvl w:val="0"/>
          <w:numId w:val="15"/>
        </w:numPr>
        <w:tabs>
          <w:tab w:val="left" w:pos="348"/>
        </w:tabs>
        <w:autoSpaceDE w:val="0"/>
        <w:autoSpaceDN w:val="0"/>
        <w:snapToGrid w:val="0"/>
        <w:spacing w:before="98" w:after="0" w:line="240" w:lineRule="auto"/>
        <w:ind w:left="348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hopefully</w:t>
      </w:r>
      <w:r>
        <w:rPr>
          <w:rFonts w:ascii="Times New Roman" w:eastAsia="Times New Roman" w:hAnsi="Times New Roman" w:cs="Times New Roman" w:hint="default"/>
          <w:spacing w:val="900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slightly</w:t>
      </w:r>
      <w:r>
        <w:rPr>
          <w:rFonts w:ascii="Times New Roman" w:eastAsia="Times New Roman" w:hAnsi="Times New Roman" w:cs="Times New Roman" w:hint="default"/>
          <w:spacing w:val="1039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curiously</w:t>
      </w:r>
      <w:r>
        <w:rPr>
          <w:rFonts w:ascii="Times New Roman" w:eastAsia="Times New Roman" w:hAnsi="Times New Roman" w:cs="Times New Roman" w:hint="default"/>
          <w:spacing w:val="866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obviously</w:t>
      </w:r>
    </w:p>
    <w:p>
      <w:pPr>
        <w:numPr>
          <w:ilvl w:val="0"/>
          <w:numId w:val="15"/>
        </w:numPr>
        <w:tabs>
          <w:tab w:val="left" w:pos="348"/>
        </w:tabs>
        <w:autoSpaceDE w:val="0"/>
        <w:autoSpaceDN w:val="0"/>
        <w:snapToGrid w:val="0"/>
        <w:spacing w:before="96" w:after="0" w:line="240" w:lineRule="auto"/>
        <w:ind w:left="348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gesture</w:t>
      </w:r>
      <w:r>
        <w:rPr>
          <w:rFonts w:ascii="Times New Roman" w:eastAsia="Times New Roman" w:hAnsi="Times New Roman" w:cs="Times New Roman" w:hint="default"/>
          <w:spacing w:val="1127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attitude</w:t>
      </w:r>
      <w:r>
        <w:rPr>
          <w:rFonts w:ascii="Times New Roman" w:eastAsia="Times New Roman" w:hAnsi="Times New Roman" w:cs="Times New Roman" w:hint="default"/>
          <w:spacing w:val="1038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thought</w:t>
      </w:r>
      <w:r>
        <w:rPr>
          <w:rFonts w:ascii="Times New Roman" w:eastAsia="Times New Roman" w:hAnsi="Times New Roman" w:cs="Times New Roman" w:hint="default"/>
          <w:spacing w:val="1028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determination</w:t>
      </w:r>
    </w:p>
    <w:p>
      <w:pPr>
        <w:numPr>
          <w:ilvl w:val="0"/>
          <w:numId w:val="15"/>
        </w:numPr>
        <w:tabs>
          <w:tab w:val="left" w:pos="348"/>
        </w:tabs>
        <w:autoSpaceDE w:val="0"/>
        <w:autoSpaceDN w:val="0"/>
        <w:snapToGrid w:val="0"/>
        <w:spacing w:before="101" w:after="0" w:line="240" w:lineRule="auto"/>
        <w:ind w:left="348" w:right="0" w:hanging="348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A. help</w:t>
      </w:r>
      <w:r>
        <w:rPr>
          <w:rFonts w:ascii="Times New Roman" w:eastAsia="Times New Roman" w:hAnsi="Times New Roman" w:cs="Times New Roman" w:hint="default"/>
          <w:spacing w:val="1406"/>
        </w:rPr>
        <w:t xml:space="preserve"> </w:t>
      </w:r>
      <w:r>
        <w:rPr>
          <w:rFonts w:ascii="Times New Roman" w:eastAsia="Times New Roman" w:hAnsi="Times New Roman" w:cs="Times New Roman" w:hint="default"/>
        </w:rPr>
        <w:t>B. build</w:t>
      </w:r>
      <w:r>
        <w:rPr>
          <w:rFonts w:ascii="Times New Roman" w:eastAsia="Times New Roman" w:hAnsi="Times New Roman" w:cs="Times New Roman" w:hint="default"/>
          <w:spacing w:val="1265"/>
        </w:rPr>
        <w:t xml:space="preserve"> </w:t>
      </w:r>
      <w:r>
        <w:rPr>
          <w:rFonts w:ascii="Times New Roman" w:eastAsia="Times New Roman" w:hAnsi="Times New Roman" w:cs="Times New Roman" w:hint="default"/>
        </w:rPr>
        <w:t>C. make</w:t>
      </w:r>
      <w:r>
        <w:rPr>
          <w:rFonts w:ascii="Times New Roman" w:eastAsia="Times New Roman" w:hAnsi="Times New Roman" w:cs="Times New Roman" w:hint="default"/>
          <w:spacing w:val="1240"/>
        </w:rPr>
        <w:t xml:space="preserve"> </w:t>
      </w:r>
      <w:r>
        <w:rPr>
          <w:rFonts w:ascii="Times New Roman" w:eastAsia="Times New Roman" w:hAnsi="Times New Roman" w:cs="Times New Roman" w:hint="default"/>
        </w:rPr>
        <w:t>D. ruin</w:t>
      </w:r>
    </w:p>
    <w:p>
      <w:pPr>
        <w:autoSpaceDE w:val="0"/>
        <w:autoSpaceDN w:val="0"/>
        <w:snapToGrid w:val="0"/>
        <w:spacing w:before="426" w:after="0" w:line="300" w:lineRule="exact"/>
        <w:ind w:left="0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第二节 （共 </w:t>
      </w:r>
      <w:r>
        <w:rPr>
          <w:rFonts w:ascii="Times New Roman" w:eastAsia="Times New Roman" w:hAnsi="Times New Roman" w:cs="Times New Roman" w:hint="default"/>
        </w:rPr>
        <w:t xml:space="preserve">10 </w:t>
      </w:r>
      <w:r>
        <w:rPr>
          <w:rFonts w:ascii="楷体" w:eastAsia="楷体" w:hAnsi="楷体" w:cs="楷体" w:hint="default"/>
        </w:rPr>
        <w:t xml:space="preserve">小题；每小题 </w:t>
      </w:r>
      <w:r>
        <w:rPr>
          <w:rFonts w:ascii="Times New Roman" w:eastAsia="Times New Roman" w:hAnsi="Times New Roman" w:cs="Times New Roman" w:hint="default"/>
        </w:rPr>
        <w:t xml:space="preserve">1.5 </w:t>
      </w:r>
      <w:r>
        <w:rPr>
          <w:rFonts w:ascii="楷体" w:eastAsia="楷体" w:hAnsi="楷体" w:cs="楷体" w:hint="default"/>
        </w:rPr>
        <w:t xml:space="preserve">分，满分 </w:t>
      </w:r>
      <w:r>
        <w:rPr>
          <w:rFonts w:ascii="Times New Roman" w:eastAsia="Times New Roman" w:hAnsi="Times New Roman" w:cs="Times New Roman" w:hint="default"/>
        </w:rPr>
        <w:t xml:space="preserve">15 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72" w:after="0" w:line="300" w:lineRule="exact"/>
        <w:ind w:left="420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阅读下面短文，在空白处填</w:t>
      </w:r>
      <w:r>
        <w:rPr>
          <w:rFonts w:ascii="楷体" w:eastAsia="楷体" w:hAnsi="楷体" w:cs="楷体" w:hint="default"/>
          <w:spacing w:val="30"/>
        </w:rPr>
        <w:t>入</w:t>
      </w:r>
      <w:r>
        <w:rPr>
          <w:rFonts w:ascii="Times New Roman" w:eastAsia="Times New Roman" w:hAnsi="Times New Roman" w:cs="Times New Roman" w:hint="default"/>
          <w:spacing w:val="60"/>
        </w:rPr>
        <w:t>1</w:t>
      </w:r>
      <w:r>
        <w:rPr>
          <w:rFonts w:ascii="楷体" w:eastAsia="楷体" w:hAnsi="楷体" w:cs="楷体" w:hint="default"/>
        </w:rPr>
        <w:t>个适当的单词或括号内单词的正确形式。</w:t>
      </w:r>
    </w:p>
    <w:p>
      <w:pPr>
        <w:autoSpaceDE w:val="0"/>
        <w:autoSpaceDN w:val="0"/>
        <w:snapToGrid w:val="0"/>
        <w:spacing w:before="136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Cold weather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can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be hard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pets,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just like it can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be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hard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on people.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Sometimes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owners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forget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that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their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cats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just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used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23"/>
        </w:rPr>
        <w:t xml:space="preserve"> </w:t>
      </w:r>
      <w:r>
        <w:rPr>
          <w:rFonts w:ascii="Times New Roman" w:eastAsia="Times New Roman" w:hAnsi="Times New Roman" w:cs="Times New Roman" w:hint="default"/>
        </w:rPr>
        <w:t>warm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shelter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36.</w:t>
      </w:r>
      <w:r>
        <w:rPr>
          <w:rFonts w:ascii="Times New Roman" w:eastAsia="Times New Roman" w:hAnsi="Times New Roman" w:cs="Times New Roman" w:hint="default"/>
          <w:spacing w:val="1385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are.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Some</w:t>
      </w:r>
    </w:p>
    <w:p>
      <w:pPr>
        <w:autoSpaceDE w:val="0"/>
        <w:autoSpaceDN w:val="0"/>
        <w:snapToGrid w:val="0"/>
        <w:spacing w:before="130" w:after="0" w:line="353" w:lineRule="auto"/>
        <w:ind w:left="0" w:right="625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owners will leave their animals outside for a long period of time, 37._</w:t>
      </w:r>
      <w:r>
        <w:rPr>
          <w:rFonts w:ascii="Times New Roman" w:eastAsia="Times New Roman" w:hAnsi="Times New Roman" w:cs="Times New Roman" w:hint="default"/>
        </w:rPr>
        <w:t xml:space="preserve">_______(think) that all </w:t>
      </w:r>
      <w:r>
        <w:rPr>
          <w:rFonts w:ascii="Times New Roman" w:eastAsia="Times New Roman" w:hAnsi="Times New Roman" w:cs="Times New Roman" w:hint="default"/>
          <w:spacing w:val="-1"/>
        </w:rPr>
        <w:t>animals are used to living outdoors. This can put their pets in danger of seriou</w:t>
      </w:r>
      <w:r>
        <w:rPr>
          <w:rFonts w:ascii="Times New Roman" w:eastAsia="Times New Roman" w:hAnsi="Times New Roman" w:cs="Times New Roman" w:hint="default"/>
        </w:rPr>
        <w:t>s illness.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 xml:space="preserve">There are things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 xml:space="preserve">ou can do to keep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 animal warm and safe.</w:t>
      </w:r>
    </w:p>
    <w:p>
      <w:pPr>
        <w:autoSpaceDE w:val="0"/>
        <w:autoSpaceDN w:val="0"/>
        <w:snapToGrid w:val="0"/>
        <w:spacing w:before="0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Keep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pets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inside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much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as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can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when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weather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is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bad.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If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10"/>
        </w:rPr>
        <w:t xml:space="preserve"> </w:t>
      </w:r>
      <w:r>
        <w:rPr>
          <w:rFonts w:ascii="Times New Roman" w:eastAsia="Times New Roman" w:hAnsi="Times New Roman" w:cs="Times New Roman" w:hint="default"/>
        </w:rPr>
        <w:t>have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take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them</w:t>
      </w:r>
      <w:r>
        <w:rPr>
          <w:rFonts w:ascii="Times New Roman" w:eastAsia="Times New Roman" w:hAnsi="Times New Roman" w:cs="Times New Roman" w:hint="default"/>
          <w:spacing w:val="15"/>
        </w:rPr>
        <w:t xml:space="preserve"> </w:t>
      </w:r>
      <w:r>
        <w:rPr>
          <w:rFonts w:ascii="Times New Roman" w:eastAsia="Times New Roman" w:hAnsi="Times New Roman" w:cs="Times New Roman" w:hint="default"/>
        </w:rPr>
        <w:t>out,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stay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outside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</w:rPr>
        <w:t>with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them.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When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ou’re</w:t>
      </w:r>
      <w:r>
        <w:rPr>
          <w:rFonts w:ascii="Times New Roman" w:eastAsia="Times New Roman" w:hAnsi="Times New Roman" w:cs="Times New Roman" w:hint="default"/>
          <w:spacing w:val="13"/>
        </w:rPr>
        <w:t xml:space="preserve"> </w:t>
      </w:r>
      <w:r>
        <w:rPr>
          <w:rFonts w:ascii="Times New Roman" w:eastAsia="Times New Roman" w:hAnsi="Times New Roman" w:cs="Times New Roman" w:hint="default"/>
        </w:rPr>
        <w:t>cold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enough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go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inside,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probably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are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too.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If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must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leave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them</w:t>
      </w:r>
      <w:r>
        <w:rPr>
          <w:rFonts w:ascii="Times New Roman" w:eastAsia="Times New Roman" w:hAnsi="Times New Roman" w:cs="Times New Roman" w:hint="default"/>
          <w:spacing w:val="8"/>
        </w:rPr>
        <w:t xml:space="preserve"> </w:t>
      </w:r>
      <w:r>
        <w:rPr>
          <w:rFonts w:ascii="Times New Roman" w:eastAsia="Times New Roman" w:hAnsi="Times New Roman" w:cs="Times New Roman" w:hint="default"/>
        </w:rPr>
        <w:t>outside for</w:t>
      </w:r>
      <w:r>
        <w:rPr>
          <w:rFonts w:ascii="Times New Roman" w:eastAsia="Times New Roman" w:hAnsi="Times New Roman" w:cs="Times New Roman" w:hint="default"/>
          <w:spacing w:val="7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long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time,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38.</w:t>
      </w:r>
      <w:r>
        <w:rPr>
          <w:rFonts w:ascii="Times New Roman" w:eastAsia="Times New Roman" w:hAnsi="Times New Roman" w:cs="Times New Roman" w:hint="default"/>
          <w:spacing w:val="1198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(make)</w:t>
      </w:r>
      <w:r>
        <w:rPr>
          <w:rFonts w:ascii="Times New Roman" w:eastAsia="Times New Roman" w:hAnsi="Times New Roman" w:cs="Times New Roman" w:hint="default"/>
          <w:spacing w:val="9"/>
        </w:rPr>
        <w:t xml:space="preserve"> </w:t>
      </w:r>
      <w:r>
        <w:rPr>
          <w:rFonts w:ascii="Times New Roman" w:eastAsia="Times New Roman" w:hAnsi="Times New Roman" w:cs="Times New Roman" w:hint="default"/>
        </w:rPr>
        <w:t>sure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have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warm, solid shelter 39.</w:t>
      </w:r>
      <w:r>
        <w:rPr>
          <w:rFonts w:ascii="Times New Roman" w:eastAsia="Times New Roman" w:hAnsi="Times New Roman" w:cs="Times New Roman" w:hint="default"/>
          <w:spacing w:val="900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wind, thick bedding, and plenty of non-frozen wate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222" w:after="0" w:line="240" w:lineRule="auto"/>
        <w:ind w:left="48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If 40.</w:t>
      </w:r>
      <w:r>
        <w:rPr>
          <w:rFonts w:ascii="Times New Roman" w:eastAsia="Times New Roman" w:hAnsi="Times New Roman" w:cs="Times New Roman" w:hint="default"/>
          <w:spacing w:val="660"/>
          <w:u w:val="single"/>
        </w:rPr>
        <w:t xml:space="preserve"> </w:t>
      </w:r>
      <w:r>
        <w:rPr>
          <w:rFonts w:ascii="Arial" w:eastAsia="Arial" w:hAnsi="Arial" w:cs="Arial" w:hint="default"/>
        </w:rPr>
        <w:t>（</w:t>
      </w:r>
      <w:r>
        <w:rPr>
          <w:rFonts w:ascii="Times New Roman" w:eastAsia="Times New Roman" w:hAnsi="Times New Roman" w:cs="Times New Roman" w:hint="default"/>
        </w:rPr>
        <w:t>leave</w:t>
      </w:r>
      <w:r>
        <w:rPr>
          <w:rFonts w:ascii="Arial" w:eastAsia="Arial" w:hAnsi="Arial" w:cs="Arial" w:hint="default"/>
        </w:rPr>
        <w:t>）</w:t>
      </w:r>
      <w:r>
        <w:rPr>
          <w:rFonts w:ascii="Times New Roman" w:eastAsia="Times New Roman" w:hAnsi="Times New Roman" w:cs="Times New Roman" w:hint="default"/>
        </w:rPr>
        <w:t>alone outside, dogs and cats can be very smart in</w:t>
      </w:r>
    </w:p>
    <w:p>
      <w:pPr>
        <w:autoSpaceDE w:val="0"/>
        <w:autoSpaceDN w:val="0"/>
        <w:snapToGrid w:val="0"/>
        <w:spacing w:before="254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41.</w:t>
      </w:r>
      <w:r>
        <w:rPr>
          <w:rFonts w:ascii="Times New Roman" w:eastAsia="Times New Roman" w:hAnsi="Times New Roman" w:cs="Times New Roman" w:hint="default"/>
          <w:spacing w:val="794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(they)search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for warm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shelte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They can dig into snow banks or hide somewhere.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5"/>
        </w:rPr>
        <w:t>W</w:t>
      </w:r>
      <w:r>
        <w:rPr>
          <w:rFonts w:ascii="Times New Roman" w:eastAsia="Times New Roman" w:hAnsi="Times New Roman" w:cs="Times New Roman" w:hint="default"/>
        </w:rPr>
        <w:t>atch them 42.</w:t>
      </w:r>
      <w:r>
        <w:rPr>
          <w:rFonts w:ascii="Times New Roman" w:eastAsia="Times New Roman" w:hAnsi="Times New Roman" w:cs="Times New Roman" w:hint="default"/>
          <w:spacing w:val="1027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(close) when they are left outdoors, and provide them with shelter</w:t>
      </w:r>
    </w:p>
    <w:p>
      <w:pPr>
        <w:autoSpaceDE w:val="0"/>
        <w:autoSpaceDN w:val="0"/>
        <w:snapToGrid w:val="0"/>
        <w:spacing w:before="130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of</w:t>
      </w:r>
      <w:r>
        <w:rPr>
          <w:rFonts w:ascii="Times New Roman" w:eastAsia="Times New Roman" w:hAnsi="Times New Roman" w:cs="Times New Roman" w:hint="default"/>
          <w:spacing w:val="35"/>
        </w:rPr>
        <w:t xml:space="preserve"> </w:t>
      </w:r>
      <w:r>
        <w:rPr>
          <w:rFonts w:ascii="Times New Roman" w:eastAsia="Times New Roman" w:hAnsi="Times New Roman" w:cs="Times New Roman" w:hint="default"/>
        </w:rPr>
        <w:t>good</w:t>
      </w:r>
      <w:r>
        <w:rPr>
          <w:rFonts w:ascii="Times New Roman" w:eastAsia="Times New Roman" w:hAnsi="Times New Roman" w:cs="Times New Roman" w:hint="default"/>
          <w:spacing w:val="36"/>
        </w:rPr>
        <w:t xml:space="preserve"> </w:t>
      </w:r>
      <w:r>
        <w:rPr>
          <w:rFonts w:ascii="Times New Roman" w:eastAsia="Times New Roman" w:hAnsi="Times New Roman" w:cs="Times New Roman" w:hint="default"/>
        </w:rPr>
        <w:t>qualit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Keep</w:t>
      </w:r>
      <w:r>
        <w:rPr>
          <w:rFonts w:ascii="Times New Roman" w:eastAsia="Times New Roman" w:hAnsi="Times New Roman" w:cs="Times New Roman" w:hint="default"/>
          <w:spacing w:val="38"/>
        </w:rPr>
        <w:t xml:space="preserve"> </w:t>
      </w:r>
      <w:r>
        <w:rPr>
          <w:rFonts w:ascii="Times New Roman" w:eastAsia="Times New Roman" w:hAnsi="Times New Roman" w:cs="Times New Roman" w:hint="default"/>
        </w:rPr>
        <w:t>43.</w:t>
      </w:r>
      <w:r>
        <w:rPr>
          <w:rFonts w:ascii="Times New Roman" w:eastAsia="Times New Roman" w:hAnsi="Times New Roman" w:cs="Times New Roman" w:hint="default"/>
          <w:spacing w:val="1327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</w:rPr>
        <w:t>eye</w:t>
      </w:r>
      <w:r>
        <w:rPr>
          <w:rFonts w:ascii="Times New Roman" w:eastAsia="Times New Roman" w:hAnsi="Times New Roman" w:cs="Times New Roman" w:hint="default"/>
          <w:spacing w:val="37"/>
        </w:rPr>
        <w:t xml:space="preserve"> </w:t>
      </w:r>
      <w:r>
        <w:rPr>
          <w:rFonts w:ascii="Times New Roman" w:eastAsia="Times New Roman" w:hAnsi="Times New Roman" w:cs="Times New Roman" w:hint="default"/>
        </w:rPr>
        <w:t>on</w:t>
      </w:r>
      <w:r>
        <w:rPr>
          <w:rFonts w:ascii="Times New Roman" w:eastAsia="Times New Roman" w:hAnsi="Times New Roman" w:cs="Times New Roman" w:hint="default"/>
          <w:spacing w:val="34"/>
        </w:rPr>
        <w:t xml:space="preserve"> 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our</w:t>
      </w:r>
      <w:r>
        <w:rPr>
          <w:rFonts w:ascii="Times New Roman" w:eastAsia="Times New Roman" w:hAnsi="Times New Roman" w:cs="Times New Roman" w:hint="default"/>
          <w:spacing w:val="38"/>
        </w:rPr>
        <w:t xml:space="preserve"> </w:t>
      </w:r>
      <w:r>
        <w:rPr>
          <w:rFonts w:ascii="Times New Roman" w:eastAsia="Times New Roman" w:hAnsi="Times New Roman" w:cs="Times New Roman" w:hint="default"/>
        </w:rPr>
        <w:t>pet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</w:t>
      </w:r>
      <w:r>
        <w:rPr>
          <w:rFonts w:ascii="Times New Roman" w:eastAsia="Times New Roman" w:hAnsi="Times New Roman" w:cs="Times New Roman" w:hint="default"/>
          <w:spacing w:val="34"/>
        </w:rPr>
        <w:t xml:space="preserve"> </w:t>
      </w:r>
      <w:r>
        <w:rPr>
          <w:rFonts w:ascii="Times New Roman" w:eastAsia="Times New Roman" w:hAnsi="Times New Roman" w:cs="Times New Roman" w:hint="default"/>
        </w:rPr>
        <w:t>wate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31"/>
        </w:rPr>
        <w:t xml:space="preserve"> </w:t>
      </w:r>
      <w:r>
        <w:rPr>
          <w:rFonts w:ascii="Times New Roman" w:eastAsia="Times New Roman" w:hAnsi="Times New Roman" w:cs="Times New Roman" w:hint="default"/>
        </w:rPr>
        <w:t>Sometimes</w:t>
      </w:r>
      <w:r>
        <w:rPr>
          <w:rFonts w:ascii="Times New Roman" w:eastAsia="Times New Roman" w:hAnsi="Times New Roman" w:cs="Times New Roman" w:hint="default"/>
          <w:spacing w:val="34"/>
        </w:rPr>
        <w:t xml:space="preserve"> </w:t>
      </w:r>
      <w:r>
        <w:rPr>
          <w:rFonts w:ascii="Times New Roman" w:eastAsia="Times New Roman" w:hAnsi="Times New Roman" w:cs="Times New Roman" w:hint="default"/>
        </w:rPr>
        <w:t>owners</w:t>
      </w:r>
      <w:r>
        <w:rPr>
          <w:rFonts w:ascii="Times New Roman" w:eastAsia="Times New Roman" w:hAnsi="Times New Roman" w:cs="Times New Roman" w:hint="default"/>
          <w:spacing w:val="39"/>
        </w:rPr>
        <w:t xml:space="preserve"> </w:t>
      </w:r>
      <w:r>
        <w:rPr>
          <w:rFonts w:ascii="Times New Roman" w:eastAsia="Times New Roman" w:hAnsi="Times New Roman" w:cs="Times New Roman" w:hint="default"/>
        </w:rPr>
        <w:t>don</w:t>
      </w:r>
      <w:r>
        <w:rPr>
          <w:rFonts w:ascii="Times New Roman" w:eastAsia="Times New Roman" w:hAnsi="Times New Roman" w:cs="Times New Roman" w:hint="default"/>
          <w:spacing w:val="-6"/>
        </w:rPr>
        <w:t>’</w:t>
      </w:r>
      <w:r>
        <w:rPr>
          <w:rFonts w:ascii="Times New Roman" w:eastAsia="Times New Roman" w:hAnsi="Times New Roman" w:cs="Times New Roman" w:hint="default"/>
        </w:rPr>
        <w:t>t</w:t>
      </w:r>
    </w:p>
    <w:p>
      <w:pPr>
        <w:autoSpaceDE w:val="0"/>
        <w:autoSpaceDN w:val="0"/>
        <w:snapToGrid w:val="0"/>
        <w:spacing w:before="23" w:after="0" w:line="530" w:lineRule="exact"/>
        <w:ind w:left="0" w:right="625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re</w:t>
      </w:r>
      <w:r>
        <w:rPr>
          <w:rFonts w:ascii="Times New Roman" w:eastAsia="Times New Roman" w:hAnsi="Times New Roman" w:cs="Times New Roman" w:hint="default"/>
        </w:rPr>
        <w:t>alize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 a</w:t>
      </w:r>
      <w:r>
        <w:rPr>
          <w:rFonts w:ascii="Times New Roman" w:eastAsia="Times New Roman" w:hAnsi="Times New Roman" w:cs="Times New Roman" w:hint="default"/>
          <w:spacing w:val="-4"/>
        </w:rPr>
        <w:t xml:space="preserve"> </w:t>
      </w:r>
      <w:r>
        <w:rPr>
          <w:rFonts w:ascii="Times New Roman" w:eastAsia="Times New Roman" w:hAnsi="Times New Roman" w:cs="Times New Roman" w:hint="default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r bowl 44.______</w:t>
      </w:r>
      <w:r>
        <w:rPr>
          <w:rFonts w:ascii="Times New Roman" w:eastAsia="Times New Roman" w:hAnsi="Times New Roman" w:cs="Times New Roman" w:hint="default"/>
          <w:spacing w:val="26"/>
        </w:rPr>
        <w:t>_</w:t>
      </w:r>
      <w:r>
        <w:rPr>
          <w:rFonts w:ascii="Arial" w:eastAsia="Arial" w:hAnsi="Arial" w:cs="Arial" w:hint="default"/>
          <w:spacing w:val="-1"/>
        </w:rPr>
        <w:t>（</w:t>
      </w:r>
      <w:r>
        <w:rPr>
          <w:rFonts w:ascii="Times New Roman" w:eastAsia="Times New Roman" w:hAnsi="Times New Roman" w:cs="Times New Roman" w:hint="default"/>
          <w:spacing w:val="-1"/>
        </w:rPr>
        <w:t>fre</w:t>
      </w:r>
      <w:r>
        <w:rPr>
          <w:rFonts w:ascii="Times New Roman" w:eastAsia="Times New Roman" w:hAnsi="Times New Roman" w:cs="Times New Roman" w:hint="default"/>
        </w:rPr>
        <w:t>ez</w:t>
      </w:r>
      <w:r>
        <w:rPr>
          <w:rFonts w:ascii="Times New Roman" w:eastAsia="Times New Roman" w:hAnsi="Times New Roman" w:cs="Times New Roman" w:hint="default"/>
          <w:spacing w:val="28"/>
        </w:rPr>
        <w:t>e</w:t>
      </w:r>
      <w:r>
        <w:rPr>
          <w:rFonts w:ascii="Arial" w:eastAsia="Arial" w:hAnsi="Arial" w:cs="Arial" w:hint="default"/>
          <w:spacing w:val="-2"/>
        </w:rPr>
        <w:t>）</w:t>
      </w:r>
      <w:r>
        <w:rPr>
          <w:rFonts w:ascii="Times New Roman" w:eastAsia="Times New Roman" w:hAnsi="Times New Roman" w:cs="Times New Roman" w:hint="default"/>
          <w:spacing w:val="-1"/>
        </w:rPr>
        <w:t>a</w:t>
      </w:r>
      <w:r>
        <w:rPr>
          <w:rFonts w:ascii="Times New Roman" w:eastAsia="Times New Roman" w:hAnsi="Times New Roman" w:cs="Times New Roman" w:hint="default"/>
        </w:rPr>
        <w:t>nd th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</w:rPr>
        <w:t>ir</w:t>
      </w:r>
      <w:r>
        <w:rPr>
          <w:rFonts w:ascii="Times New Roman" w:eastAsia="Times New Roman" w:hAnsi="Times New Roman" w:cs="Times New Roman" w:hint="default"/>
          <w:spacing w:val="-1"/>
        </w:rPr>
        <w:t xml:space="preserve"> </w:t>
      </w:r>
      <w:r>
        <w:rPr>
          <w:rFonts w:ascii="Times New Roman" w:eastAsia="Times New Roman" w:hAnsi="Times New Roman" w:cs="Times New Roman" w:hint="default"/>
        </w:rPr>
        <w:t>pet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can</w:t>
      </w:r>
      <w:r>
        <w:rPr>
          <w:rFonts w:ascii="Times New Roman" w:eastAsia="Times New Roman" w:hAnsi="Times New Roman" w:cs="Times New Roman" w:hint="default"/>
          <w:spacing w:val="-32"/>
        </w:rPr>
        <w:t>’</w:t>
      </w:r>
      <w:r>
        <w:rPr>
          <w:rFonts w:ascii="Times New Roman" w:eastAsia="Times New Roman" w:hAnsi="Times New Roman" w:cs="Times New Roman" w:hint="default"/>
        </w:rPr>
        <w:t>t</w:t>
      </w:r>
      <w:r>
        <w:rPr>
          <w:rFonts w:ascii="Times New Roman" w:eastAsia="Times New Roman" w:hAnsi="Times New Roman" w:cs="Times New Roman" w:hint="default"/>
          <w:spacing w:val="-2"/>
        </w:rPr>
        <w:t xml:space="preserve"> </w:t>
      </w:r>
      <w:r>
        <w:rPr>
          <w:rFonts w:ascii="Times New Roman" w:eastAsia="Times New Roman" w:hAnsi="Times New Roman" w:cs="Times New Roman" w:hint="default"/>
        </w:rPr>
        <w:t>get anything to drink. Animals that don</w:t>
      </w:r>
      <w:r>
        <w:rPr>
          <w:rFonts w:ascii="Times New Roman" w:eastAsia="Times New Roman" w:hAnsi="Times New Roman" w:cs="Times New Roman" w:hint="default"/>
          <w:spacing w:val="-6"/>
        </w:rPr>
        <w:t>’</w:t>
      </w:r>
      <w:r>
        <w:rPr>
          <w:rFonts w:ascii="Times New Roman" w:eastAsia="Times New Roman" w:hAnsi="Times New Roman" w:cs="Times New Roman" w:hint="default"/>
        </w:rPr>
        <w:t>t have clean and unfrozen water may drink dirty water outside,</w:t>
      </w:r>
    </w:p>
    <w:p>
      <w:pPr>
        <w:autoSpaceDE w:val="0"/>
        <w:autoSpaceDN w:val="0"/>
        <w:snapToGrid w:val="0"/>
        <w:spacing w:before="75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45.</w:t>
      </w:r>
      <w:bookmarkStart w:id="0" w:name="_GoBack"/>
      <w:r>
        <w:rPr>
          <w:rFonts w:ascii="Times New Roman" w:eastAsia="Times New Roman" w:hAnsi="Times New Roman" w:cs="Times New Roman" w:hint="default"/>
          <w:spacing w:val="1140"/>
          <w:u w:val="single"/>
        </w:rPr>
        <w:t xml:space="preserve"> </w:t>
      </w:r>
      <w:bookmarkEnd w:id="0"/>
      <w:r>
        <w:rPr>
          <w:rFonts w:ascii="Times New Roman" w:eastAsia="Times New Roman" w:hAnsi="Times New Roman" w:cs="Times New Roman" w:hint="default"/>
        </w:rPr>
        <w:t>may contain something unhealthy for them.</w:t>
      </w:r>
    </w:p>
    <w:p>
      <w:pPr>
        <w:autoSpaceDE w:val="0"/>
        <w:autoSpaceDN w:val="0"/>
        <w:snapToGrid w:val="0"/>
        <w:spacing w:before="428" w:after="0" w:line="300" w:lineRule="exact"/>
        <w:ind w:left="0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第四部分 写作（共两节，满</w:t>
      </w:r>
      <w:r>
        <w:rPr>
          <w:rFonts w:ascii="楷体" w:eastAsia="楷体" w:hAnsi="楷体" w:cs="楷体" w:hint="default"/>
          <w:spacing w:val="30"/>
        </w:rPr>
        <w:t>分</w:t>
      </w:r>
      <w:r>
        <w:rPr>
          <w:rFonts w:ascii="Times New Roman" w:eastAsia="Times New Roman" w:hAnsi="Times New Roman" w:cs="Times New Roman" w:hint="default"/>
        </w:rPr>
        <w:t>4</w:t>
      </w:r>
      <w:r>
        <w:rPr>
          <w:rFonts w:ascii="Times New Roman" w:eastAsia="Times New Roman" w:hAnsi="Times New Roman" w:cs="Times New Roman" w:hint="default"/>
          <w:spacing w:val="60"/>
        </w:rPr>
        <w:t>0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58" w:after="0" w:line="300" w:lineRule="exact"/>
        <w:ind w:left="0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第一节 （满分 </w:t>
      </w:r>
      <w:r>
        <w:rPr>
          <w:rFonts w:ascii="Times New Roman" w:eastAsia="Times New Roman" w:hAnsi="Times New Roman" w:cs="Times New Roman" w:hint="default"/>
        </w:rPr>
        <w:t xml:space="preserve">15 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48" w:after="0" w:line="372" w:lineRule="exact"/>
        <w:ind w:left="0" w:right="625" w:firstLine="72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楷体" w:eastAsia="楷体" w:hAnsi="楷体" w:cs="楷体" w:hint="default"/>
          <w:spacing w:val="-1"/>
        </w:rPr>
        <w:t>假设你是李</w:t>
      </w:r>
      <w:r>
        <w:rPr>
          <w:rFonts w:ascii="楷体" w:eastAsia="楷体" w:hAnsi="楷体" w:cs="楷体" w:hint="default"/>
        </w:rPr>
        <w:t>华，作为一名高中生，你对口语学习有着自己的见解。请你以</w:t>
      </w:r>
      <w:r>
        <w:rPr>
          <w:rFonts w:ascii="Times New Roman" w:eastAsia="Times New Roman" w:hAnsi="Times New Roman" w:cs="Times New Roman" w:hint="default"/>
        </w:rPr>
        <w:t xml:space="preserve">"The </w:t>
      </w:r>
      <w:r>
        <w:rPr>
          <w:rFonts w:ascii="Times New Roman" w:eastAsia="Times New Roman" w:hAnsi="Times New Roman" w:cs="Times New Roman" w:hint="default"/>
          <w:spacing w:val="-1"/>
        </w:rPr>
        <w:t>Importance of O</w:t>
      </w:r>
      <w:r>
        <w:rPr>
          <w:rFonts w:ascii="Times New Roman" w:eastAsia="Times New Roman" w:hAnsi="Times New Roman" w:cs="Times New Roman" w:hint="default"/>
        </w:rPr>
        <w:t>ral English Learning "</w:t>
      </w:r>
      <w:r>
        <w:rPr>
          <w:rFonts w:ascii="楷体" w:eastAsia="楷体" w:hAnsi="楷体" w:cs="楷体" w:hint="default"/>
        </w:rPr>
        <w:t>为题</w:t>
      </w:r>
      <w:r>
        <w:rPr>
          <w:rFonts w:ascii="楷体" w:eastAsia="楷体" w:hAnsi="楷体" w:cs="楷体" w:hint="default"/>
          <w:spacing w:val="-32"/>
        </w:rPr>
        <w:t>，</w:t>
      </w:r>
      <w:r>
        <w:rPr>
          <w:rFonts w:ascii="楷体" w:eastAsia="楷体" w:hAnsi="楷体" w:cs="楷体" w:hint="default"/>
        </w:rPr>
        <w:t>写一篇英语短文</w:t>
      </w:r>
      <w:r>
        <w:rPr>
          <w:rFonts w:ascii="楷体" w:eastAsia="楷体" w:hAnsi="楷体" w:cs="楷体" w:hint="default"/>
          <w:spacing w:val="-31"/>
        </w:rPr>
        <w:t>，</w:t>
      </w:r>
      <w:r>
        <w:rPr>
          <w:rFonts w:ascii="楷体" w:eastAsia="楷体" w:hAnsi="楷体" w:cs="楷体" w:hint="default"/>
        </w:rPr>
        <w:t>谈谈你对口语学习的看法</w:t>
      </w:r>
      <w:r>
        <w:rPr>
          <w:rFonts w:ascii="Times New Roman" w:eastAsia="Times New Roman" w:hAnsi="Times New Roman" w:cs="Times New Roman" w:hint="default"/>
        </w:rPr>
        <w:t>,</w:t>
      </w:r>
    </w:p>
    <w:p>
      <w:pPr>
        <w:autoSpaceDE w:val="0"/>
        <w:autoSpaceDN w:val="0"/>
        <w:snapToGrid w:val="0"/>
        <w:spacing w:before="62" w:after="0" w:line="300" w:lineRule="exact"/>
        <w:ind w:left="0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并提出一些建议。</w:t>
      </w:r>
    </w:p>
    <w:p>
      <w:pPr>
        <w:autoSpaceDE w:val="0"/>
        <w:autoSpaceDN w:val="0"/>
        <w:snapToGrid w:val="0"/>
        <w:spacing w:before="194" w:after="0" w:line="300" w:lineRule="exact"/>
        <w:ind w:left="0" w:right="0" w:firstLine="0"/>
        <w:jc w:val="left"/>
        <w:textAlignment w:val="auto"/>
        <w:rPr>
          <w:rFonts w:ascii="楷体" w:eastAsia="楷体" w:hAnsi="楷体" w:cs="楷体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558" w:space="1130"/>
            <w:col w:w="9556" w:space="0"/>
          </w:cols>
          <w:docGrid w:linePitch="0" w:charSpace="0"/>
        </w:sectPr>
      </w:pPr>
      <w:r>
        <w:rPr>
          <w:rFonts w:ascii="楷体" w:eastAsia="楷体" w:hAnsi="楷体" w:cs="楷体" w:hint="default"/>
        </w:rPr>
        <w:t>内容包括：</w:t>
      </w:r>
    </w:p>
    <w:p>
      <w:pPr>
        <w:autoSpaceDE w:val="0"/>
        <w:autoSpaceDN w:val="0"/>
        <w:snapToGrid w:val="0"/>
        <w:spacing w:before="530" w:after="0" w:line="211" w:lineRule="exact"/>
        <w:ind w:left="3850" w:right="0" w:firstLine="0"/>
        <w:jc w:val="left"/>
        <w:textAlignment w:val="auto"/>
        <w:rPr>
          <w:rFonts w:ascii="Arial" w:eastAsia="Arial" w:hAnsi="Arial" w:cs="Arial" w:hint="default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1260" w:h="14740"/>
          <w:pgMar w:top="508" w:right="508" w:bottom="308" w:left="508" w:header="0" w:footer="0" w:gutter="0"/>
          <w:pgNumType w:fmt="decimal"/>
          <w:cols w:num="1" w:space="720"/>
          <w:docGrid w:linePitch="0" w:charSpace="0"/>
        </w:sectPr>
      </w:pPr>
      <w:r>
        <w:rPr>
          <w:rFonts w:ascii="Arial" w:eastAsia="Arial" w:hAnsi="Arial" w:cs="Arial" w:hint="default"/>
          <w:sz w:val="18"/>
        </w:rPr>
        <w:t>高三英语</w:t>
      </w:r>
      <w:r>
        <w:rPr>
          <w:rFonts w:ascii="Arial" w:eastAsia="Arial" w:hAnsi="Arial" w:cs="Arial" w:hint="default"/>
          <w:spacing w:val="-1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9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3"/>
          <w:sz w:val="18"/>
        </w:rPr>
        <w:t xml:space="preserve"> </w:t>
      </w:r>
      <w:r>
        <w:rPr>
          <w:rFonts w:ascii="Arial" w:eastAsia="Arial" w:hAnsi="Arial" w:cs="Arial" w:hint="default"/>
          <w:spacing w:val="-4"/>
          <w:sz w:val="18"/>
        </w:rPr>
        <w:t>1</w:t>
      </w:r>
      <w:r>
        <w:rPr>
          <w:rFonts w:ascii="Arial" w:eastAsia="Arial" w:hAnsi="Arial" w:cs="Arial" w:hint="default"/>
          <w:sz w:val="18"/>
        </w:rPr>
        <w:t>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81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</w:t>
      </w:r>
      <w:r>
        <w:rPr>
          <w:rFonts w:ascii="Arial" w:eastAsia="Arial" w:hAnsi="Arial" w:cs="Arial" w:hint="default"/>
          <w:spacing w:val="-1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pacing w:val="-4"/>
          <w:sz w:val="18"/>
        </w:rPr>
        <w:t>1</w:t>
      </w:r>
      <w:r>
        <w:rPr>
          <w:rFonts w:ascii="Arial" w:eastAsia="Arial" w:hAnsi="Arial" w:cs="Arial" w:hint="default"/>
          <w:sz w:val="18"/>
        </w:rPr>
        <w:t>0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pacing w:val="-4"/>
          <w:sz w:val="18"/>
        </w:rPr>
        <w:t>1</w:t>
      </w:r>
      <w:r>
        <w:rPr>
          <w:rFonts w:ascii="Arial" w:eastAsia="Arial" w:hAnsi="Arial" w:cs="Arial" w:hint="default"/>
          <w:sz w:val="18"/>
        </w:rPr>
        <w:t>2</w:t>
      </w:r>
      <w:r>
        <w:rPr>
          <w:rFonts w:ascii="Arial" w:eastAsia="Arial" w:hAnsi="Arial" w:cs="Arial" w:hint="default"/>
          <w:spacing w:val="-27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63" name="106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63" o:spid="_x0000_s1030" type="#_x0000_t202" style="width:194.65pt;height:5.75pt;margin-top:732.3pt;margin-left:0;mso-height-relative:page;mso-position-horizontal-relative:page;mso-position-vertical-relative:page;mso-width-relative:page;position:absolute;z-index:251672576" coordsize="21600,21600" filled="f" stroked="f">
                <o:lock v:ext="edit" aspectratio="f"/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16"/>
        </w:numPr>
        <w:autoSpaceDE w:val="0"/>
        <w:autoSpaceDN w:val="0"/>
        <w:snapToGrid w:val="0"/>
        <w:spacing w:before="659" w:after="0" w:line="240" w:lineRule="auto"/>
        <w:ind w:left="925" w:right="0" w:hanging="30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楷体" w:eastAsia="楷体" w:hAnsi="楷体" w:cs="楷体" w:hint="default"/>
        </w:rPr>
        <w:t>观点陈述，至少包括两个理由；</w:t>
      </w:r>
    </w:p>
    <w:p>
      <w:pPr>
        <w:numPr>
          <w:ilvl w:val="0"/>
          <w:numId w:val="16"/>
        </w:numPr>
        <w:autoSpaceDE w:val="0"/>
        <w:autoSpaceDN w:val="0"/>
        <w:snapToGrid w:val="0"/>
        <w:spacing w:before="202" w:after="0" w:line="240" w:lineRule="auto"/>
        <w:ind w:left="925" w:right="0" w:hanging="30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楷体" w:eastAsia="楷体" w:hAnsi="楷体" w:cs="楷体" w:hint="default"/>
        </w:rPr>
        <w:t>给出相应的建议。</w:t>
      </w:r>
    </w:p>
    <w:p>
      <w:pPr>
        <w:autoSpaceDE w:val="0"/>
        <w:autoSpaceDN w:val="0"/>
        <w:snapToGrid w:val="0"/>
        <w:spacing w:before="202" w:after="0" w:line="30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注意：写作词数应</w:t>
      </w:r>
      <w:r>
        <w:rPr>
          <w:rFonts w:ascii="楷体" w:eastAsia="楷体" w:hAnsi="楷体" w:cs="楷体" w:hint="default"/>
          <w:spacing w:val="30"/>
        </w:rPr>
        <w:t>为</w:t>
      </w:r>
      <w:r>
        <w:rPr>
          <w:rFonts w:ascii="Times New Roman" w:eastAsia="Times New Roman" w:hAnsi="Times New Roman" w:cs="Times New Roman" w:hint="default"/>
        </w:rPr>
        <w:t>8</w:t>
      </w:r>
      <w:r>
        <w:rPr>
          <w:rFonts w:ascii="Times New Roman" w:eastAsia="Times New Roman" w:hAnsi="Times New Roman" w:cs="Times New Roman" w:hint="default"/>
          <w:spacing w:val="60"/>
        </w:rPr>
        <w:t>0</w:t>
      </w:r>
      <w:r>
        <w:rPr>
          <w:rFonts w:ascii="楷体" w:eastAsia="楷体" w:hAnsi="楷体" w:cs="楷体" w:hint="default"/>
        </w:rPr>
        <w:t>个左右。</w:t>
      </w:r>
    </w:p>
    <w:p>
      <w:pPr>
        <w:autoSpaceDE w:val="0"/>
        <w:autoSpaceDN w:val="0"/>
        <w:snapToGrid w:val="0"/>
        <w:spacing w:before="210" w:after="0" w:line="326" w:lineRule="auto"/>
        <w:ind w:left="625" w:right="0" w:firstLine="247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 xml:space="preserve">The Importance of Oral English Learning 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</w:t>
      </w:r>
      <w:r>
        <w:rPr>
          <w:rFonts w:ascii="Times New Roman" w:eastAsia="Times New Roman" w:hAnsi="Times New Roman" w:cs="Times New Roman" w:hint="default"/>
        </w:rPr>
        <w:t xml:space="preserve">______________________________________________ 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</w:t>
      </w:r>
      <w:r>
        <w:rPr>
          <w:rFonts w:ascii="Times New Roman" w:eastAsia="Times New Roman" w:hAnsi="Times New Roman" w:cs="Times New Roman" w:hint="default"/>
        </w:rPr>
        <w:t xml:space="preserve">______________________________________________ 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</w:t>
      </w:r>
      <w:r>
        <w:rPr>
          <w:rFonts w:ascii="Times New Roman" w:eastAsia="Times New Roman" w:hAnsi="Times New Roman" w:cs="Times New Roman" w:hint="default"/>
        </w:rPr>
        <w:t xml:space="preserve">______________________________________________ 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</w:t>
      </w:r>
      <w:r>
        <w:rPr>
          <w:rFonts w:ascii="Times New Roman" w:eastAsia="Times New Roman" w:hAnsi="Times New Roman" w:cs="Times New Roman" w:hint="default"/>
        </w:rPr>
        <w:t>______________________________________________ __________________________________________________________________________</w:t>
      </w:r>
    </w:p>
    <w:p>
      <w:pPr>
        <w:autoSpaceDE w:val="0"/>
        <w:autoSpaceDN w:val="0"/>
        <w:snapToGrid w:val="0"/>
        <w:spacing w:before="0" w:after="0" w:line="240" w:lineRule="exact"/>
        <w:ind w:left="625" w:right="0" w:firstLine="0"/>
        <w:jc w:val="left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 xml:space="preserve">第二节 （满分 </w:t>
      </w:r>
      <w:r>
        <w:rPr>
          <w:rFonts w:ascii="Times New Roman" w:eastAsia="Times New Roman" w:hAnsi="Times New Roman" w:cs="Times New Roman" w:hint="default"/>
        </w:rPr>
        <w:t xml:space="preserve">25 </w:t>
      </w:r>
      <w:r>
        <w:rPr>
          <w:rFonts w:ascii="楷体" w:eastAsia="楷体" w:hAnsi="楷体" w:cs="楷体" w:hint="default"/>
        </w:rPr>
        <w:t>分）</w:t>
      </w:r>
    </w:p>
    <w:p>
      <w:pPr>
        <w:autoSpaceDE w:val="0"/>
        <w:autoSpaceDN w:val="0"/>
        <w:snapToGrid w:val="0"/>
        <w:spacing w:before="24" w:after="0" w:line="374" w:lineRule="exact"/>
        <w:ind w:left="625" w:right="0" w:firstLine="420"/>
        <w:jc w:val="both"/>
        <w:textAlignment w:val="auto"/>
        <w:rPr>
          <w:rFonts w:ascii="楷体" w:eastAsia="楷体" w:hAnsi="楷体" w:cs="楷体" w:hint="default"/>
        </w:rPr>
      </w:pPr>
      <w:r>
        <w:rPr>
          <w:rFonts w:ascii="楷体" w:eastAsia="楷体" w:hAnsi="楷体" w:cs="楷体" w:hint="default"/>
        </w:rPr>
        <w:t>阅读下面材料，根据其内容和所给段落开头语续写两段，使之构成一篇完整的短文。</w:t>
      </w:r>
    </w:p>
    <w:p>
      <w:pPr>
        <w:autoSpaceDE w:val="0"/>
        <w:autoSpaceDN w:val="0"/>
        <w:snapToGrid w:val="0"/>
        <w:spacing w:before="152" w:after="0" w:line="240" w:lineRule="auto"/>
        <w:ind w:left="4254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Caught in a flood</w:t>
      </w:r>
    </w:p>
    <w:p>
      <w:pPr>
        <w:autoSpaceDE w:val="0"/>
        <w:autoSpaceDN w:val="0"/>
        <w:snapToGrid w:val="0"/>
        <w:spacing w:before="192" w:after="0" w:line="407" w:lineRule="auto"/>
        <w:ind w:left="625" w:right="0" w:firstLine="42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Mary and her parents were downstairs in the living room.</w:t>
      </w:r>
      <w:r>
        <w:rPr>
          <w:rFonts w:ascii="Times New Roman" w:eastAsia="Times New Roman" w:hAnsi="Times New Roman" w:cs="Times New Roman" w:hint="default"/>
        </w:rPr>
        <w:t xml:space="preserve"> Mary was looking through the windows at the endless rain outside. It had been raining non-stop for three days. She had </w:t>
      </w:r>
      <w:r>
        <w:rPr>
          <w:rFonts w:ascii="Times New Roman" w:eastAsia="Times New Roman" w:hAnsi="Times New Roman" w:cs="Times New Roman" w:hint="default"/>
          <w:spacing w:val="-1"/>
        </w:rPr>
        <w:t>never seen a storm this bad. It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was making her nervous. The wind roared and the rain beat</w:t>
      </w:r>
      <w:r>
        <w:rPr>
          <w:rFonts w:ascii="Times New Roman" w:eastAsia="Times New Roman" w:hAnsi="Times New Roman" w:cs="Times New Roman" w:hint="default"/>
        </w:rPr>
        <w:t xml:space="preserve"> on the roof and windows. Dad was listening to a weather report on the radio, while Mum was putting their important documents and disaster supplies into a bag.</w:t>
      </w:r>
    </w:p>
    <w:p>
      <w:pPr>
        <w:autoSpaceDE w:val="0"/>
        <w:autoSpaceDN w:val="0"/>
        <w:snapToGrid w:val="0"/>
        <w:spacing w:before="0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“Mum, Dad,” said Mary suddenl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>, “I think we should leave here right away!”</w:t>
      </w:r>
    </w:p>
    <w:p>
      <w:pPr>
        <w:autoSpaceDE w:val="0"/>
        <w:autoSpaceDN w:val="0"/>
        <w:snapToGrid w:val="0"/>
        <w:spacing w:before="192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“No,”said Dad. “It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too late: The radio says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city has already been flooded.”</w:t>
      </w:r>
    </w:p>
    <w:p>
      <w:pPr>
        <w:autoSpaceDE w:val="0"/>
        <w:autoSpaceDN w:val="0"/>
        <w:snapToGrid w:val="0"/>
        <w:spacing w:before="192" w:after="0" w:line="407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1"/>
        </w:rPr>
        <w:t>“</w:t>
      </w:r>
      <w:r>
        <w:rPr>
          <w:rFonts w:ascii="Times New Roman" w:eastAsia="Times New Roman" w:hAnsi="Times New Roman" w:cs="Times New Roman" w:hint="default"/>
          <w:spacing w:val="-16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e</w:t>
      </w:r>
      <w:r>
        <w:rPr>
          <w:rFonts w:ascii="Times New Roman" w:eastAsia="Times New Roman" w:hAnsi="Times New Roman" w:cs="Times New Roman" w:hint="default"/>
          <w:spacing w:val="-7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can dr</w:t>
      </w:r>
      <w:r>
        <w:rPr>
          <w:rFonts w:ascii="Times New Roman" w:eastAsia="Times New Roman" w:hAnsi="Times New Roman" w:cs="Times New Roman" w:hint="default"/>
        </w:rPr>
        <w:t>ive our car through the floodwater Let</w:t>
      </w:r>
      <w:r>
        <w:rPr>
          <w:rFonts w:ascii="Times New Roman" w:eastAsia="Times New Roman" w:hAnsi="Times New Roman" w:cs="Times New Roman" w:hint="default"/>
          <w:spacing w:val="-13"/>
        </w:rPr>
        <w:t>’</w:t>
      </w:r>
      <w:r>
        <w:rPr>
          <w:rFonts w:ascii="Times New Roman" w:eastAsia="Times New Roman" w:hAnsi="Times New Roman" w:cs="Times New Roman" w:hint="default"/>
        </w:rPr>
        <w:t>s us leave! I’m really scared!” cried Mar</w:t>
      </w:r>
      <w:r>
        <w:rPr>
          <w:rFonts w:ascii="Times New Roman" w:eastAsia="Times New Roman" w:hAnsi="Times New Roman" w:cs="Times New Roman" w:hint="default"/>
          <w:spacing w:val="-12"/>
        </w:rPr>
        <w:t>y</w:t>
      </w:r>
      <w:r>
        <w:rPr>
          <w:rFonts w:ascii="Times New Roman" w:eastAsia="Times New Roman" w:hAnsi="Times New Roman" w:cs="Times New Roman" w:hint="default"/>
        </w:rPr>
        <w:t xml:space="preserve">. </w:t>
      </w:r>
      <w:r>
        <w:rPr>
          <w:rFonts w:ascii="Times New Roman" w:eastAsia="Times New Roman" w:hAnsi="Times New Roman" w:cs="Times New Roman" w:hint="default"/>
          <w:spacing w:val="-1"/>
        </w:rPr>
        <w:t>“</w:t>
      </w:r>
      <w:r>
        <w:rPr>
          <w:rFonts w:ascii="Times New Roman" w:eastAsia="Times New Roman" w:hAnsi="Times New Roman" w:cs="Times New Roman" w:hint="default"/>
          <w:spacing w:val="-16"/>
        </w:rPr>
        <w:t>W</w:t>
      </w:r>
      <w:r>
        <w:rPr>
          <w:rFonts w:ascii="Times New Roman" w:eastAsia="Times New Roman" w:hAnsi="Times New Roman" w:cs="Times New Roman" w:hint="default"/>
          <w:spacing w:val="-1"/>
        </w:rPr>
        <w:t>e can’t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do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that,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hone</w:t>
      </w:r>
      <w:r>
        <w:rPr>
          <w:rFonts w:ascii="Times New Roman" w:eastAsia="Times New Roman" w:hAnsi="Times New Roman" w:cs="Times New Roman" w:hint="default"/>
          <w:spacing w:val="-13"/>
        </w:rPr>
        <w:t>y</w:t>
      </w:r>
      <w:r>
        <w:rPr>
          <w:rFonts w:ascii="Times New Roman" w:eastAsia="Times New Roman" w:hAnsi="Times New Roman" w:cs="Times New Roman" w:hint="default"/>
          <w:spacing w:val="-1"/>
        </w:rPr>
        <w:t>,” explained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Mum,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“otherwise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the moving</w:t>
      </w:r>
      <w:r>
        <w:rPr>
          <w:rFonts w:ascii="Times New Roman" w:eastAsia="Times New Roman" w:hAnsi="Times New Roman" w:cs="Times New Roman" w:hint="default"/>
          <w:spacing w:val="4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water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could</w:t>
      </w:r>
      <w:r>
        <w:rPr>
          <w:rFonts w:ascii="Times New Roman" w:eastAsia="Times New Roman" w:hAnsi="Times New Roman" w:cs="Times New Roman" w:hint="default"/>
          <w:spacing w:val="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w</w:t>
      </w:r>
      <w:r>
        <w:rPr>
          <w:rFonts w:ascii="Times New Roman" w:eastAsia="Times New Roman" w:hAnsi="Times New Roman" w:cs="Times New Roman" w:hint="default"/>
        </w:rPr>
        <w:t>ash</w:t>
      </w:r>
      <w:r>
        <w:rPr>
          <w:rFonts w:ascii="Times New Roman" w:eastAsia="Times New Roman" w:hAnsi="Times New Roman" w:cs="Times New Roman" w:hint="default"/>
          <w:spacing w:val="5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car away</w:t>
      </w:r>
      <w:r>
        <w:rPr>
          <w:rFonts w:ascii="Times New Roman" w:eastAsia="Times New Roman" w:hAnsi="Times New Roman" w:cs="Times New Roman" w:hint="default"/>
          <w:spacing w:val="6"/>
        </w:rPr>
        <w:t>!</w:t>
      </w:r>
      <w:r>
        <w:rPr>
          <w:rFonts w:ascii="Times New Roman" w:eastAsia="Times New Roman" w:hAnsi="Times New Roman" w:cs="Times New Roman" w:hint="default"/>
        </w:rPr>
        <w:t>”</w:t>
      </w:r>
    </w:p>
    <w:p>
      <w:pPr>
        <w:autoSpaceDE w:val="0"/>
        <w:autoSpaceDN w:val="0"/>
        <w:snapToGrid w:val="0"/>
        <w:spacing w:before="0" w:after="0" w:line="240" w:lineRule="auto"/>
        <w:ind w:left="98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Mary walked to the doo</w:t>
      </w:r>
      <w:r>
        <w:rPr>
          <w:rFonts w:ascii="Times New Roman" w:eastAsia="Times New Roman" w:hAnsi="Times New Roman" w:cs="Times New Roman" w:hint="default"/>
          <w:spacing w:val="-10"/>
        </w:rPr>
        <w:t>r</w:t>
      </w:r>
      <w:r>
        <w:rPr>
          <w:rFonts w:ascii="Times New Roman" w:eastAsia="Times New Roman" w:hAnsi="Times New Roman" w:cs="Times New Roman" w:hint="default"/>
        </w:rPr>
        <w:t>. She was curious to see how much water there was outside.</w:t>
      </w:r>
    </w:p>
    <w:p>
      <w:pPr>
        <w:autoSpaceDE w:val="0"/>
        <w:autoSpaceDN w:val="0"/>
        <w:snapToGrid w:val="0"/>
        <w:spacing w:before="192" w:after="0" w:line="240" w:lineRule="auto"/>
        <w:ind w:left="625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“Don</w:t>
      </w:r>
      <w:r>
        <w:rPr>
          <w:rFonts w:ascii="Times New Roman" w:eastAsia="Times New Roman" w:hAnsi="Times New Roman" w:cs="Times New Roman" w:hint="default"/>
          <w:spacing w:val="-6"/>
        </w:rPr>
        <w:t>’</w:t>
      </w:r>
      <w:r>
        <w:rPr>
          <w:rFonts w:ascii="Times New Roman" w:eastAsia="Times New Roman" w:hAnsi="Times New Roman" w:cs="Times New Roman" w:hint="default"/>
        </w:rPr>
        <w:t>t open the door!” shouted Mum and Dad at the same time. “The water may flood in!”</w:t>
      </w:r>
    </w:p>
    <w:p>
      <w:pPr>
        <w:autoSpaceDE w:val="0"/>
        <w:autoSpaceDN w:val="0"/>
        <w:snapToGrid w:val="0"/>
        <w:spacing w:before="192" w:after="0" w:line="407" w:lineRule="auto"/>
        <w:ind w:left="625" w:right="0" w:firstLine="42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Dad moved the dinner table against the doo</w:t>
      </w:r>
      <w:r>
        <w:rPr>
          <w:rFonts w:ascii="Times New Roman" w:eastAsia="Times New Roman" w:hAnsi="Times New Roman" w:cs="Times New Roman" w:hint="default"/>
          <w:spacing w:val="-6"/>
        </w:rPr>
        <w:t>r</w:t>
      </w:r>
      <w:r>
        <w:rPr>
          <w:rFonts w:ascii="Times New Roman" w:eastAsia="Times New Roman" w:hAnsi="Times New Roman" w:cs="Times New Roman" w:hint="default"/>
        </w:rPr>
        <w:t xml:space="preserve">, in case the floodwater forced the door open. Mum waved to Mary to sit on the sofa. </w:t>
      </w:r>
      <w:r>
        <w:rPr>
          <w:rFonts w:ascii="Times New Roman" w:eastAsia="Times New Roman" w:hAnsi="Times New Roman" w:cs="Times New Roman" w:hint="default"/>
          <w:spacing w:val="-11"/>
        </w:rPr>
        <w:t>“</w:t>
      </w:r>
      <w:r>
        <w:rPr>
          <w:rFonts w:ascii="Times New Roman" w:eastAsia="Times New Roman" w:hAnsi="Times New Roman" w:cs="Times New Roman" w:hint="default"/>
        </w:rPr>
        <w:t>Mar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,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don</w:t>
      </w:r>
      <w:r>
        <w:rPr>
          <w:rFonts w:ascii="Times New Roman" w:eastAsia="Times New Roman" w:hAnsi="Times New Roman" w:cs="Times New Roman" w:hint="default"/>
          <w:spacing w:val="-15"/>
        </w:rPr>
        <w:t>’</w:t>
      </w:r>
      <w:r>
        <w:rPr>
          <w:rFonts w:ascii="Times New Roman" w:eastAsia="Times New Roman" w:hAnsi="Times New Roman" w:cs="Times New Roman" w:hint="default"/>
        </w:rPr>
        <w:t>t worr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Everything</w:t>
      </w:r>
      <w:r>
        <w:rPr>
          <w:rFonts w:ascii="Times New Roman" w:eastAsia="Times New Roman" w:hAnsi="Times New Roman" w:cs="Times New Roman" w:hint="default"/>
          <w:spacing w:val="-25"/>
        </w:rPr>
        <w:t>’</w:t>
      </w:r>
      <w:r>
        <w:rPr>
          <w:rFonts w:ascii="Times New Roman" w:eastAsia="Times New Roman" w:hAnsi="Times New Roman" w:cs="Times New Roman" w:hint="default"/>
        </w:rPr>
        <w:t xml:space="preserve">s going to be </w:t>
      </w:r>
      <w:r>
        <w:rPr>
          <w:rFonts w:ascii="Times New Roman" w:eastAsia="Times New Roman" w:hAnsi="Times New Roman" w:cs="Times New Roman" w:hint="default"/>
          <w:spacing w:val="-1"/>
        </w:rPr>
        <w:t>OK,”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she</w:t>
      </w:r>
      <w:r>
        <w:rPr>
          <w:rFonts w:ascii="Times New Roman" w:eastAsia="Times New Roman" w:hAnsi="Times New Roman" w:cs="Times New Roman" w:hint="default"/>
          <w:spacing w:val="15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said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softl</w:t>
      </w:r>
      <w:r>
        <w:rPr>
          <w:rFonts w:ascii="Times New Roman" w:eastAsia="Times New Roman" w:hAnsi="Times New Roman" w:cs="Times New Roman" w:hint="default"/>
          <w:spacing w:val="-15"/>
        </w:rPr>
        <w:t>y</w:t>
      </w:r>
      <w:r>
        <w:rPr>
          <w:rFonts w:ascii="Times New Roman" w:eastAsia="Times New Roman" w:hAnsi="Times New Roman" w:cs="Times New Roman" w:hint="default"/>
          <w:spacing w:val="-1"/>
        </w:rPr>
        <w:t>,</w:t>
      </w:r>
      <w:r>
        <w:rPr>
          <w:rFonts w:ascii="Times New Roman" w:eastAsia="Times New Roman" w:hAnsi="Times New Roman" w:cs="Times New Roman" w:hint="default"/>
          <w:spacing w:val="11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trying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h</w:t>
      </w:r>
      <w:r>
        <w:rPr>
          <w:rFonts w:ascii="Times New Roman" w:eastAsia="Times New Roman" w:hAnsi="Times New Roman" w:cs="Times New Roman" w:hint="default"/>
        </w:rPr>
        <w:t>er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best</w:t>
      </w:r>
      <w:r>
        <w:rPr>
          <w:rFonts w:ascii="Times New Roman" w:eastAsia="Times New Roman" w:hAnsi="Times New Roman" w:cs="Times New Roman" w:hint="default"/>
          <w:spacing w:val="15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comfort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Mar</w:t>
      </w:r>
      <w:r>
        <w:rPr>
          <w:rFonts w:ascii="Times New Roman" w:eastAsia="Times New Roman" w:hAnsi="Times New Roman" w:cs="Times New Roman" w:hint="default"/>
          <w:spacing w:val="-10"/>
        </w:rPr>
        <w:t>y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12"/>
        </w:rPr>
        <w:t xml:space="preserve"> </w:t>
      </w:r>
      <w:r>
        <w:rPr>
          <w:rFonts w:ascii="Times New Roman" w:eastAsia="Times New Roman" w:hAnsi="Times New Roman" w:cs="Times New Roman" w:hint="default"/>
        </w:rPr>
        <w:t>Her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voice</w:t>
      </w:r>
      <w:r>
        <w:rPr>
          <w:rFonts w:ascii="Times New Roman" w:eastAsia="Times New Roman" w:hAnsi="Times New Roman" w:cs="Times New Roman" w:hint="default"/>
          <w:spacing w:val="16"/>
        </w:rPr>
        <w:t xml:space="preserve"> </w:t>
      </w:r>
      <w:r>
        <w:rPr>
          <w:rFonts w:ascii="Times New Roman" w:eastAsia="Times New Roman" w:hAnsi="Times New Roman" w:cs="Times New Roman" w:hint="default"/>
        </w:rPr>
        <w:t>was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calm,</w:t>
      </w:r>
      <w:r>
        <w:rPr>
          <w:rFonts w:ascii="Times New Roman" w:eastAsia="Times New Roman" w:hAnsi="Times New Roman" w:cs="Times New Roman" w:hint="default"/>
          <w:spacing w:val="14"/>
        </w:rPr>
        <w:t xml:space="preserve"> </w:t>
      </w:r>
      <w:r>
        <w:rPr>
          <w:rFonts w:ascii="Times New Roman" w:eastAsia="Times New Roman" w:hAnsi="Times New Roman" w:cs="Times New Roman" w:hint="default"/>
        </w:rPr>
        <w:t>but</w:t>
      </w:r>
      <w:r>
        <w:rPr>
          <w:rFonts w:ascii="Times New Roman" w:eastAsia="Times New Roman" w:hAnsi="Times New Roman" w:cs="Times New Roman" w:hint="default"/>
          <w:spacing w:val="15"/>
        </w:rPr>
        <w:t xml:space="preserve"> </w:t>
      </w:r>
      <w:r>
        <w:rPr>
          <w:rFonts w:ascii="Times New Roman" w:eastAsia="Times New Roman" w:hAnsi="Times New Roman" w:cs="Times New Roman" w:hint="default"/>
        </w:rPr>
        <w:t>Mary</w:t>
      </w:r>
      <w:r>
        <w:rPr>
          <w:rFonts w:ascii="Times New Roman" w:eastAsia="Times New Roman" w:hAnsi="Times New Roman" w:cs="Times New Roman" w:hint="default"/>
          <w:spacing w:val="17"/>
        </w:rPr>
        <w:t xml:space="preserve"> </w:t>
      </w:r>
      <w:r>
        <w:rPr>
          <w:rFonts w:ascii="Times New Roman" w:eastAsia="Times New Roman" w:hAnsi="Times New Roman" w:cs="Times New Roman" w:hint="default"/>
        </w:rPr>
        <w:t>could</w:t>
      </w:r>
    </w:p>
    <w:p>
      <w:pPr>
        <w:autoSpaceDE w:val="0"/>
        <w:autoSpaceDN w:val="0"/>
        <w:snapToGrid w:val="0"/>
        <w:spacing w:before="721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</w:rPr>
        <w:t>tell she was worried too.</w:t>
      </w:r>
    </w:p>
    <w:p>
      <w:pPr>
        <w:autoSpaceDE w:val="0"/>
        <w:autoSpaceDN w:val="0"/>
        <w:snapToGrid w:val="0"/>
        <w:spacing w:before="192" w:after="0" w:line="240" w:lineRule="auto"/>
        <w:ind w:left="42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6"/>
        </w:rPr>
        <w:t>W</w:t>
      </w:r>
      <w:r>
        <w:rPr>
          <w:rFonts w:ascii="Times New Roman" w:eastAsia="Times New Roman" w:hAnsi="Times New Roman" w:cs="Times New Roman" w:hint="default"/>
        </w:rPr>
        <w:t>ithout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sa</w:t>
      </w:r>
      <w:r>
        <w:rPr>
          <w:rFonts w:ascii="Times New Roman" w:eastAsia="Times New Roman" w:hAnsi="Times New Roman" w:cs="Times New Roman" w:hint="default"/>
          <w:spacing w:val="-5"/>
        </w:rPr>
        <w:t>y</w:t>
      </w:r>
      <w:r>
        <w:rPr>
          <w:rFonts w:ascii="Times New Roman" w:eastAsia="Times New Roman" w:hAnsi="Times New Roman" w:cs="Times New Roman" w:hint="default"/>
        </w:rPr>
        <w:t>ing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a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single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word,</w:t>
      </w:r>
      <w:r>
        <w:rPr>
          <w:rFonts w:ascii="Times New Roman" w:eastAsia="Times New Roman" w:hAnsi="Times New Roman" w:cs="Times New Roman" w:hint="default"/>
          <w:spacing w:val="29"/>
        </w:rPr>
        <w:t xml:space="preserve"> </w:t>
      </w:r>
      <w:r>
        <w:rPr>
          <w:rFonts w:ascii="Times New Roman" w:eastAsia="Times New Roman" w:hAnsi="Times New Roman" w:cs="Times New Roman" w:hint="default"/>
        </w:rPr>
        <w:t>Dad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walked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to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</w:t>
      </w:r>
      <w:r>
        <w:rPr>
          <w:rFonts w:ascii="Times New Roman" w:eastAsia="Times New Roman" w:hAnsi="Times New Roman" w:cs="Times New Roman" w:hint="default"/>
          <w:spacing w:val="25"/>
        </w:rPr>
        <w:t xml:space="preserve"> </w:t>
      </w:r>
      <w:r>
        <w:rPr>
          <w:rFonts w:ascii="Times New Roman" w:eastAsia="Times New Roman" w:hAnsi="Times New Roman" w:cs="Times New Roman" w:hint="default"/>
        </w:rPr>
        <w:t>sofa,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sat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down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and</w:t>
      </w:r>
      <w:r>
        <w:rPr>
          <w:rFonts w:ascii="Times New Roman" w:eastAsia="Times New Roman" w:hAnsi="Times New Roman" w:cs="Times New Roman" w:hint="default"/>
          <w:spacing w:val="26"/>
        </w:rPr>
        <w:t xml:space="preserve"> </w:t>
      </w:r>
      <w:r>
        <w:rPr>
          <w:rFonts w:ascii="Times New Roman" w:eastAsia="Times New Roman" w:hAnsi="Times New Roman" w:cs="Times New Roman" w:hint="default"/>
        </w:rPr>
        <w:t>hugged</w:t>
      </w:r>
      <w:r>
        <w:rPr>
          <w:rFonts w:ascii="Times New Roman" w:eastAsia="Times New Roman" w:hAnsi="Times New Roman" w:cs="Times New Roman" w:hint="default"/>
          <w:spacing w:val="24"/>
        </w:rPr>
        <w:t xml:space="preserve"> </w:t>
      </w:r>
      <w:r>
        <w:rPr>
          <w:rFonts w:ascii="Times New Roman" w:eastAsia="Times New Roman" w:hAnsi="Times New Roman" w:cs="Times New Roman" w:hint="default"/>
        </w:rPr>
        <w:t>his</w:t>
      </w:r>
      <w:r>
        <w:rPr>
          <w:rFonts w:ascii="Times New Roman" w:eastAsia="Times New Roman" w:hAnsi="Times New Roman" w:cs="Times New Roman" w:hint="default"/>
          <w:spacing w:val="27"/>
        </w:rPr>
        <w:t xml:space="preserve"> </w:t>
      </w:r>
      <w:r>
        <w:rPr>
          <w:rFonts w:ascii="Times New Roman" w:eastAsia="Times New Roman" w:hAnsi="Times New Roman" w:cs="Times New Roman" w:hint="default"/>
        </w:rPr>
        <w:t>wife</w:t>
      </w:r>
    </w:p>
    <w:p>
      <w:pPr>
        <w:autoSpaceDE w:val="0"/>
        <w:autoSpaceDN w:val="0"/>
        <w:snapToGrid w:val="0"/>
        <w:spacing w:before="0" w:after="0" w:line="468" w:lineRule="atLeast"/>
        <w:ind w:left="0" w:right="627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and daughte</w:t>
      </w:r>
      <w:r>
        <w:rPr>
          <w:rFonts w:ascii="Times New Roman" w:eastAsia="Times New Roman" w:hAnsi="Times New Roman" w:cs="Times New Roman" w:hint="default"/>
          <w:spacing w:val="-8"/>
        </w:rPr>
        <w:t>r</w:t>
      </w:r>
      <w:r>
        <w:rPr>
          <w:rFonts w:ascii="Times New Roman" w:eastAsia="Times New Roman" w:hAnsi="Times New Roman" w:cs="Times New Roman" w:hint="default"/>
        </w:rPr>
        <w:t>.</w:t>
      </w:r>
      <w:r>
        <w:rPr>
          <w:rFonts w:ascii="Times New Roman" w:eastAsia="Times New Roman" w:hAnsi="Times New Roman" w:cs="Times New Roman" w:hint="default"/>
          <w:spacing w:val="-8"/>
        </w:rPr>
        <w:t xml:space="preserve"> </w:t>
      </w:r>
      <w:r>
        <w:rPr>
          <w:rFonts w:ascii="Times New Roman" w:eastAsia="Times New Roman" w:hAnsi="Times New Roman" w:cs="Times New Roman" w:hint="default"/>
        </w:rPr>
        <w:t>The sudden silence in the house seemed to make the wind and rain more frightening outside.</w:t>
      </w:r>
      <w:r>
        <w:rPr>
          <w:rFonts w:ascii="Times New Roman" w:eastAsia="Times New Roman" w:hAnsi="Times New Roman" w:cs="Times New Roman" w:hint="default"/>
          <w:spacing w:val="-5"/>
        </w:rPr>
        <w:t xml:space="preserve"> </w:t>
      </w:r>
      <w:r>
        <w:rPr>
          <w:rFonts w:ascii="Times New Roman" w:eastAsia="Times New Roman" w:hAnsi="Times New Roman" w:cs="Times New Roman" w:hint="default"/>
        </w:rPr>
        <w:t>What could they do?</w:t>
      </w:r>
    </w:p>
    <w:p>
      <w:pPr>
        <w:autoSpaceDE w:val="0"/>
        <w:autoSpaceDN w:val="0"/>
        <w:snapToGrid w:val="0"/>
        <w:spacing w:before="99" w:after="0" w:line="300" w:lineRule="exact"/>
        <w:ind w:left="0" w:right="0" w:firstLine="0"/>
        <w:jc w:val="left"/>
        <w:textAlignment w:val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 w:hint="default"/>
        </w:rPr>
        <w:t>注意：</w:t>
      </w:r>
    </w:p>
    <w:p>
      <w:pPr>
        <w:numPr>
          <w:ilvl w:val="0"/>
          <w:numId w:val="17"/>
        </w:numPr>
        <w:autoSpaceDE w:val="0"/>
        <w:autoSpaceDN w:val="0"/>
        <w:snapToGrid w:val="0"/>
        <w:spacing w:before="132" w:after="0" w:line="240" w:lineRule="auto"/>
        <w:ind w:left="300" w:right="0" w:hanging="30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宋体" w:eastAsia="宋体" w:hAnsi="宋体" w:cs="宋体" w:hint="default"/>
        </w:rPr>
        <w:t>续写词数应</w:t>
      </w:r>
      <w:r>
        <w:rPr>
          <w:rFonts w:ascii="宋体" w:eastAsia="宋体" w:hAnsi="宋体" w:cs="宋体" w:hint="default"/>
          <w:spacing w:val="30"/>
        </w:rPr>
        <w:t>为</w:t>
      </w:r>
      <w:r>
        <w:rPr>
          <w:rFonts w:ascii="Times New Roman" w:eastAsia="Times New Roman" w:hAnsi="Times New Roman" w:cs="Times New Roman" w:hint="default"/>
        </w:rPr>
        <w:t>15</w:t>
      </w:r>
      <w:r>
        <w:rPr>
          <w:rFonts w:ascii="Times New Roman" w:eastAsia="Times New Roman" w:hAnsi="Times New Roman" w:cs="Times New Roman" w:hint="default"/>
          <w:spacing w:val="60"/>
        </w:rPr>
        <w:t>0</w:t>
      </w:r>
      <w:r>
        <w:rPr>
          <w:rFonts w:ascii="宋体" w:eastAsia="宋体" w:hAnsi="宋体" w:cs="宋体" w:hint="default"/>
        </w:rPr>
        <w:t>左右；</w:t>
      </w:r>
    </w:p>
    <w:p>
      <w:pPr>
        <w:numPr>
          <w:ilvl w:val="0"/>
          <w:numId w:val="17"/>
        </w:numPr>
        <w:autoSpaceDE w:val="0"/>
        <w:autoSpaceDN w:val="0"/>
        <w:snapToGrid w:val="0"/>
        <w:spacing w:before="140" w:after="0" w:line="240" w:lineRule="auto"/>
        <w:ind w:left="300" w:right="0" w:hanging="30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宋体" w:eastAsia="宋体" w:hAnsi="宋体" w:cs="宋体" w:hint="default"/>
        </w:rPr>
        <w:t>续写部分分为两段，每段开头语已为你写好</w:t>
      </w:r>
      <w:r>
        <w:rPr>
          <w:rFonts w:ascii="Times New Roman" w:eastAsia="Times New Roman" w:hAnsi="Times New Roman" w:cs="Times New Roman" w:hint="default"/>
        </w:rPr>
        <w:t>.</w:t>
      </w:r>
    </w:p>
    <w:p>
      <w:pPr>
        <w:autoSpaceDE w:val="0"/>
        <w:autoSpaceDN w:val="0"/>
        <w:snapToGrid w:val="0"/>
        <w:spacing w:before="156" w:after="0" w:line="298" w:lineRule="auto"/>
        <w:ind w:left="0" w:right="627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Paragraph 1</w:t>
      </w:r>
      <w:r>
        <w:rPr>
          <w:rFonts w:ascii="Times New Roman" w:eastAsia="Times New Roman" w:hAnsi="Times New Roman" w:cs="Times New Roman" w:hint="default"/>
          <w:spacing w:val="168"/>
        </w:rPr>
        <w:t xml:space="preserve"> </w:t>
      </w:r>
      <w:r>
        <w:rPr>
          <w:rFonts w:ascii="Times New Roman" w:eastAsia="Times New Roman" w:hAnsi="Times New Roman" w:cs="Times New Roman" w:hint="default"/>
        </w:rPr>
        <w:t>All of a sudden, the floodwater forced the door open. __________________________________________________________________________</w:t>
      </w:r>
    </w:p>
    <w:p>
      <w:pPr>
        <w:autoSpaceDE w:val="0"/>
        <w:autoSpaceDN w:val="0"/>
        <w:snapToGrid w:val="0"/>
        <w:spacing w:before="31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__________________________________________________________________________</w:t>
      </w:r>
    </w:p>
    <w:p>
      <w:pPr>
        <w:autoSpaceDE w:val="0"/>
        <w:autoSpaceDN w:val="0"/>
        <w:snapToGrid w:val="0"/>
        <w:spacing w:before="96" w:after="0" w:line="301" w:lineRule="auto"/>
        <w:ind w:left="0" w:right="676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__________________</w:t>
      </w:r>
      <w:r>
        <w:rPr>
          <w:rFonts w:ascii="Times New Roman" w:eastAsia="Times New Roman" w:hAnsi="Times New Roman" w:cs="Times New Roman" w:hint="default"/>
        </w:rPr>
        <w:t>________________________________________________________</w:t>
      </w:r>
    </w:p>
    <w:p>
      <w:pPr>
        <w:autoSpaceDE w:val="0"/>
        <w:autoSpaceDN w:val="0"/>
        <w:snapToGrid w:val="0"/>
        <w:spacing w:before="0" w:after="0" w:line="204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__________________________________________________________________________</w:t>
      </w:r>
    </w:p>
    <w:p>
      <w:pPr>
        <w:autoSpaceDE w:val="0"/>
        <w:autoSpaceDN w:val="0"/>
        <w:snapToGrid w:val="0"/>
        <w:spacing w:before="75" w:after="0" w:line="325" w:lineRule="auto"/>
        <w:ind w:left="0" w:right="676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__________________</w:t>
      </w:r>
      <w:r>
        <w:rPr>
          <w:rFonts w:ascii="Times New Roman" w:eastAsia="Times New Roman" w:hAnsi="Times New Roman" w:cs="Times New Roman" w:hint="default"/>
        </w:rPr>
        <w:t>________________________________________________________</w:t>
      </w:r>
    </w:p>
    <w:p>
      <w:pPr>
        <w:autoSpaceDE w:val="0"/>
        <w:autoSpaceDN w:val="0"/>
        <w:snapToGrid w:val="0"/>
        <w:spacing w:before="49" w:after="0" w:line="240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Paragraph 2</w:t>
      </w:r>
      <w:r>
        <w:rPr>
          <w:rFonts w:ascii="Times New Roman" w:eastAsia="Times New Roman" w:hAnsi="Times New Roman" w:cs="Times New Roman" w:hint="default"/>
          <w:spacing w:val="180"/>
        </w:rPr>
        <w:t xml:space="preserve"> </w:t>
      </w:r>
      <w:r>
        <w:rPr>
          <w:rFonts w:ascii="Times New Roman" w:eastAsia="Times New Roman" w:hAnsi="Times New Roman" w:cs="Times New Roman" w:hint="default"/>
        </w:rPr>
        <w:t>Being upstairs, they breathed a sigh of relief.</w:t>
      </w:r>
    </w:p>
    <w:p>
      <w:pPr>
        <w:autoSpaceDE w:val="0"/>
        <w:autoSpaceDN w:val="0"/>
        <w:snapToGrid w:val="0"/>
        <w:spacing w:before="266" w:after="0" w:line="326" w:lineRule="auto"/>
        <w:ind w:left="0" w:right="676" w:firstLine="0"/>
        <w:jc w:val="both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__________________</w:t>
      </w:r>
      <w:r>
        <w:rPr>
          <w:rFonts w:ascii="Times New Roman" w:eastAsia="Times New Roman" w:hAnsi="Times New Roman" w:cs="Times New Roman" w:hint="default"/>
        </w:rPr>
        <w:t>________________________________________________________</w:t>
      </w:r>
    </w:p>
    <w:p>
      <w:pPr>
        <w:autoSpaceDE w:val="0"/>
        <w:autoSpaceDN w:val="0"/>
        <w:snapToGrid w:val="0"/>
        <w:spacing w:before="0" w:after="0" w:line="186" w:lineRule="auto"/>
        <w:ind w:left="0" w:right="0" w:firstLine="0"/>
        <w:jc w:val="left"/>
        <w:textAlignment w:val="auto"/>
        <w:rPr>
          <w:rFonts w:ascii="Times New Roman" w:eastAsia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</w:rPr>
        <w:t>__________________________________________________________________________</w:t>
      </w:r>
    </w:p>
    <w:p>
      <w:pPr>
        <w:autoSpaceDE w:val="0"/>
        <w:autoSpaceDN w:val="0"/>
        <w:snapToGrid w:val="0"/>
        <w:spacing w:before="96" w:after="0" w:line="311" w:lineRule="auto"/>
        <w:ind w:left="0" w:right="676" w:firstLine="0"/>
        <w:jc w:val="both"/>
        <w:textAlignment w:val="auto"/>
        <w:rPr>
          <w:rFonts w:ascii="Times New Roman" w:eastAsia="Times New Roman" w:hAnsi="Times New Roman" w:cs="Times New Roman" w:hint="default"/>
        </w:rPr>
        <w:sectPr>
          <w:footnotePr>
            <w:numStart w:val="0"/>
          </w:footnotePr>
          <w:endnotePr>
            <w:numFmt w:val="decimal"/>
            <w:numStart w:val="0"/>
          </w:endnotePr>
          <w:pgSz w:w="21260" w:h="14740"/>
          <w:pgMar w:top="508" w:right="508" w:bottom="308" w:left="508" w:header="0" w:footer="0" w:gutter="0"/>
          <w:pgNumType w:fmt="decimal"/>
          <w:cols w:num="2" w:space="708" w:equalWidth="0">
            <w:col w:w="9555" w:space="1133"/>
            <w:col w:w="9556" w:space="0"/>
          </w:cols>
          <w:docGrid w:linePitch="0" w:charSpace="0"/>
        </w:sectPr>
      </w:pPr>
      <w:r>
        <w:rPr>
          <w:rFonts w:ascii="Times New Roman" w:eastAsia="Times New Roman" w:hAnsi="Times New Roman" w:cs="Times New Roman" w:hint="default"/>
          <w:spacing w:val="-2"/>
        </w:rPr>
        <w:t>____</w:t>
      </w:r>
      <w:r>
        <w:rPr>
          <w:rFonts w:ascii="Times New Roman" w:eastAsia="Times New Roman" w:hAnsi="Times New Roman" w:cs="Times New Roman" w:hint="default"/>
          <w:spacing w:val="-1"/>
        </w:rPr>
        <w:t>______________________________________________________________________</w:t>
      </w:r>
      <w:r>
        <w:rPr>
          <w:rFonts w:ascii="Times New Roman" w:eastAsia="Times New Roman" w:hAnsi="Times New Roman" w:cs="Times New Roman" w:hint="default"/>
        </w:rPr>
        <w:t xml:space="preserve"> </w:t>
      </w:r>
      <w:r>
        <w:rPr>
          <w:rFonts w:ascii="Times New Roman" w:eastAsia="Times New Roman" w:hAnsi="Times New Roman" w:cs="Times New Roman" w:hint="default"/>
          <w:spacing w:val="-1"/>
        </w:rPr>
        <w:t>__________________</w:t>
      </w:r>
      <w:r>
        <w:rPr>
          <w:rFonts w:ascii="Times New Roman" w:eastAsia="Times New Roman" w:hAnsi="Times New Roman" w:cs="Times New Roman" w:hint="default"/>
        </w:rPr>
        <w:t>________________________________________________________</w:t>
      </w:r>
    </w:p>
    <w:p>
      <w:pPr>
        <w:autoSpaceDE w:val="0"/>
        <w:autoSpaceDN w:val="0"/>
        <w:snapToGrid w:val="0"/>
        <w:spacing w:before="310" w:after="0" w:line="211" w:lineRule="exact"/>
        <w:ind w:left="3802" w:right="0" w:firstLine="0"/>
        <w:jc w:val="left"/>
        <w:textAlignment w:val="auto"/>
        <w:rPr>
          <w:rFonts w:ascii="Arial" w:eastAsia="Arial" w:hAnsi="Arial" w:cs="Arial" w:hint="default"/>
          <w:sz w:val="18"/>
        </w:rPr>
      </w:pP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pacing w:val="-6"/>
          <w:sz w:val="18"/>
        </w:rPr>
        <w:t>1</w:t>
      </w:r>
      <w:r>
        <w:rPr>
          <w:rFonts w:ascii="Arial" w:eastAsia="Arial" w:hAnsi="Arial" w:cs="Arial" w:hint="default"/>
          <w:sz w:val="18"/>
        </w:rPr>
        <w:t>1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pacing w:val="3779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高三英语 第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pacing w:val="-6"/>
          <w:sz w:val="18"/>
        </w:rPr>
        <w:t>1</w:t>
      </w:r>
      <w:r>
        <w:rPr>
          <w:rFonts w:ascii="Arial" w:eastAsia="Arial" w:hAnsi="Arial" w:cs="Arial" w:hint="default"/>
          <w:sz w:val="18"/>
        </w:rPr>
        <w:t>2</w:t>
      </w:r>
      <w:r>
        <w:rPr>
          <w:rFonts w:ascii="Arial" w:eastAsia="Arial" w:hAnsi="Arial" w:cs="Arial" w:hint="default"/>
          <w:spacing w:val="-3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页（共</w:t>
      </w:r>
      <w:r>
        <w:rPr>
          <w:rFonts w:ascii="Arial" w:eastAsia="Arial" w:hAnsi="Arial" w:cs="Arial" w:hint="default"/>
          <w:spacing w:val="-22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12</w:t>
      </w:r>
      <w:r>
        <w:rPr>
          <w:rFonts w:ascii="Arial" w:eastAsia="Arial" w:hAnsi="Arial" w:cs="Arial" w:hint="default"/>
          <w:spacing w:val="-25"/>
          <w:sz w:val="18"/>
        </w:rPr>
        <w:t xml:space="preserve"> </w:t>
      </w:r>
      <w:r>
        <w:rPr>
          <w:rFonts w:ascii="Arial" w:eastAsia="Arial" w:hAnsi="Arial" w:cs="Arial" w:hint="default"/>
          <w:sz w:val="18"/>
        </w:rPr>
        <w:t>页）</w:t>
      </w:r>
      <w:r>
        <w:rPr>
          <w:rFonts w:ascii="Arial" w:eastAsia="Arial" w:hAnsi="Arial" w:cs="Arial" w:hint="default"/>
          <w:sz w:val="18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9300210</wp:posOffset>
                </wp:positionV>
                <wp:extent cx="2472055" cy="73025"/>
                <wp:effectExtent l="0" t="0" r="0" b="0"/>
                <wp:wrapNone/>
                <wp:docPr id="1064" name="10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205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t>{#{QQABAQSEogAAABBAAAgCQQUiCkAQkBCACKoOxFAAMAAAQBFABCA=}#}</w:t>
                            </w: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br w:type="page"/>
                            </w:r>
                            <w:r>
                              <w:rPr>
                                <w:rFonts w:ascii="Arial" w:eastAsia="Arial" w:hAnsi="Arial" w:cs="Arial" w:hint="default"/>
                                <w:i/>
                                <w:color w:val="FFFFFF"/>
                                <w:sz w:val="10"/>
                              </w:rPr>
                              <w:pict>
                                <v:shape id="_x0000_i1033" type="#_x0000_t75" alt="promotion-pages" style="width:290.87pt;height:348.1pt;mso-position-horizontal-relative:page;mso-position-vertical-relative:page">
                                  <v:imagedata r:id="rId9" o:title=""/>
                                  <o:lock v:ext="edit" aspectratio="t"/>
                                </v:shape>
                              </w:pic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64" o:spid="_x0000_s1031" type="#_x0000_t202" style="width:194.65pt;height:5.75pt;margin-top:732.3pt;margin-left:0;mso-position-horizontal-relative:page;mso-position-vertical-relative:page;mso-wrap-distance-bottom:0;mso-wrap-distance-left:0;mso-wrap-distance-right:0;mso-wrap-distance-top:0;position:absolute;v-text-anchor:top;z-index:251673600" filled="f" fillcolor="this" stroked="f">
                <v:textbox inset="0,0,0,0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t>{#{QQABAQSEogAAABBAAAgCQQUiCkAQkBCACKoOxFAAMAAAQBFABCA=}#}</w:t>
                      </w:r>
                      <w:r>
                        <w:rPr>
                          <w:rFonts w:ascii="Arial" w:eastAsia="Arial" w:hAnsi="Arial" w:cs="Arial" w:hint="default"/>
                          <w:i/>
                          <w:color w:val="FFFFFF"/>
                          <w:sz w:val="10"/>
                        </w:rPr>
                        <w:br w:type="page"/>
                      </w:r>
                      <w:pict>
                        <v:shape id="_x0000_i1032" type="#_x0000_t75" alt="promotion-pages" style="width:290.87pt;height:348.1pt;mso-position-horizontal-relative:page;mso-position-vertical-relative:page">
                          <v:imagedata r:id="rId9" o:title=""/>
                          <o:lock v:ext="edit" aspectratio="t"/>
                        </v:shape>
                      </w:pict>
                    </w:p>
                  </w:txbxContent>
                </v:textbox>
              </v:shape>
            </w:pict>
          </mc:Fallback>
        </mc:AlternateContent>
      </w:r>
    </w:p>
    <w:sectPr>
      <w:headerReference w:type="default" r:id="rId10"/>
      <w:footerReference w:type="default" r:id="rId11"/>
      <w:footnotePr>
        <w:numStart w:val="0"/>
      </w:footnotePr>
      <w:endnotePr>
        <w:numFmt w:val="decimal"/>
        <w:numStart w:val="0"/>
      </w:endnotePr>
      <w:type w:val="continuous"/>
      <w:pgSz w:w="21260" w:h="14740"/>
      <w:pgMar w:top="508" w:right="508" w:bottom="308" w:left="508" w:header="0" w:footer="0" w:gutter="0"/>
      <w:pgNumType w:fmt="decimal"/>
      <w:cols w:num="1" w:space="72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2"/>
    <w:family w:val="roman"/>
    <w:pitch w:val="variable"/>
    <w:sig w:usb0="E0002EFF" w:usb1="C000785B" w:usb2="00000009" w:usb3="00000000" w:csb0="C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4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eastAsia="宋体"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eastAsia="宋体"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235"/>
        </w:tabs>
        <w:autoSpaceDE w:val="0"/>
        <w:autoSpaceDN w:val="0"/>
        <w:ind w:left="235" w:hanging="23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">
    <w:nsid w:val="00000003"/>
    <w:multiLevelType w:val="multilevel"/>
    <w:tmpl w:val="00000003"/>
    <w:lvl w:ilvl="0">
      <w:start w:val="2"/>
      <w:numFmt w:val="upperLetter"/>
      <w:lvlText w:val="%1."/>
      <w:lvlJc w:val="left"/>
      <w:pPr>
        <w:tabs>
          <w:tab w:val="left" w:pos="1061"/>
        </w:tabs>
        <w:autoSpaceDE w:val="0"/>
        <w:autoSpaceDN w:val="0"/>
        <w:ind w:left="1061" w:hanging="461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upperLetter"/>
      <w:lvlText w:val="%1."/>
      <w:lvlJc w:val="left"/>
      <w:pPr>
        <w:tabs>
          <w:tab w:val="left" w:pos="713"/>
        </w:tabs>
        <w:autoSpaceDE w:val="0"/>
        <w:autoSpaceDN w:val="0"/>
        <w:ind w:left="713" w:hanging="293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3">
    <w:nsid w:val="00000006"/>
    <w:multiLevelType w:val="multilevel"/>
    <w:tmpl w:val="00000006"/>
    <w:lvl w:ilvl="0">
      <w:start w:val="2"/>
      <w:numFmt w:val="upperLetter"/>
      <w:lvlText w:val="%1."/>
      <w:lvlJc w:val="left"/>
      <w:pPr>
        <w:tabs>
          <w:tab w:val="left" w:pos="1326"/>
        </w:tabs>
        <w:autoSpaceDE w:val="0"/>
        <w:autoSpaceDN w:val="0"/>
        <w:ind w:left="1326" w:hanging="281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4">
    <w:nsid w:val="00000009"/>
    <w:multiLevelType w:val="multilevel"/>
    <w:tmpl w:val="00000009"/>
    <w:lvl w:ilvl="0">
      <w:start w:val="1"/>
      <w:numFmt w:val="upperLetter"/>
      <w:lvlText w:val="%1."/>
      <w:lvlJc w:val="left"/>
      <w:pPr>
        <w:tabs>
          <w:tab w:val="left" w:pos="1393"/>
        </w:tabs>
        <w:autoSpaceDE w:val="0"/>
        <w:autoSpaceDN w:val="0"/>
        <w:ind w:left="1393" w:hanging="288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5">
    <w:nsid w:val="0000000A"/>
    <w:multiLevelType w:val="multilevel"/>
    <w:tmpl w:val="0000000A"/>
    <w:lvl w:ilvl="0">
      <w:start w:val="9"/>
      <w:numFmt w:val="decimal"/>
      <w:lvlText w:val="%1."/>
      <w:lvlJc w:val="left"/>
      <w:pPr>
        <w:tabs>
          <w:tab w:val="left" w:pos="860"/>
        </w:tabs>
        <w:autoSpaceDE w:val="0"/>
        <w:autoSpaceDN w:val="0"/>
        <w:ind w:left="860" w:hanging="23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6">
    <w:nsid w:val="0000000B"/>
    <w:multiLevelType w:val="multilevel"/>
    <w:tmpl w:val="0000000B"/>
    <w:lvl w:ilvl="0">
      <w:start w:val="1"/>
      <w:numFmt w:val="upperLetter"/>
      <w:lvlText w:val="%1."/>
      <w:lvlJc w:val="left"/>
      <w:pPr>
        <w:tabs>
          <w:tab w:val="left" w:pos="1333"/>
        </w:tabs>
        <w:autoSpaceDE w:val="0"/>
        <w:autoSpaceDN w:val="0"/>
        <w:ind w:left="1333" w:hanging="288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7">
    <w:nsid w:val="0000000C"/>
    <w:multiLevelType w:val="multilevel"/>
    <w:tmpl w:val="0000000C"/>
    <w:lvl w:ilvl="0">
      <w:start w:val="1"/>
      <w:numFmt w:val="upperLetter"/>
      <w:lvlText w:val="%1."/>
      <w:lvlJc w:val="left"/>
      <w:pPr>
        <w:tabs>
          <w:tab w:val="left" w:pos="1400"/>
        </w:tabs>
        <w:autoSpaceDE w:val="0"/>
        <w:autoSpaceDN w:val="0"/>
        <w:ind w:left="1400" w:hanging="29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8">
    <w:nsid w:val="0000000D"/>
    <w:multiLevelType w:val="multilevel"/>
    <w:tmpl w:val="0000000D"/>
    <w:lvl w:ilvl="0">
      <w:start w:val="1"/>
      <w:numFmt w:val="upperLetter"/>
      <w:lvlText w:val="%1."/>
      <w:lvlJc w:val="left"/>
      <w:pPr>
        <w:tabs>
          <w:tab w:val="left" w:pos="768"/>
        </w:tabs>
        <w:autoSpaceDE w:val="0"/>
        <w:autoSpaceDN w:val="0"/>
        <w:ind w:left="768" w:hanging="288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9">
    <w:nsid w:val="0000000F"/>
    <w:multiLevelType w:val="multilevel"/>
    <w:tmpl w:val="0000000F"/>
    <w:lvl w:ilvl="0">
      <w:start w:val="13"/>
      <w:numFmt w:val="decimalZero"/>
      <w:lvlText w:val="%1."/>
      <w:lvlJc w:val="left"/>
      <w:pPr>
        <w:tabs>
          <w:tab w:val="left" w:pos="980"/>
        </w:tabs>
        <w:autoSpaceDE w:val="0"/>
        <w:autoSpaceDN w:val="0"/>
        <w:ind w:left="980" w:hanging="35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0">
    <w:nsid w:val="00000010"/>
    <w:multiLevelType w:val="multilevel"/>
    <w:tmpl w:val="00000010"/>
    <w:lvl w:ilvl="0">
      <w:start w:val="1"/>
      <w:numFmt w:val="upperLetter"/>
      <w:lvlText w:val="%1."/>
      <w:lvlJc w:val="left"/>
      <w:pPr>
        <w:tabs>
          <w:tab w:val="left" w:pos="1400"/>
        </w:tabs>
        <w:autoSpaceDE w:val="0"/>
        <w:autoSpaceDN w:val="0"/>
        <w:ind w:left="110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1">
    <w:nsid w:val="00000011"/>
    <w:multiLevelType w:val="multilevel"/>
    <w:tmpl w:val="00000011"/>
    <w:lvl w:ilvl="0">
      <w:start w:val="1"/>
      <w:numFmt w:val="upperLetter"/>
      <w:lvlText w:val="%1."/>
      <w:lvlJc w:val="left"/>
      <w:pPr>
        <w:tabs>
          <w:tab w:val="left" w:pos="1340"/>
        </w:tabs>
        <w:autoSpaceDE w:val="0"/>
        <w:autoSpaceDN w:val="0"/>
        <w:ind w:left="1340" w:hanging="295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2">
    <w:nsid w:val="00000012"/>
    <w:multiLevelType w:val="multilevel"/>
    <w:tmpl w:val="00000012"/>
    <w:lvl w:ilvl="0">
      <w:start w:val="1"/>
      <w:numFmt w:val="upperLetter"/>
      <w:lvlText w:val="%1."/>
      <w:lvlJc w:val="left"/>
      <w:pPr>
        <w:tabs>
          <w:tab w:val="left" w:pos="1333"/>
        </w:tabs>
        <w:autoSpaceDE w:val="0"/>
        <w:autoSpaceDN w:val="0"/>
        <w:ind w:left="1333" w:hanging="288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3">
    <w:nsid w:val="00000017"/>
    <w:multiLevelType w:val="multilevel"/>
    <w:tmpl w:val="00000017"/>
    <w:lvl w:ilvl="0">
      <w:start w:val="1"/>
      <w:numFmt w:val="upperLetter"/>
      <w:lvlText w:val="%1."/>
      <w:lvlJc w:val="left"/>
      <w:pPr>
        <w:tabs>
          <w:tab w:val="left" w:pos="533"/>
        </w:tabs>
        <w:autoSpaceDE w:val="0"/>
        <w:autoSpaceDN w:val="0"/>
        <w:ind w:left="533" w:hanging="293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4">
    <w:nsid w:val="0000001B"/>
    <w:multiLevelType w:val="multilevel"/>
    <w:tmpl w:val="0000001B"/>
    <w:lvl w:ilvl="0">
      <w:start w:val="21"/>
      <w:numFmt w:val="decimalZero"/>
      <w:lvlText w:val="%1."/>
      <w:lvlJc w:val="left"/>
      <w:pPr>
        <w:tabs>
          <w:tab w:val="left" w:pos="973"/>
        </w:tabs>
        <w:autoSpaceDE w:val="0"/>
        <w:autoSpaceDN w:val="0"/>
        <w:ind w:left="973" w:hanging="348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5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left" w:pos="925"/>
        </w:tabs>
        <w:autoSpaceDE w:val="0"/>
        <w:autoSpaceDN w:val="0"/>
        <w:ind w:left="925" w:hanging="300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6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left" w:pos="300"/>
        </w:tabs>
        <w:autoSpaceDE w:val="0"/>
        <w:autoSpaceDN w:val="0"/>
        <w:ind w:left="300" w:hanging="300"/>
      </w:pPr>
    </w:lvl>
    <w:lvl w:ilvl="1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numStart w:val="0"/>
  </w:footnotePr>
  <w:endnotePr>
    <w:numFmt w:val="decimal"/>
    <w:numStart w:val="0"/>
  </w:endnotePr>
  <w:compat>
    <w:balanceSingleByteDoubleByteWidth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BD75377"/>
  </w:rsids>
  <w:docVars>
    <w:docVar w:name="commondata" w:val="eyJoZGlkIjoiMjIwYWJlZTRlZWIxNTBlZmU5YWU1MTBhZjgxZDBkYW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highlight w:val="none"/>
      <w:u w:val="none"/>
      <w:vertAlign w:val="baseli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eastAsia="宋体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eastAsia="宋体"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eastAsia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6</Pages>
  <Words>4067</Words>
  <Characters>17701</Characters>
  <Application>Microsoft Office Word</Application>
  <DocSecurity>0</DocSecurity>
  <Lines>0</Lines>
  <Paragraphs>0</Paragraphs>
  <ScaleCrop>false</ScaleCrop>
  <Company/>
  <LinksUpToDate>false</LinksUpToDate>
  <CharactersWithSpaces>20697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86137</dc:creator>
  <cp:lastModifiedBy>流逝的年华</cp:lastModifiedBy>
  <cp:revision>0</cp:revision>
  <dcterms:created xsi:type="dcterms:W3CDTF">2023-09-26T13:08:42Z</dcterms:created>
  <dcterms:modified xsi:type="dcterms:W3CDTF">2023-09-26T13:13:40Z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