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napToGrid w:val="0"/>
        <w:spacing w:before="0" w:after="0" w:line="375" w:lineRule="exact"/>
        <w:ind w:left="843" w:right="0" w:firstLine="0"/>
        <w:jc w:val="left"/>
        <w:textAlignment w:val="auto"/>
        <w:rPr>
          <w:rFonts w:hint="default" w:ascii="Arial" w:hAnsi="Arial" w:eastAsia="Arial" w:cs="Arial"/>
          <w:sz w:val="32"/>
        </w:rPr>
      </w:pPr>
      <w:r>
        <w:rPr>
          <w:rFonts w:hint="default" w:ascii="Arial" w:hAnsi="Arial" w:eastAsia="Arial" w:cs="Arial"/>
          <w:sz w:val="32"/>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10553700</wp:posOffset>
            </wp:positionV>
            <wp:extent cx="381000" cy="406400"/>
            <wp:effectExtent l="0" t="0" r="0"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81000" cy="406400"/>
                    </a:xfrm>
                    <a:prstGeom prst="rect">
                      <a:avLst/>
                    </a:prstGeom>
                  </pic:spPr>
                </pic:pic>
              </a:graphicData>
            </a:graphic>
          </wp:anchor>
        </w:drawing>
      </w:r>
      <w:r>
        <w:rPr>
          <w:rFonts w:hint="default" w:ascii="Arial" w:hAnsi="Arial" w:eastAsia="Arial" w:cs="Arial"/>
          <w:sz w:val="32"/>
        </w:rPr>
        <w:t>广东实验中学</w:t>
      </w:r>
      <w:r>
        <w:rPr>
          <w:rFonts w:hint="default" w:ascii="Arial" w:hAnsi="Arial" w:eastAsia="Arial" w:cs="Arial"/>
          <w:spacing w:val="-40"/>
          <w:sz w:val="32"/>
        </w:rPr>
        <w:t xml:space="preserve"> </w:t>
      </w:r>
      <w:r>
        <w:rPr>
          <w:rFonts w:hint="default" w:ascii="Arial" w:hAnsi="Arial" w:eastAsia="Arial" w:cs="Arial"/>
          <w:spacing w:val="-18"/>
          <w:sz w:val="32"/>
        </w:rPr>
        <w:t>2021</w:t>
      </w:r>
      <w:r>
        <w:rPr>
          <w:rFonts w:hint="default" w:ascii="Arial" w:hAnsi="Arial" w:eastAsia="Arial" w:cs="Arial"/>
          <w:sz w:val="32"/>
        </w:rPr>
        <w:t>-</w:t>
      </w:r>
      <w:r>
        <w:rPr>
          <w:rFonts w:hint="default" w:ascii="Arial" w:hAnsi="Arial" w:eastAsia="Arial" w:cs="Arial"/>
          <w:spacing w:val="-20"/>
          <w:sz w:val="32"/>
        </w:rPr>
        <w:t xml:space="preserve"> </w:t>
      </w:r>
      <w:r>
        <w:rPr>
          <w:rFonts w:hint="default" w:ascii="Arial" w:hAnsi="Arial" w:eastAsia="Arial" w:cs="Arial"/>
          <w:spacing w:val="-18"/>
          <w:sz w:val="32"/>
        </w:rPr>
        <w:t>202</w:t>
      </w:r>
      <w:r>
        <w:rPr>
          <w:rFonts w:hint="default" w:ascii="Arial" w:hAnsi="Arial" w:eastAsia="Arial" w:cs="Arial"/>
          <w:sz w:val="32"/>
        </w:rPr>
        <w:t>2</w:t>
      </w:r>
      <w:r>
        <w:rPr>
          <w:rFonts w:hint="default" w:ascii="Arial" w:hAnsi="Arial" w:eastAsia="Arial" w:cs="Arial"/>
          <w:spacing w:val="-48"/>
          <w:sz w:val="32"/>
        </w:rPr>
        <w:t xml:space="preserve"> </w:t>
      </w:r>
      <w:r>
        <w:rPr>
          <w:rFonts w:hint="default" w:ascii="Arial" w:hAnsi="Arial" w:eastAsia="Arial" w:cs="Arial"/>
          <w:sz w:val="32"/>
        </w:rPr>
        <w:t>学年（下）高一级期中考试</w:t>
      </w:r>
    </w:p>
    <w:p>
      <w:pPr>
        <w:autoSpaceDE w:val="0"/>
        <w:autoSpaceDN w:val="0"/>
        <w:snapToGrid w:val="0"/>
        <w:spacing w:before="165" w:after="0" w:line="375" w:lineRule="exact"/>
        <w:ind w:left="3600" w:right="0" w:firstLine="0"/>
        <w:jc w:val="left"/>
        <w:textAlignment w:val="auto"/>
        <w:rPr>
          <w:rFonts w:hint="default" w:ascii="Arial" w:hAnsi="Arial" w:eastAsia="Arial" w:cs="Arial"/>
          <w:sz w:val="32"/>
        </w:rPr>
      </w:pPr>
      <w:r>
        <w:rPr>
          <w:rFonts w:hint="default" w:ascii="Arial" w:hAnsi="Arial" w:eastAsia="Arial" w:cs="Arial"/>
          <w:sz w:val="32"/>
        </w:rPr>
        <w:t>英</w:t>
      </w:r>
      <w:r>
        <w:rPr>
          <w:rFonts w:hint="default" w:ascii="Arial" w:hAnsi="Arial" w:eastAsia="Arial" w:cs="Arial"/>
          <w:spacing w:val="80"/>
          <w:sz w:val="32"/>
        </w:rPr>
        <w:t xml:space="preserve"> </w:t>
      </w:r>
      <w:r>
        <w:rPr>
          <w:rFonts w:hint="default" w:ascii="Arial" w:hAnsi="Arial" w:eastAsia="Arial" w:cs="Arial"/>
          <w:sz w:val="32"/>
        </w:rPr>
        <w:t>语</w:t>
      </w:r>
    </w:p>
    <w:p>
      <w:pPr>
        <w:autoSpaceDE w:val="0"/>
        <w:autoSpaceDN w:val="0"/>
        <w:snapToGrid w:val="0"/>
        <w:spacing w:before="124" w:after="0" w:line="246" w:lineRule="exact"/>
        <w:ind w:left="629" w:right="0" w:firstLine="0"/>
        <w:jc w:val="left"/>
        <w:textAlignment w:val="auto"/>
        <w:rPr>
          <w:rFonts w:hint="default" w:ascii="Arial" w:hAnsi="Arial" w:eastAsia="Arial" w:cs="Arial"/>
          <w:sz w:val="21"/>
        </w:rPr>
      </w:pPr>
      <w:r>
        <w:rPr>
          <w:rFonts w:hint="default" w:ascii="Arial" w:hAnsi="Arial" w:eastAsia="Arial" w:cs="Arial"/>
          <w:sz w:val="21"/>
        </w:rPr>
        <w:t>本试卷分选择题和非选择题两部分，共</w:t>
      </w:r>
      <w:r>
        <w:rPr>
          <w:rFonts w:hint="default" w:ascii="Arial" w:hAnsi="Arial" w:eastAsia="Arial" w:cs="Arial"/>
          <w:spacing w:val="-27"/>
          <w:sz w:val="21"/>
        </w:rPr>
        <w:t xml:space="preserve"> </w:t>
      </w:r>
      <w:r>
        <w:rPr>
          <w:rFonts w:hint="default" w:ascii="Arial" w:hAnsi="Arial" w:eastAsia="Arial" w:cs="Arial"/>
          <w:spacing w:val="-11"/>
          <w:sz w:val="21"/>
        </w:rPr>
        <w:t>1</w:t>
      </w:r>
      <w:r>
        <w:rPr>
          <w:rFonts w:hint="default" w:ascii="Arial" w:hAnsi="Arial" w:eastAsia="Arial" w:cs="Arial"/>
          <w:sz w:val="21"/>
        </w:rPr>
        <w:t>2</w:t>
      </w:r>
      <w:r>
        <w:rPr>
          <w:rFonts w:hint="default" w:ascii="Arial" w:hAnsi="Arial" w:eastAsia="Arial" w:cs="Arial"/>
          <w:spacing w:val="-32"/>
          <w:sz w:val="21"/>
        </w:rPr>
        <w:t xml:space="preserve"> </w:t>
      </w:r>
      <w:r>
        <w:rPr>
          <w:rFonts w:hint="default" w:ascii="Arial" w:hAnsi="Arial" w:eastAsia="Arial" w:cs="Arial"/>
          <w:sz w:val="21"/>
        </w:rPr>
        <w:t>页，满分</w:t>
      </w:r>
      <w:r>
        <w:rPr>
          <w:rFonts w:hint="default" w:ascii="Arial" w:hAnsi="Arial" w:eastAsia="Arial" w:cs="Arial"/>
          <w:spacing w:val="-25"/>
          <w:sz w:val="21"/>
        </w:rPr>
        <w:t xml:space="preserve"> </w:t>
      </w:r>
      <w:r>
        <w:rPr>
          <w:rFonts w:hint="default" w:ascii="Arial" w:hAnsi="Arial" w:eastAsia="Arial" w:cs="Arial"/>
          <w:spacing w:val="-12"/>
          <w:sz w:val="21"/>
        </w:rPr>
        <w:t>15</w:t>
      </w:r>
      <w:r>
        <w:rPr>
          <w:rFonts w:hint="default" w:ascii="Arial" w:hAnsi="Arial" w:eastAsia="Arial" w:cs="Arial"/>
          <w:sz w:val="21"/>
        </w:rPr>
        <w:t>0</w:t>
      </w:r>
      <w:r>
        <w:rPr>
          <w:rFonts w:hint="default" w:ascii="Arial" w:hAnsi="Arial" w:eastAsia="Arial" w:cs="Arial"/>
          <w:spacing w:val="-32"/>
          <w:sz w:val="21"/>
        </w:rPr>
        <w:t xml:space="preserve"> </w:t>
      </w:r>
      <w:r>
        <w:rPr>
          <w:rFonts w:hint="default" w:ascii="Arial" w:hAnsi="Arial" w:eastAsia="Arial" w:cs="Arial"/>
          <w:sz w:val="21"/>
        </w:rPr>
        <w:t>分，考试用时</w:t>
      </w:r>
      <w:r>
        <w:rPr>
          <w:rFonts w:hint="default" w:ascii="Arial" w:hAnsi="Arial" w:eastAsia="Arial" w:cs="Arial"/>
          <w:spacing w:val="-25"/>
          <w:sz w:val="21"/>
        </w:rPr>
        <w:t xml:space="preserve"> </w:t>
      </w:r>
      <w:r>
        <w:rPr>
          <w:rFonts w:hint="default" w:ascii="Arial" w:hAnsi="Arial" w:eastAsia="Arial" w:cs="Arial"/>
          <w:spacing w:val="-12"/>
          <w:sz w:val="21"/>
        </w:rPr>
        <w:t>12</w:t>
      </w:r>
      <w:r>
        <w:rPr>
          <w:rFonts w:hint="default" w:ascii="Arial" w:hAnsi="Arial" w:eastAsia="Arial" w:cs="Arial"/>
          <w:sz w:val="21"/>
        </w:rPr>
        <w:t>0</w:t>
      </w:r>
      <w:r>
        <w:rPr>
          <w:rFonts w:hint="default" w:ascii="Arial" w:hAnsi="Arial" w:eastAsia="Arial" w:cs="Arial"/>
          <w:spacing w:val="-32"/>
          <w:sz w:val="21"/>
        </w:rPr>
        <w:t xml:space="preserve"> </w:t>
      </w:r>
      <w:r>
        <w:rPr>
          <w:rFonts w:hint="default" w:ascii="Arial" w:hAnsi="Arial" w:eastAsia="Arial" w:cs="Arial"/>
          <w:sz w:val="21"/>
        </w:rPr>
        <w:t>分钟</w:t>
      </w:r>
    </w:p>
    <w:p>
      <w:pPr>
        <w:autoSpaceDE w:val="0"/>
        <w:autoSpaceDN w:val="0"/>
        <w:snapToGrid w:val="0"/>
        <w:spacing w:before="108" w:after="0" w:line="211" w:lineRule="exact"/>
        <w:ind w:left="0" w:right="0" w:firstLine="0"/>
        <w:jc w:val="left"/>
        <w:textAlignment w:val="auto"/>
        <w:rPr>
          <w:rFonts w:hint="default" w:ascii="Arial" w:hAnsi="Arial" w:eastAsia="Arial" w:cs="Arial"/>
          <w:sz w:val="18"/>
        </w:rPr>
      </w:pPr>
      <w:r>
        <w:rPr>
          <w:rFonts w:hint="default" w:ascii="Arial" w:hAnsi="Arial" w:eastAsia="Arial" w:cs="Arial"/>
          <w:sz w:val="18"/>
        </w:rPr>
        <w:t>注意事项：</w:t>
      </w:r>
    </w:p>
    <w:p>
      <w:pPr>
        <w:autoSpaceDE w:val="0"/>
        <w:autoSpaceDN w:val="0"/>
        <w:snapToGrid w:val="0"/>
        <w:spacing w:before="94" w:after="0" w:line="211" w:lineRule="exact"/>
        <w:ind w:left="0" w:right="0" w:firstLine="0"/>
        <w:jc w:val="left"/>
        <w:textAlignment w:val="auto"/>
        <w:rPr>
          <w:rFonts w:hint="default" w:ascii="Arial" w:hAnsi="Arial" w:eastAsia="Arial" w:cs="Arial"/>
          <w:sz w:val="18"/>
        </w:rPr>
      </w:pPr>
      <w:r>
        <w:rPr>
          <w:rFonts w:hint="default" w:ascii="Arial" w:hAnsi="Arial" w:eastAsia="Arial" w:cs="Arial"/>
          <w:spacing w:val="-11"/>
          <w:sz w:val="18"/>
        </w:rPr>
        <w:t>1</w:t>
      </w:r>
      <w:r>
        <w:rPr>
          <w:rFonts w:hint="default" w:ascii="Arial" w:hAnsi="Arial" w:eastAsia="Arial" w:cs="Arial"/>
          <w:sz w:val="18"/>
        </w:rPr>
        <w:t>．答卷前，考生务必用黑色字迹的钢笔或签字笔将自己的姓名、考号填写在答题卷上。</w:t>
      </w:r>
    </w:p>
    <w:p>
      <w:pPr>
        <w:autoSpaceDE w:val="0"/>
        <w:autoSpaceDN w:val="0"/>
        <w:snapToGrid w:val="0"/>
        <w:spacing w:before="94" w:after="0" w:line="211" w:lineRule="exact"/>
        <w:ind w:left="5" w:right="0" w:firstLine="0"/>
        <w:jc w:val="left"/>
        <w:textAlignment w:val="auto"/>
        <w:rPr>
          <w:rFonts w:hint="default" w:ascii="Arial" w:hAnsi="Arial" w:eastAsia="Arial" w:cs="Arial"/>
          <w:sz w:val="18"/>
        </w:rPr>
      </w:pPr>
      <w:r>
        <w:rPr>
          <w:rFonts w:hint="default" w:ascii="Arial" w:hAnsi="Arial" w:eastAsia="Arial" w:cs="Arial"/>
          <w:spacing w:val="-11"/>
          <w:sz w:val="18"/>
        </w:rPr>
        <w:t>2</w:t>
      </w:r>
      <w:r>
        <w:rPr>
          <w:rFonts w:hint="default" w:ascii="Arial" w:hAnsi="Arial" w:eastAsia="Arial" w:cs="Arial"/>
          <w:sz w:val="18"/>
        </w:rPr>
        <w:t>．选择题每小题选出答案后，用</w:t>
      </w:r>
      <w:r>
        <w:rPr>
          <w:rFonts w:hint="default" w:ascii="Arial" w:hAnsi="Arial" w:eastAsia="Arial" w:cs="Arial"/>
          <w:spacing w:val="-21"/>
          <w:sz w:val="18"/>
        </w:rPr>
        <w:t xml:space="preserve"> </w:t>
      </w:r>
      <w:r>
        <w:rPr>
          <w:rFonts w:hint="default" w:ascii="Arial" w:hAnsi="Arial" w:eastAsia="Arial" w:cs="Arial"/>
          <w:spacing w:val="-10"/>
          <w:sz w:val="18"/>
        </w:rPr>
        <w:t>2</w:t>
      </w:r>
      <w:r>
        <w:rPr>
          <w:rFonts w:hint="default" w:ascii="Arial" w:hAnsi="Arial" w:eastAsia="Arial" w:cs="Arial"/>
          <w:sz w:val="18"/>
        </w:rPr>
        <w:t>B</w:t>
      </w:r>
      <w:r>
        <w:rPr>
          <w:rFonts w:hint="default" w:ascii="Arial" w:hAnsi="Arial" w:eastAsia="Arial" w:cs="Arial"/>
          <w:spacing w:val="-28"/>
          <w:sz w:val="18"/>
        </w:rPr>
        <w:t xml:space="preserve"> </w:t>
      </w:r>
      <w:r>
        <w:rPr>
          <w:rFonts w:hint="default" w:ascii="Arial" w:hAnsi="Arial" w:eastAsia="Arial" w:cs="Arial"/>
          <w:sz w:val="18"/>
        </w:rPr>
        <w:t>铅笔把答题卷上对应题目的答案标号涂黑；如需改动，用橡皮擦干净后，再选</w:t>
      </w:r>
    </w:p>
    <w:p>
      <w:pPr>
        <w:autoSpaceDE w:val="0"/>
        <w:autoSpaceDN w:val="0"/>
        <w:snapToGrid w:val="0"/>
        <w:spacing w:before="91" w:after="0" w:line="211" w:lineRule="exact"/>
        <w:ind w:left="269" w:right="0" w:firstLine="0"/>
        <w:jc w:val="left"/>
        <w:textAlignment w:val="auto"/>
        <w:rPr>
          <w:rFonts w:hint="default" w:ascii="Arial" w:hAnsi="Arial" w:eastAsia="Arial" w:cs="Arial"/>
          <w:sz w:val="18"/>
        </w:rPr>
      </w:pPr>
      <w:r>
        <w:rPr>
          <w:rFonts w:hint="default" w:ascii="Arial" w:hAnsi="Arial" w:eastAsia="Arial" w:cs="Arial"/>
          <w:sz w:val="18"/>
        </w:rPr>
        <w:t>涂其它答案；不能答在试卷上。</w:t>
      </w:r>
    </w:p>
    <w:p>
      <w:pPr>
        <w:autoSpaceDE w:val="0"/>
        <w:autoSpaceDN w:val="0"/>
        <w:snapToGrid w:val="0"/>
        <w:spacing w:before="94" w:after="0" w:line="211" w:lineRule="exact"/>
        <w:ind w:left="5" w:right="0" w:firstLine="0"/>
        <w:jc w:val="left"/>
        <w:textAlignment w:val="auto"/>
        <w:rPr>
          <w:rFonts w:hint="default" w:ascii="Arial" w:hAnsi="Arial" w:eastAsia="Arial" w:cs="Arial"/>
          <w:sz w:val="18"/>
        </w:rPr>
      </w:pPr>
      <w:r>
        <w:rPr>
          <w:rFonts w:hint="default" w:ascii="Arial" w:hAnsi="Arial" w:eastAsia="Arial" w:cs="Arial"/>
          <w:spacing w:val="-12"/>
          <w:sz w:val="18"/>
        </w:rPr>
        <w:t>3</w:t>
      </w:r>
      <w:r>
        <w:rPr>
          <w:rFonts w:hint="default" w:ascii="Arial" w:hAnsi="Arial" w:eastAsia="Arial" w:cs="Arial"/>
          <w:spacing w:val="-20"/>
          <w:sz w:val="18"/>
        </w:rPr>
        <w:t>．</w:t>
      </w:r>
      <w:r>
        <w:rPr>
          <w:rFonts w:hint="default" w:ascii="Arial" w:hAnsi="Arial" w:eastAsia="Arial" w:cs="Arial"/>
          <w:spacing w:val="-1"/>
          <w:sz w:val="18"/>
        </w:rPr>
        <w:t>非选择题必</w:t>
      </w:r>
      <w:r>
        <w:rPr>
          <w:rFonts w:hint="default" w:ascii="Arial" w:hAnsi="Arial" w:eastAsia="Arial" w:cs="Arial"/>
          <w:sz w:val="18"/>
        </w:rPr>
        <w:t>须用黑色字迹的钢笔或签字笔作答</w:t>
      </w:r>
      <w:r>
        <w:rPr>
          <w:rFonts w:hint="default" w:ascii="Arial" w:hAnsi="Arial" w:eastAsia="Arial" w:cs="Arial"/>
          <w:spacing w:val="-19"/>
          <w:sz w:val="18"/>
        </w:rPr>
        <w:t>，</w:t>
      </w:r>
      <w:r>
        <w:rPr>
          <w:rFonts w:hint="default" w:ascii="Arial" w:hAnsi="Arial" w:eastAsia="Arial" w:cs="Arial"/>
          <w:sz w:val="18"/>
        </w:rPr>
        <w:t>答案必须写在答题卷各题目指定区域内的相应位置上</w:t>
      </w:r>
      <w:r>
        <w:rPr>
          <w:rFonts w:hint="default" w:ascii="Arial" w:hAnsi="Arial" w:eastAsia="Arial" w:cs="Arial"/>
          <w:spacing w:val="-19"/>
          <w:sz w:val="18"/>
        </w:rPr>
        <w:t>；</w:t>
      </w:r>
      <w:r>
        <w:rPr>
          <w:rFonts w:hint="default" w:ascii="Arial" w:hAnsi="Arial" w:eastAsia="Arial" w:cs="Arial"/>
          <w:sz w:val="18"/>
        </w:rPr>
        <w:t>如需改动，</w:t>
      </w:r>
    </w:p>
    <w:p>
      <w:pPr>
        <w:autoSpaceDE w:val="0"/>
        <w:autoSpaceDN w:val="0"/>
        <w:snapToGrid w:val="0"/>
        <w:spacing w:before="94" w:after="0" w:line="211" w:lineRule="exact"/>
        <w:ind w:left="269" w:right="0" w:firstLine="0"/>
        <w:jc w:val="left"/>
        <w:textAlignment w:val="auto"/>
        <w:rPr>
          <w:rFonts w:hint="default" w:ascii="Arial" w:hAnsi="Arial" w:eastAsia="Arial" w:cs="Arial"/>
          <w:sz w:val="18"/>
        </w:rPr>
      </w:pPr>
      <w:r>
        <w:rPr>
          <w:rFonts w:hint="default" w:ascii="Arial" w:hAnsi="Arial" w:eastAsia="Arial" w:cs="Arial"/>
          <w:sz w:val="18"/>
        </w:rPr>
        <w:t>先划掉原来的答案，然后再写上新的答案；不准使用铅笔和涂改液.不按以上要求作答的答案无效。</w:t>
      </w:r>
    </w:p>
    <w:p>
      <w:pPr>
        <w:autoSpaceDE w:val="0"/>
        <w:autoSpaceDN w:val="0"/>
        <w:snapToGrid w:val="0"/>
        <w:spacing w:before="94" w:after="0" w:line="211" w:lineRule="exact"/>
        <w:ind w:left="5" w:right="0" w:firstLine="0"/>
        <w:jc w:val="left"/>
        <w:textAlignment w:val="auto"/>
        <w:rPr>
          <w:rFonts w:hint="default" w:ascii="Arial" w:hAnsi="Arial" w:eastAsia="Arial" w:cs="Arial"/>
          <w:sz w:val="18"/>
        </w:rPr>
      </w:pPr>
      <w:r>
        <w:rPr>
          <w:rFonts w:hint="default" w:ascii="Arial" w:hAnsi="Arial" w:eastAsia="Arial" w:cs="Arial"/>
          <w:spacing w:val="-11"/>
          <w:sz w:val="18"/>
        </w:rPr>
        <w:t>4</w:t>
      </w:r>
      <w:r>
        <w:rPr>
          <w:rFonts w:hint="default" w:ascii="Arial" w:hAnsi="Arial" w:eastAsia="Arial" w:cs="Arial"/>
          <w:sz w:val="18"/>
        </w:rPr>
        <w:t>．考生必须保持答题卡的整洁，考试结束后，将答题卷收回。</w:t>
      </w:r>
    </w:p>
    <w:p>
      <w:pPr>
        <w:autoSpaceDE w:val="0"/>
        <w:autoSpaceDN w:val="0"/>
        <w:snapToGrid w:val="0"/>
        <w:spacing w:before="417" w:after="0" w:line="281" w:lineRule="exact"/>
        <w:ind w:left="0" w:right="0" w:firstLine="0"/>
        <w:jc w:val="left"/>
        <w:textAlignment w:val="auto"/>
        <w:rPr>
          <w:rFonts w:hint="default" w:ascii="Arial" w:hAnsi="Arial" w:eastAsia="Arial" w:cs="Arial"/>
        </w:rPr>
      </w:pPr>
      <w:r>
        <w:rPr>
          <w:rFonts w:hint="default" w:ascii="Arial" w:hAnsi="Arial" w:eastAsia="Arial" w:cs="Arial"/>
        </w:rPr>
        <w:t>一、听力部分 （共</w:t>
      </w:r>
      <w:r>
        <w:rPr>
          <w:rFonts w:hint="default" w:ascii="Arial" w:hAnsi="Arial" w:eastAsia="Arial" w:cs="Arial"/>
          <w:spacing w:val="-30"/>
        </w:rPr>
        <w:t xml:space="preserve"> </w:t>
      </w:r>
      <w:r>
        <w:rPr>
          <w:rFonts w:hint="default" w:ascii="Arial" w:hAnsi="Arial" w:eastAsia="Arial" w:cs="Arial"/>
          <w:spacing w:val="-13"/>
        </w:rPr>
        <w:t>1</w:t>
      </w:r>
      <w:r>
        <w:rPr>
          <w:rFonts w:hint="default" w:ascii="Arial" w:hAnsi="Arial" w:eastAsia="Arial" w:cs="Arial"/>
        </w:rPr>
        <w:t>5</w:t>
      </w:r>
      <w:r>
        <w:rPr>
          <w:rFonts w:hint="default" w:ascii="Arial" w:hAnsi="Arial" w:eastAsia="Arial" w:cs="Arial"/>
          <w:spacing w:val="-37"/>
        </w:rPr>
        <w:t xml:space="preserve"> </w:t>
      </w:r>
      <w:r>
        <w:rPr>
          <w:rFonts w:hint="default" w:ascii="Arial" w:hAnsi="Arial" w:eastAsia="Arial" w:cs="Arial"/>
        </w:rPr>
        <w:t>小题，每小题</w:t>
      </w:r>
      <w:r>
        <w:rPr>
          <w:rFonts w:hint="default" w:ascii="Arial" w:hAnsi="Arial" w:eastAsia="Arial" w:cs="Arial"/>
          <w:spacing w:val="-30"/>
        </w:rPr>
        <w:t xml:space="preserve"> </w:t>
      </w:r>
      <w:r>
        <w:rPr>
          <w:rFonts w:hint="default" w:ascii="Arial" w:hAnsi="Arial" w:eastAsia="Arial" w:cs="Arial"/>
        </w:rPr>
        <w:t>1</w:t>
      </w:r>
      <w:r>
        <w:rPr>
          <w:rFonts w:hint="default" w:ascii="Arial" w:hAnsi="Arial" w:eastAsia="Arial" w:cs="Arial"/>
          <w:spacing w:val="-37"/>
        </w:rPr>
        <w:t xml:space="preserve"> </w:t>
      </w:r>
      <w:r>
        <w:rPr>
          <w:rFonts w:hint="default" w:ascii="Arial" w:hAnsi="Arial" w:eastAsia="Arial" w:cs="Arial"/>
        </w:rPr>
        <w:t>分，满分</w:t>
      </w:r>
      <w:r>
        <w:rPr>
          <w:rFonts w:hint="default" w:ascii="Arial" w:hAnsi="Arial" w:eastAsia="Arial" w:cs="Arial"/>
          <w:spacing w:val="-30"/>
        </w:rPr>
        <w:t xml:space="preserve"> </w:t>
      </w:r>
      <w:r>
        <w:rPr>
          <w:rFonts w:hint="default" w:ascii="Arial" w:hAnsi="Arial" w:eastAsia="Arial" w:cs="Arial"/>
          <w:spacing w:val="-13"/>
        </w:rPr>
        <w:t>1</w:t>
      </w:r>
      <w:r>
        <w:rPr>
          <w:rFonts w:hint="default" w:ascii="Arial" w:hAnsi="Arial" w:eastAsia="Arial" w:cs="Arial"/>
        </w:rPr>
        <w:t>5</w:t>
      </w:r>
      <w:r>
        <w:rPr>
          <w:rFonts w:hint="default" w:ascii="Arial" w:hAnsi="Arial" w:eastAsia="Arial" w:cs="Arial"/>
          <w:spacing w:val="-37"/>
        </w:rPr>
        <w:t xml:space="preserve"> </w:t>
      </w:r>
      <w:r>
        <w:rPr>
          <w:rFonts w:hint="default" w:ascii="Arial" w:hAnsi="Arial" w:eastAsia="Arial" w:cs="Arial"/>
        </w:rPr>
        <w:t>分）</w:t>
      </w:r>
    </w:p>
    <w:p>
      <w:pPr>
        <w:autoSpaceDE w:val="0"/>
        <w:autoSpaceDN w:val="0"/>
        <w:snapToGrid w:val="0"/>
        <w:spacing w:before="16" w:after="0" w:line="246" w:lineRule="exact"/>
        <w:ind w:left="209" w:right="0" w:firstLine="0"/>
        <w:jc w:val="left"/>
        <w:textAlignment w:val="auto"/>
        <w:rPr>
          <w:rFonts w:hint="default" w:ascii="Arial" w:hAnsi="Arial" w:eastAsia="Arial" w:cs="Arial"/>
          <w:sz w:val="21"/>
        </w:rPr>
      </w:pPr>
      <w:r>
        <w:rPr>
          <w:rFonts w:hint="default" w:ascii="Arial" w:hAnsi="Arial" w:eastAsia="Arial" w:cs="Arial"/>
          <w:sz w:val="21"/>
        </w:rPr>
        <w:t>听下面的对话或独白</w:t>
      </w:r>
      <w:r>
        <w:rPr>
          <w:rFonts w:hint="default" w:ascii="Arial" w:hAnsi="Arial" w:eastAsia="Arial" w:cs="Arial"/>
          <w:spacing w:val="-5"/>
          <w:sz w:val="21"/>
        </w:rPr>
        <w:t>。</w:t>
      </w:r>
      <w:r>
        <w:rPr>
          <w:rFonts w:hint="default" w:ascii="Arial" w:hAnsi="Arial" w:eastAsia="Arial" w:cs="Arial"/>
          <w:sz w:val="21"/>
        </w:rPr>
        <w:t>每段对话或独白后有几个小题</w:t>
      </w:r>
      <w:r>
        <w:rPr>
          <w:rFonts w:hint="default" w:ascii="Arial" w:hAnsi="Arial" w:eastAsia="Arial" w:cs="Arial"/>
          <w:spacing w:val="-4"/>
          <w:sz w:val="21"/>
        </w:rPr>
        <w:t>，</w:t>
      </w:r>
      <w:r>
        <w:rPr>
          <w:rFonts w:hint="default" w:ascii="Arial" w:hAnsi="Arial" w:eastAsia="Arial" w:cs="Arial"/>
          <w:sz w:val="21"/>
        </w:rPr>
        <w:t>从题中所给的</w:t>
      </w:r>
      <w:r>
        <w:rPr>
          <w:rFonts w:hint="default" w:ascii="Arial" w:hAnsi="Arial" w:eastAsia="Arial" w:cs="Arial"/>
          <w:spacing w:val="-25"/>
          <w:sz w:val="21"/>
        </w:rPr>
        <w:t xml:space="preserve"> </w:t>
      </w:r>
      <w:r>
        <w:rPr>
          <w:rFonts w:hint="default" w:ascii="Arial" w:hAnsi="Arial" w:eastAsia="Arial" w:cs="Arial"/>
          <w:sz w:val="21"/>
        </w:rPr>
        <w:t>A</w:t>
      </w:r>
      <w:r>
        <w:rPr>
          <w:rFonts w:hint="default" w:ascii="Arial" w:hAnsi="Arial" w:eastAsia="Arial" w:cs="Arial"/>
          <w:spacing w:val="-5"/>
          <w:sz w:val="21"/>
        </w:rPr>
        <w:t>、</w:t>
      </w:r>
      <w:r>
        <w:rPr>
          <w:rFonts w:hint="default" w:ascii="Arial" w:hAnsi="Arial" w:eastAsia="Arial" w:cs="Arial"/>
          <w:spacing w:val="-13"/>
          <w:sz w:val="21"/>
        </w:rPr>
        <w:t>B</w:t>
      </w:r>
      <w:r>
        <w:rPr>
          <w:rFonts w:hint="default" w:ascii="Arial" w:hAnsi="Arial" w:eastAsia="Arial" w:cs="Arial"/>
          <w:spacing w:val="-4"/>
          <w:sz w:val="21"/>
        </w:rPr>
        <w:t>、</w:t>
      </w:r>
      <w:r>
        <w:rPr>
          <w:rFonts w:hint="default" w:ascii="Arial" w:hAnsi="Arial" w:eastAsia="Arial" w:cs="Arial"/>
          <w:spacing w:val="28"/>
          <w:sz w:val="21"/>
        </w:rPr>
        <w:t>C</w:t>
      </w:r>
      <w:r>
        <w:rPr>
          <w:rFonts w:hint="default" w:ascii="Arial" w:hAnsi="Arial" w:eastAsia="Arial" w:cs="Arial"/>
          <w:sz w:val="21"/>
        </w:rPr>
        <w:t>三个选项中选出最</w:t>
      </w:r>
    </w:p>
    <w:p>
      <w:pPr>
        <w:autoSpaceDE w:val="0"/>
        <w:autoSpaceDN w:val="0"/>
        <w:snapToGrid w:val="0"/>
        <w:spacing w:before="25" w:after="0" w:line="246" w:lineRule="exact"/>
        <w:ind w:left="0" w:right="0" w:firstLine="0"/>
        <w:jc w:val="left"/>
        <w:textAlignment w:val="auto"/>
        <w:rPr>
          <w:rFonts w:hint="default" w:ascii="Arial" w:hAnsi="Arial" w:eastAsia="Arial" w:cs="Arial"/>
          <w:sz w:val="21"/>
        </w:rPr>
      </w:pPr>
      <w:r>
        <w:rPr>
          <w:rFonts w:hint="default" w:ascii="Arial" w:hAnsi="Arial" w:eastAsia="Arial" w:cs="Arial"/>
          <w:sz w:val="21"/>
        </w:rPr>
        <w:t>佳选项。听每段对话或独白前，你将有时间阅读各个小题，每小题</w:t>
      </w:r>
      <w:r>
        <w:rPr>
          <w:rFonts w:hint="default" w:ascii="Arial" w:hAnsi="Arial" w:eastAsia="Arial" w:cs="Arial"/>
          <w:spacing w:val="-27"/>
          <w:sz w:val="21"/>
        </w:rPr>
        <w:t xml:space="preserve"> </w:t>
      </w:r>
      <w:r>
        <w:rPr>
          <w:rFonts w:hint="default" w:ascii="Arial" w:hAnsi="Arial" w:eastAsia="Arial" w:cs="Arial"/>
          <w:sz w:val="21"/>
        </w:rPr>
        <w:t>5</w:t>
      </w:r>
      <w:r>
        <w:rPr>
          <w:rFonts w:hint="default" w:ascii="Arial" w:hAnsi="Arial" w:eastAsia="Arial" w:cs="Arial"/>
          <w:spacing w:val="-32"/>
          <w:sz w:val="21"/>
        </w:rPr>
        <w:t xml:space="preserve"> </w:t>
      </w:r>
      <w:r>
        <w:rPr>
          <w:rFonts w:hint="default" w:ascii="Arial" w:hAnsi="Arial" w:eastAsia="Arial" w:cs="Arial"/>
          <w:sz w:val="21"/>
        </w:rPr>
        <w:t>秒钟；听完后，各小题将给出</w:t>
      </w:r>
    </w:p>
    <w:p>
      <w:pPr>
        <w:autoSpaceDE w:val="0"/>
        <w:autoSpaceDN w:val="0"/>
        <w:snapToGrid w:val="0"/>
        <w:spacing w:before="27" w:after="0" w:line="246" w:lineRule="exact"/>
        <w:ind w:left="0" w:right="0" w:firstLine="0"/>
        <w:jc w:val="left"/>
        <w:textAlignment w:val="auto"/>
        <w:rPr>
          <w:rFonts w:hint="default" w:ascii="Arial" w:hAnsi="Arial" w:eastAsia="Arial" w:cs="Arial"/>
          <w:sz w:val="21"/>
        </w:rPr>
      </w:pPr>
      <w:r>
        <w:rPr>
          <w:rFonts w:hint="default" w:ascii="Arial" w:hAnsi="Arial" w:eastAsia="Arial" w:cs="Arial"/>
          <w:sz w:val="21"/>
        </w:rPr>
        <w:t>5</w:t>
      </w:r>
      <w:r>
        <w:rPr>
          <w:rFonts w:hint="default" w:ascii="Arial" w:hAnsi="Arial" w:eastAsia="Arial" w:cs="Arial"/>
          <w:spacing w:val="-33"/>
          <w:sz w:val="21"/>
        </w:rPr>
        <w:t xml:space="preserve"> </w:t>
      </w:r>
      <w:r>
        <w:rPr>
          <w:rFonts w:hint="default" w:ascii="Arial" w:hAnsi="Arial" w:eastAsia="Arial" w:cs="Arial"/>
          <w:sz w:val="21"/>
        </w:rPr>
        <w:t>秒钟的作答时间。每段对话或独白读两遍。</w:t>
      </w:r>
    </w:p>
    <w:p>
      <w:pPr>
        <w:autoSpaceDE w:val="0"/>
        <w:autoSpaceDN w:val="0"/>
        <w:snapToGrid w:val="0"/>
        <w:spacing w:before="71" w:after="0" w:line="246" w:lineRule="exact"/>
        <w:ind w:left="209" w:right="0" w:firstLine="0"/>
        <w:jc w:val="left"/>
        <w:textAlignment w:val="auto"/>
        <w:rPr>
          <w:rFonts w:hint="default" w:ascii="Arial" w:hAnsi="Arial" w:eastAsia="Arial" w:cs="Arial"/>
          <w:sz w:val="21"/>
        </w:rPr>
      </w:pPr>
      <w:r>
        <w:rPr>
          <w:rFonts w:hint="default" w:ascii="Arial" w:hAnsi="Arial" w:eastAsia="Arial" w:cs="Arial"/>
          <w:sz w:val="21"/>
        </w:rPr>
        <w:t>第一节 听力理解</w:t>
      </w:r>
      <w:r>
        <w:rPr>
          <w:rFonts w:hint="default" w:ascii="Arial" w:hAnsi="Arial" w:eastAsia="Arial" w:cs="Arial"/>
          <w:spacing w:val="8"/>
          <w:sz w:val="21"/>
        </w:rPr>
        <w:t xml:space="preserve"> </w:t>
      </w:r>
      <w:r>
        <w:rPr>
          <w:rFonts w:hint="default" w:ascii="Arial" w:hAnsi="Arial" w:eastAsia="Arial" w:cs="Arial"/>
          <w:sz w:val="21"/>
        </w:rPr>
        <w:t>（共</w:t>
      </w:r>
      <w:r>
        <w:rPr>
          <w:rFonts w:hint="default" w:ascii="Arial" w:hAnsi="Arial" w:eastAsia="Arial" w:cs="Arial"/>
          <w:spacing w:val="-27"/>
          <w:sz w:val="21"/>
        </w:rPr>
        <w:t xml:space="preserve"> </w:t>
      </w:r>
      <w:r>
        <w:rPr>
          <w:rFonts w:hint="default" w:ascii="Arial" w:hAnsi="Arial" w:eastAsia="Arial" w:cs="Arial"/>
          <w:sz w:val="21"/>
        </w:rPr>
        <w:t>9</w:t>
      </w:r>
      <w:r>
        <w:rPr>
          <w:rFonts w:hint="default" w:ascii="Arial" w:hAnsi="Arial" w:eastAsia="Arial" w:cs="Arial"/>
          <w:spacing w:val="-32"/>
          <w:sz w:val="21"/>
        </w:rPr>
        <w:t xml:space="preserve"> </w:t>
      </w:r>
      <w:r>
        <w:rPr>
          <w:rFonts w:hint="default" w:ascii="Arial" w:hAnsi="Arial" w:eastAsia="Arial" w:cs="Arial"/>
          <w:sz w:val="21"/>
        </w:rPr>
        <w:t>小题，每小题</w:t>
      </w:r>
      <w:r>
        <w:rPr>
          <w:rFonts w:hint="default" w:ascii="Arial" w:hAnsi="Arial" w:eastAsia="Arial" w:cs="Arial"/>
          <w:spacing w:val="-25"/>
          <w:sz w:val="21"/>
        </w:rPr>
        <w:t xml:space="preserve"> </w:t>
      </w:r>
      <w:r>
        <w:rPr>
          <w:rFonts w:hint="default" w:ascii="Arial" w:hAnsi="Arial" w:eastAsia="Arial" w:cs="Arial"/>
          <w:sz w:val="21"/>
        </w:rPr>
        <w:t>1</w:t>
      </w:r>
      <w:r>
        <w:rPr>
          <w:rFonts w:hint="default" w:ascii="Arial" w:hAnsi="Arial" w:eastAsia="Arial" w:cs="Arial"/>
          <w:spacing w:val="-32"/>
          <w:sz w:val="21"/>
        </w:rPr>
        <w:t xml:space="preserve"> </w:t>
      </w:r>
      <w:r>
        <w:rPr>
          <w:rFonts w:hint="default" w:ascii="Arial" w:hAnsi="Arial" w:eastAsia="Arial" w:cs="Arial"/>
          <w:sz w:val="21"/>
        </w:rPr>
        <w:t>分，满分</w:t>
      </w:r>
      <w:r>
        <w:rPr>
          <w:rFonts w:hint="default" w:ascii="Arial" w:hAnsi="Arial" w:eastAsia="Arial" w:cs="Arial"/>
          <w:spacing w:val="-27"/>
          <w:sz w:val="21"/>
        </w:rPr>
        <w:t xml:space="preserve"> </w:t>
      </w:r>
      <w:r>
        <w:rPr>
          <w:rFonts w:hint="default" w:ascii="Arial" w:hAnsi="Arial" w:eastAsia="Arial" w:cs="Arial"/>
          <w:sz w:val="21"/>
        </w:rPr>
        <w:t>9</w:t>
      </w:r>
      <w:r>
        <w:rPr>
          <w:rFonts w:hint="default" w:ascii="Arial" w:hAnsi="Arial" w:eastAsia="Arial" w:cs="Arial"/>
          <w:spacing w:val="-32"/>
          <w:sz w:val="21"/>
        </w:rPr>
        <w:t xml:space="preserve"> </w:t>
      </w:r>
      <w:r>
        <w:rPr>
          <w:rFonts w:hint="default" w:ascii="Arial" w:hAnsi="Arial" w:eastAsia="Arial" w:cs="Arial"/>
          <w:sz w:val="21"/>
        </w:rPr>
        <w:t>分）</w:t>
      </w:r>
    </w:p>
    <w:p>
      <w:pPr>
        <w:autoSpaceDE w:val="0"/>
        <w:autoSpaceDN w:val="0"/>
        <w:snapToGrid w:val="0"/>
        <w:spacing w:before="63" w:after="0" w:line="246" w:lineRule="exact"/>
        <w:ind w:left="209" w:right="0" w:firstLine="0"/>
        <w:jc w:val="left"/>
        <w:textAlignment w:val="auto"/>
        <w:rPr>
          <w:rFonts w:hint="default" w:ascii="Arial" w:hAnsi="Arial" w:eastAsia="Arial" w:cs="Arial"/>
          <w:sz w:val="21"/>
        </w:rPr>
      </w:pPr>
      <w:r>
        <w:rPr>
          <w:rFonts w:hint="default" w:ascii="Arial" w:hAnsi="Arial" w:eastAsia="Arial" w:cs="Arial"/>
          <w:sz w:val="21"/>
        </w:rPr>
        <w:t>听第</w:t>
      </w:r>
      <w:r>
        <w:rPr>
          <w:rFonts w:hint="default" w:ascii="Arial" w:hAnsi="Arial" w:eastAsia="Arial" w:cs="Arial"/>
          <w:spacing w:val="-25"/>
          <w:sz w:val="21"/>
        </w:rPr>
        <w:t xml:space="preserve"> </w:t>
      </w:r>
      <w:r>
        <w:rPr>
          <w:rFonts w:hint="default" w:ascii="Arial" w:hAnsi="Arial" w:eastAsia="Arial" w:cs="Arial"/>
          <w:sz w:val="21"/>
        </w:rPr>
        <w:t>1</w:t>
      </w:r>
      <w:r>
        <w:rPr>
          <w:rFonts w:hint="default" w:ascii="Arial" w:hAnsi="Arial" w:eastAsia="Arial" w:cs="Arial"/>
          <w:spacing w:val="-32"/>
          <w:sz w:val="21"/>
        </w:rPr>
        <w:t xml:space="preserve"> </w:t>
      </w:r>
      <w:r>
        <w:rPr>
          <w:rFonts w:hint="default" w:ascii="Arial" w:hAnsi="Arial" w:eastAsia="Arial" w:cs="Arial"/>
          <w:sz w:val="21"/>
        </w:rPr>
        <w:t>段材料，回答第</w:t>
      </w:r>
      <w:r>
        <w:rPr>
          <w:rFonts w:hint="default" w:ascii="Arial" w:hAnsi="Arial" w:eastAsia="Arial" w:cs="Arial"/>
          <w:spacing w:val="-27"/>
          <w:sz w:val="21"/>
        </w:rPr>
        <w:t xml:space="preserve"> </w:t>
      </w:r>
      <w:r>
        <w:rPr>
          <w:rFonts w:hint="default" w:ascii="Arial" w:hAnsi="Arial" w:eastAsia="Arial" w:cs="Arial"/>
          <w:sz w:val="21"/>
        </w:rPr>
        <w:t>1</w:t>
      </w:r>
      <w:r>
        <w:rPr>
          <w:rFonts w:hint="default" w:ascii="Arial" w:hAnsi="Arial" w:eastAsia="Arial" w:cs="Arial"/>
          <w:spacing w:val="-32"/>
          <w:sz w:val="21"/>
        </w:rPr>
        <w:t xml:space="preserve"> </w:t>
      </w:r>
      <w:r>
        <w:rPr>
          <w:rFonts w:hint="default" w:ascii="Arial" w:hAnsi="Arial" w:eastAsia="Arial" w:cs="Arial"/>
          <w:sz w:val="21"/>
        </w:rPr>
        <w:t>至</w:t>
      </w:r>
      <w:r>
        <w:rPr>
          <w:rFonts w:hint="default" w:ascii="Arial" w:hAnsi="Arial" w:eastAsia="Arial" w:cs="Arial"/>
          <w:spacing w:val="-27"/>
          <w:sz w:val="21"/>
        </w:rPr>
        <w:t xml:space="preserve"> </w:t>
      </w:r>
      <w:r>
        <w:rPr>
          <w:rFonts w:hint="default" w:ascii="Arial" w:hAnsi="Arial" w:eastAsia="Arial" w:cs="Arial"/>
          <w:sz w:val="21"/>
        </w:rPr>
        <w:t>2</w:t>
      </w:r>
      <w:r>
        <w:rPr>
          <w:rFonts w:hint="default" w:ascii="Arial" w:hAnsi="Arial" w:eastAsia="Arial" w:cs="Arial"/>
          <w:spacing w:val="-32"/>
          <w:sz w:val="21"/>
        </w:rPr>
        <w:t xml:space="preserve"> </w:t>
      </w:r>
      <w:r>
        <w:rPr>
          <w:rFonts w:hint="default" w:ascii="Arial" w:hAnsi="Arial" w:eastAsia="Arial" w:cs="Arial"/>
          <w:sz w:val="21"/>
        </w:rPr>
        <w:t>题。</w:t>
      </w:r>
    </w:p>
    <w:p>
      <w:pPr>
        <w:numPr>
          <w:ilvl w:val="0"/>
          <w:numId w:val="1"/>
        </w:numPr>
        <w:autoSpaceDE w:val="0"/>
        <w:autoSpaceDN w:val="0"/>
        <w:snapToGrid w:val="0"/>
        <w:spacing w:before="36"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Where does the conversation take place?</w:t>
      </w:r>
    </w:p>
    <w:p>
      <w:pPr>
        <w:numPr>
          <w:ilvl w:val="0"/>
          <w:numId w:val="2"/>
        </w:numPr>
        <w:autoSpaceDE w:val="0"/>
        <w:autoSpaceDN w:val="0"/>
        <w:snapToGrid w:val="0"/>
        <w:spacing w:before="26"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At an office.</w:t>
      </w:r>
    </w:p>
    <w:p>
      <w:pPr>
        <w:numPr>
          <w:ilvl w:val="0"/>
          <w:numId w:val="2"/>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On a train.</w:t>
      </w:r>
    </w:p>
    <w:p>
      <w:pPr>
        <w:numPr>
          <w:ilvl w:val="0"/>
          <w:numId w:val="2"/>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In a police station.</w:t>
      </w:r>
    </w:p>
    <w:p>
      <w:pPr>
        <w:numPr>
          <w:ilvl w:val="0"/>
          <w:numId w:val="1"/>
        </w:numPr>
        <w:autoSpaceDE w:val="0"/>
        <w:autoSpaceDN w:val="0"/>
        <w:snapToGrid w:val="0"/>
        <w:spacing w:before="24"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How does the woman feel?</w:t>
      </w:r>
    </w:p>
    <w:p>
      <w:pPr>
        <w:autoSpaceDE w:val="0"/>
        <w:autoSpaceDN w:val="0"/>
        <w:snapToGrid w:val="0"/>
        <w:spacing w:before="24"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Ashamed.</w:t>
      </w:r>
      <w:r>
        <w:rPr>
          <w:rFonts w:hint="default" w:ascii="Times New Roman" w:hAnsi="Times New Roman" w:eastAsia="Times New Roman" w:cs="Times New Roman"/>
          <w:spacing w:val="1801"/>
        </w:rPr>
        <w:t xml:space="preserve"> </w:t>
      </w:r>
      <w:r>
        <w:rPr>
          <w:rFonts w:hint="default" w:ascii="Times New Roman" w:hAnsi="Times New Roman" w:eastAsia="Times New Roman" w:cs="Times New Roman"/>
        </w:rPr>
        <w:t>B. Pleased.</w:t>
      </w:r>
      <w:r>
        <w:rPr>
          <w:rFonts w:hint="default" w:ascii="Times New Roman" w:hAnsi="Times New Roman" w:eastAsia="Times New Roman" w:cs="Times New Roman"/>
          <w:spacing w:val="1389"/>
        </w:rPr>
        <w:t xml:space="preserve"> </w:t>
      </w:r>
      <w:r>
        <w:rPr>
          <w:rFonts w:hint="default" w:ascii="Times New Roman" w:hAnsi="Times New Roman" w:eastAsia="Times New Roman" w:cs="Times New Roman"/>
        </w:rPr>
        <w:t>C. Angry.</w:t>
      </w:r>
    </w:p>
    <w:p>
      <w:pPr>
        <w:autoSpaceDE w:val="0"/>
        <w:autoSpaceDN w:val="0"/>
        <w:snapToGrid w:val="0"/>
        <w:spacing w:before="51" w:after="0" w:line="246" w:lineRule="exact"/>
        <w:ind w:left="209" w:right="0" w:firstLine="0"/>
        <w:jc w:val="left"/>
        <w:textAlignment w:val="auto"/>
        <w:rPr>
          <w:rFonts w:hint="default" w:ascii="Arial" w:hAnsi="Arial" w:eastAsia="Arial" w:cs="Arial"/>
          <w:sz w:val="21"/>
        </w:rPr>
      </w:pPr>
      <w:r>
        <w:rPr>
          <w:rFonts w:hint="default" w:ascii="Arial" w:hAnsi="Arial" w:eastAsia="Arial" w:cs="Arial"/>
          <w:sz w:val="21"/>
        </w:rPr>
        <w:t>听第</w:t>
      </w:r>
      <w:r>
        <w:rPr>
          <w:rFonts w:hint="default" w:ascii="Arial" w:hAnsi="Arial" w:eastAsia="Arial" w:cs="Arial"/>
          <w:spacing w:val="-25"/>
          <w:sz w:val="21"/>
        </w:rPr>
        <w:t xml:space="preserve"> </w:t>
      </w:r>
      <w:r>
        <w:rPr>
          <w:rFonts w:hint="default" w:ascii="Arial" w:hAnsi="Arial" w:eastAsia="Arial" w:cs="Arial"/>
          <w:sz w:val="21"/>
        </w:rPr>
        <w:t>2</w:t>
      </w:r>
      <w:r>
        <w:rPr>
          <w:rFonts w:hint="default" w:ascii="Arial" w:hAnsi="Arial" w:eastAsia="Arial" w:cs="Arial"/>
          <w:spacing w:val="-32"/>
          <w:sz w:val="21"/>
        </w:rPr>
        <w:t xml:space="preserve"> </w:t>
      </w:r>
      <w:r>
        <w:rPr>
          <w:rFonts w:hint="default" w:ascii="Arial" w:hAnsi="Arial" w:eastAsia="Arial" w:cs="Arial"/>
          <w:sz w:val="21"/>
        </w:rPr>
        <w:t>段材料，回答第</w:t>
      </w:r>
      <w:r>
        <w:rPr>
          <w:rFonts w:hint="default" w:ascii="Arial" w:hAnsi="Arial" w:eastAsia="Arial" w:cs="Arial"/>
          <w:spacing w:val="-27"/>
          <w:sz w:val="21"/>
        </w:rPr>
        <w:t xml:space="preserve"> </w:t>
      </w:r>
      <w:r>
        <w:rPr>
          <w:rFonts w:hint="default" w:ascii="Arial" w:hAnsi="Arial" w:eastAsia="Arial" w:cs="Arial"/>
          <w:sz w:val="21"/>
        </w:rPr>
        <w:t>3</w:t>
      </w:r>
      <w:r>
        <w:rPr>
          <w:rFonts w:hint="default" w:ascii="Arial" w:hAnsi="Arial" w:eastAsia="Arial" w:cs="Arial"/>
          <w:spacing w:val="-32"/>
          <w:sz w:val="21"/>
        </w:rPr>
        <w:t xml:space="preserve"> </w:t>
      </w:r>
      <w:r>
        <w:rPr>
          <w:rFonts w:hint="default" w:ascii="Arial" w:hAnsi="Arial" w:eastAsia="Arial" w:cs="Arial"/>
          <w:sz w:val="21"/>
        </w:rPr>
        <w:t>至</w:t>
      </w:r>
      <w:r>
        <w:rPr>
          <w:rFonts w:hint="default" w:ascii="Arial" w:hAnsi="Arial" w:eastAsia="Arial" w:cs="Arial"/>
          <w:spacing w:val="-27"/>
          <w:sz w:val="21"/>
        </w:rPr>
        <w:t xml:space="preserve"> </w:t>
      </w:r>
      <w:r>
        <w:rPr>
          <w:rFonts w:hint="default" w:ascii="Arial" w:hAnsi="Arial" w:eastAsia="Arial" w:cs="Arial"/>
          <w:sz w:val="21"/>
        </w:rPr>
        <w:t>5</w:t>
      </w:r>
      <w:r>
        <w:rPr>
          <w:rFonts w:hint="default" w:ascii="Arial" w:hAnsi="Arial" w:eastAsia="Arial" w:cs="Arial"/>
          <w:spacing w:val="-32"/>
          <w:sz w:val="21"/>
        </w:rPr>
        <w:t xml:space="preserve"> </w:t>
      </w:r>
      <w:r>
        <w:rPr>
          <w:rFonts w:hint="default" w:ascii="Arial" w:hAnsi="Arial" w:eastAsia="Arial" w:cs="Arial"/>
          <w:sz w:val="21"/>
        </w:rPr>
        <w:t>题。</w:t>
      </w:r>
    </w:p>
    <w:p>
      <w:pPr>
        <w:numPr>
          <w:ilvl w:val="0"/>
          <w:numId w:val="1"/>
        </w:numPr>
        <w:autoSpaceDE w:val="0"/>
        <w:autoSpaceDN w:val="0"/>
        <w:snapToGrid w:val="0"/>
        <w:spacing w:before="27"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Who is in the framed photographs?</w:t>
      </w:r>
    </w:p>
    <w:p>
      <w:pPr>
        <w:numPr>
          <w:ilvl w:val="0"/>
          <w:numId w:val="3"/>
        </w:numPr>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Julie’s nephew.</w:t>
      </w:r>
    </w:p>
    <w:p>
      <w:pPr>
        <w:numPr>
          <w:ilvl w:val="0"/>
          <w:numId w:val="3"/>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woman’s grandson.</w:t>
      </w:r>
    </w:p>
    <w:p>
      <w:pPr>
        <w:numPr>
          <w:ilvl w:val="0"/>
          <w:numId w:val="3"/>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man’s grandmother.</w:t>
      </w:r>
    </w:p>
    <w:p>
      <w:pPr>
        <w:numPr>
          <w:ilvl w:val="0"/>
          <w:numId w:val="1"/>
        </w:numPr>
        <w:autoSpaceDE w:val="0"/>
        <w:autoSpaceDN w:val="0"/>
        <w:snapToGrid w:val="0"/>
        <w:spacing w:before="24"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does the man remove from the package?</w:t>
      </w:r>
    </w:p>
    <w:p>
      <w:pPr>
        <w:numPr>
          <w:ilvl w:val="0"/>
          <w:numId w:val="4"/>
        </w:numPr>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sweater.</w:t>
      </w:r>
    </w:p>
    <w:p>
      <w:pPr>
        <w:numPr>
          <w:ilvl w:val="0"/>
          <w:numId w:val="4"/>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couple of books.</w:t>
      </w:r>
    </w:p>
    <w:p>
      <w:pPr>
        <w:numPr>
          <w:ilvl w:val="0"/>
          <w:numId w:val="4"/>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few chocolate bars.</w:t>
      </w:r>
    </w:p>
    <w:p>
      <w:pPr>
        <w:numPr>
          <w:ilvl w:val="0"/>
          <w:numId w:val="1"/>
        </w:numPr>
        <w:autoSpaceDE w:val="0"/>
        <w:autoSpaceDN w:val="0"/>
        <w:snapToGrid w:val="0"/>
        <w:spacing w:before="24"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shipping option does the man choose?</w:t>
      </w:r>
    </w:p>
    <w:p>
      <w:pPr>
        <w:autoSpaceDE w:val="0"/>
        <w:autoSpaceDN w:val="0"/>
        <w:snapToGrid w:val="0"/>
        <w:spacing w:before="24"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Priority.</w:t>
      </w:r>
      <w:r>
        <w:rPr>
          <w:rFonts w:hint="default" w:ascii="Times New Roman" w:hAnsi="Times New Roman" w:eastAsia="Times New Roman" w:cs="Times New Roman"/>
          <w:spacing w:val="1974"/>
        </w:rPr>
        <w:t xml:space="preserve"> </w:t>
      </w:r>
      <w:r>
        <w:rPr>
          <w:rFonts w:hint="default" w:ascii="Times New Roman" w:hAnsi="Times New Roman" w:eastAsia="Times New Roman" w:cs="Times New Roman"/>
        </w:rPr>
        <w:t>B. Standard.</w:t>
      </w:r>
      <w:r>
        <w:rPr>
          <w:rFonts w:hint="default" w:ascii="Times New Roman" w:hAnsi="Times New Roman" w:eastAsia="Times New Roman" w:cs="Times New Roman"/>
          <w:spacing w:val="1269"/>
        </w:rPr>
        <w:t xml:space="preserve"> </w:t>
      </w:r>
      <w:r>
        <w:rPr>
          <w:rFonts w:hint="default" w:ascii="Times New Roman" w:hAnsi="Times New Roman" w:eastAsia="Times New Roman" w:cs="Times New Roman"/>
        </w:rPr>
        <w:t>C. Overnight.</w:t>
      </w:r>
    </w:p>
    <w:p>
      <w:pPr>
        <w:autoSpaceDE w:val="0"/>
        <w:autoSpaceDN w:val="0"/>
        <w:snapToGrid w:val="0"/>
        <w:spacing w:before="58" w:after="0" w:line="246" w:lineRule="exact"/>
        <w:ind w:left="209" w:right="0" w:firstLine="0"/>
        <w:jc w:val="left"/>
        <w:textAlignment w:val="auto"/>
        <w:rPr>
          <w:rFonts w:hint="default" w:ascii="Arial" w:hAnsi="Arial" w:eastAsia="Arial" w:cs="Arial"/>
          <w:sz w:val="21"/>
        </w:rPr>
      </w:pPr>
      <w:r>
        <w:rPr>
          <w:rFonts w:hint="default" w:ascii="Arial" w:hAnsi="Arial" w:eastAsia="Arial" w:cs="Arial"/>
          <w:sz w:val="21"/>
        </w:rPr>
        <w:t>听第</w:t>
      </w:r>
      <w:r>
        <w:rPr>
          <w:rFonts w:hint="default" w:ascii="Arial" w:hAnsi="Arial" w:eastAsia="Arial" w:cs="Arial"/>
          <w:spacing w:val="-25"/>
          <w:sz w:val="21"/>
        </w:rPr>
        <w:t xml:space="preserve"> </w:t>
      </w:r>
      <w:r>
        <w:rPr>
          <w:rFonts w:hint="default" w:ascii="Arial" w:hAnsi="Arial" w:eastAsia="Arial" w:cs="Arial"/>
          <w:sz w:val="21"/>
        </w:rPr>
        <w:t>3</w:t>
      </w:r>
      <w:r>
        <w:rPr>
          <w:rFonts w:hint="default" w:ascii="Arial" w:hAnsi="Arial" w:eastAsia="Arial" w:cs="Arial"/>
          <w:spacing w:val="-32"/>
          <w:sz w:val="21"/>
        </w:rPr>
        <w:t xml:space="preserve"> </w:t>
      </w:r>
      <w:r>
        <w:rPr>
          <w:rFonts w:hint="default" w:ascii="Arial" w:hAnsi="Arial" w:eastAsia="Arial" w:cs="Arial"/>
          <w:sz w:val="21"/>
        </w:rPr>
        <w:t>段材料，回答第</w:t>
      </w:r>
      <w:r>
        <w:rPr>
          <w:rFonts w:hint="default" w:ascii="Arial" w:hAnsi="Arial" w:eastAsia="Arial" w:cs="Arial"/>
          <w:spacing w:val="-27"/>
          <w:sz w:val="21"/>
        </w:rPr>
        <w:t xml:space="preserve"> </w:t>
      </w:r>
      <w:r>
        <w:rPr>
          <w:rFonts w:hint="default" w:ascii="Arial" w:hAnsi="Arial" w:eastAsia="Arial" w:cs="Arial"/>
          <w:sz w:val="21"/>
        </w:rPr>
        <w:t>6</w:t>
      </w:r>
      <w:r>
        <w:rPr>
          <w:rFonts w:hint="default" w:ascii="Arial" w:hAnsi="Arial" w:eastAsia="Arial" w:cs="Arial"/>
          <w:spacing w:val="-32"/>
          <w:sz w:val="21"/>
        </w:rPr>
        <w:t xml:space="preserve"> </w:t>
      </w:r>
      <w:r>
        <w:rPr>
          <w:rFonts w:hint="default" w:ascii="Arial" w:hAnsi="Arial" w:eastAsia="Arial" w:cs="Arial"/>
          <w:sz w:val="21"/>
        </w:rPr>
        <w:t>至</w:t>
      </w:r>
      <w:r>
        <w:rPr>
          <w:rFonts w:hint="default" w:ascii="Arial" w:hAnsi="Arial" w:eastAsia="Arial" w:cs="Arial"/>
          <w:spacing w:val="-27"/>
          <w:sz w:val="21"/>
        </w:rPr>
        <w:t xml:space="preserve"> </w:t>
      </w:r>
      <w:r>
        <w:rPr>
          <w:rFonts w:hint="default" w:ascii="Arial" w:hAnsi="Arial" w:eastAsia="Arial" w:cs="Arial"/>
          <w:sz w:val="21"/>
        </w:rPr>
        <w:t>9</w:t>
      </w:r>
      <w:r>
        <w:rPr>
          <w:rFonts w:hint="default" w:ascii="Arial" w:hAnsi="Arial" w:eastAsia="Arial" w:cs="Arial"/>
          <w:spacing w:val="-32"/>
          <w:sz w:val="21"/>
        </w:rPr>
        <w:t xml:space="preserve"> </w:t>
      </w:r>
      <w:r>
        <w:rPr>
          <w:rFonts w:hint="default" w:ascii="Arial" w:hAnsi="Arial" w:eastAsia="Arial" w:cs="Arial"/>
          <w:sz w:val="21"/>
        </w:rPr>
        <w:t>题。</w:t>
      </w:r>
    </w:p>
    <w:p>
      <w:pPr>
        <w:numPr>
          <w:ilvl w:val="0"/>
          <w:numId w:val="1"/>
        </w:numPr>
        <w:autoSpaceDE w:val="0"/>
        <w:autoSpaceDN w:val="0"/>
        <w:snapToGrid w:val="0"/>
        <w:spacing w:before="29"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Where does the man live?</w:t>
      </w:r>
    </w:p>
    <w:p>
      <w:pPr>
        <w:numPr>
          <w:ilvl w:val="0"/>
          <w:numId w:val="5"/>
        </w:numPr>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In Atlanta.</w:t>
      </w:r>
    </w:p>
    <w:p>
      <w:pPr>
        <w:numPr>
          <w:ilvl w:val="0"/>
          <w:numId w:val="5"/>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In Springfield.</w:t>
      </w:r>
    </w:p>
    <w:p>
      <w:pPr>
        <w:numPr>
          <w:ilvl w:val="0"/>
          <w:numId w:val="5"/>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At North Haverbrook.</w:t>
      </w:r>
    </w:p>
    <w:p>
      <w:pPr>
        <w:numPr>
          <w:ilvl w:val="0"/>
          <w:numId w:val="1"/>
        </w:numPr>
        <w:autoSpaceDE w:val="0"/>
        <w:autoSpaceDN w:val="0"/>
        <w:snapToGrid w:val="0"/>
        <w:spacing w:before="24"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Who likes to go shopping?</w:t>
      </w:r>
    </w:p>
    <w:p>
      <w:pPr>
        <w:numPr>
          <w:ilvl w:val="0"/>
          <w:numId w:val="6"/>
        </w:numPr>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man.</w:t>
      </w:r>
    </w:p>
    <w:p>
      <w:pPr>
        <w:numPr>
          <w:ilvl w:val="0"/>
          <w:numId w:val="6"/>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man’s wife.</w:t>
      </w:r>
    </w:p>
    <w:p>
      <w:pPr>
        <w:numPr>
          <w:ilvl w:val="0"/>
          <w:numId w:val="6"/>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man’s daughters.</w:t>
      </w:r>
    </w:p>
    <w:p>
      <w:pPr>
        <w:autoSpaceDE w:val="0"/>
        <w:autoSpaceDN w:val="0"/>
        <w:snapToGrid w:val="0"/>
        <w:spacing w:before="466"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31" w:right="1329"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1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numPr>
          <w:ilvl w:val="0"/>
          <w:numId w:val="1"/>
        </w:numPr>
        <w:autoSpaceDE w:val="0"/>
        <w:autoSpaceDN w:val="0"/>
        <w:snapToGrid w:val="0"/>
        <w:spacing w:before="1"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is the man afraid of?</w:t>
      </w:r>
    </w:p>
    <w:p>
      <w:pPr>
        <w:numPr>
          <w:ilvl w:val="0"/>
          <w:numId w:val="7"/>
        </w:numPr>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Leaving the city.</w:t>
      </w:r>
    </w:p>
    <w:p>
      <w:pPr>
        <w:numPr>
          <w:ilvl w:val="0"/>
          <w:numId w:val="7"/>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Going to the theater.</w:t>
      </w:r>
    </w:p>
    <w:p>
      <w:pPr>
        <w:numPr>
          <w:ilvl w:val="0"/>
          <w:numId w:val="7"/>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Losing his community.</w:t>
      </w:r>
    </w:p>
    <w:p>
      <w:pPr>
        <w:numPr>
          <w:ilvl w:val="0"/>
          <w:numId w:val="1"/>
        </w:numPr>
        <w:autoSpaceDE w:val="0"/>
        <w:autoSpaceDN w:val="0"/>
        <w:snapToGrid w:val="0"/>
        <w:spacing w:before="24"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is the main topic of the conversation?</w:t>
      </w:r>
    </w:p>
    <w:p>
      <w:pPr>
        <w:numPr>
          <w:ilvl w:val="0"/>
          <w:numId w:val="8"/>
        </w:numPr>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How colorful city life can be.</w:t>
      </w:r>
    </w:p>
    <w:p>
      <w:pPr>
        <w:numPr>
          <w:ilvl w:val="0"/>
          <w:numId w:val="8"/>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How the malls will affect the town.</w:t>
      </w:r>
    </w:p>
    <w:p>
      <w:pPr>
        <w:numPr>
          <w:ilvl w:val="0"/>
          <w:numId w:val="8"/>
        </w:numPr>
        <w:tabs>
          <w:tab w:val="left" w:pos="519"/>
        </w:tabs>
        <w:autoSpaceDE w:val="0"/>
        <w:autoSpaceDN w:val="0"/>
        <w:snapToGrid w:val="0"/>
        <w:spacing w:before="2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How a small town compares with a big city.</w:t>
      </w:r>
    </w:p>
    <w:p>
      <w:pPr>
        <w:autoSpaceDE w:val="0"/>
        <w:autoSpaceDN w:val="0"/>
        <w:snapToGrid w:val="0"/>
        <w:spacing w:before="375" w:after="0" w:line="246" w:lineRule="exact"/>
        <w:ind w:left="209" w:right="0" w:firstLine="0"/>
        <w:jc w:val="left"/>
        <w:textAlignment w:val="auto"/>
        <w:rPr>
          <w:rFonts w:hint="default" w:ascii="Arial" w:hAnsi="Arial" w:eastAsia="Arial" w:cs="Arial"/>
          <w:sz w:val="21"/>
        </w:rPr>
      </w:pPr>
      <w:r>
        <w:rPr>
          <w:rFonts w:hint="default" w:ascii="Arial" w:hAnsi="Arial" w:eastAsia="Arial" w:cs="Arial"/>
          <w:sz w:val="21"/>
        </w:rPr>
        <w:t xml:space="preserve">第二节 听取信息 </w:t>
      </w:r>
      <w:r>
        <w:rPr>
          <w:rFonts w:hint="default" w:ascii="Arial" w:hAnsi="Arial" w:eastAsia="Arial" w:cs="Arial"/>
          <w:spacing w:val="-12"/>
          <w:sz w:val="21"/>
        </w:rPr>
        <w:t>(</w:t>
      </w:r>
      <w:r>
        <w:rPr>
          <w:rFonts w:hint="default" w:ascii="Arial" w:hAnsi="Arial" w:eastAsia="Arial" w:cs="Arial"/>
          <w:sz w:val="21"/>
        </w:rPr>
        <w:t>共</w:t>
      </w:r>
      <w:r>
        <w:rPr>
          <w:rFonts w:hint="default" w:ascii="Arial" w:hAnsi="Arial" w:eastAsia="Arial" w:cs="Arial"/>
          <w:spacing w:val="-26"/>
          <w:sz w:val="21"/>
        </w:rPr>
        <w:t xml:space="preserve"> </w:t>
      </w:r>
      <w:r>
        <w:rPr>
          <w:rFonts w:hint="default" w:ascii="Arial" w:hAnsi="Arial" w:eastAsia="Arial" w:cs="Arial"/>
          <w:sz w:val="21"/>
        </w:rPr>
        <w:t>6</w:t>
      </w:r>
      <w:r>
        <w:rPr>
          <w:rFonts w:hint="default" w:ascii="Arial" w:hAnsi="Arial" w:eastAsia="Arial" w:cs="Arial"/>
          <w:spacing w:val="-33"/>
          <w:sz w:val="21"/>
        </w:rPr>
        <w:t xml:space="preserve"> </w:t>
      </w:r>
      <w:r>
        <w:rPr>
          <w:rFonts w:hint="default" w:ascii="Arial" w:hAnsi="Arial" w:eastAsia="Arial" w:cs="Arial"/>
          <w:sz w:val="21"/>
        </w:rPr>
        <w:t>题，每小题</w:t>
      </w:r>
      <w:r>
        <w:rPr>
          <w:rFonts w:hint="default" w:ascii="Arial" w:hAnsi="Arial" w:eastAsia="Arial" w:cs="Arial"/>
          <w:spacing w:val="-26"/>
          <w:sz w:val="21"/>
        </w:rPr>
        <w:t xml:space="preserve"> </w:t>
      </w:r>
      <w:r>
        <w:rPr>
          <w:rFonts w:hint="default" w:ascii="Arial" w:hAnsi="Arial" w:eastAsia="Arial" w:cs="Arial"/>
          <w:sz w:val="21"/>
        </w:rPr>
        <w:t>1</w:t>
      </w:r>
      <w:r>
        <w:rPr>
          <w:rFonts w:hint="default" w:ascii="Arial" w:hAnsi="Arial" w:eastAsia="Arial" w:cs="Arial"/>
          <w:spacing w:val="-33"/>
          <w:sz w:val="21"/>
        </w:rPr>
        <w:t xml:space="preserve"> </w:t>
      </w:r>
      <w:r>
        <w:rPr>
          <w:rFonts w:hint="default" w:ascii="Arial" w:hAnsi="Arial" w:eastAsia="Arial" w:cs="Arial"/>
          <w:sz w:val="21"/>
        </w:rPr>
        <w:t>分，满分</w:t>
      </w:r>
      <w:r>
        <w:rPr>
          <w:rFonts w:hint="default" w:ascii="Arial" w:hAnsi="Arial" w:eastAsia="Arial" w:cs="Arial"/>
          <w:spacing w:val="-27"/>
          <w:sz w:val="21"/>
        </w:rPr>
        <w:t xml:space="preserve"> </w:t>
      </w:r>
      <w:r>
        <w:rPr>
          <w:rFonts w:hint="default" w:ascii="Arial" w:hAnsi="Arial" w:eastAsia="Arial" w:cs="Arial"/>
          <w:sz w:val="21"/>
        </w:rPr>
        <w:t>6</w:t>
      </w:r>
      <w:r>
        <w:rPr>
          <w:rFonts w:hint="default" w:ascii="Arial" w:hAnsi="Arial" w:eastAsia="Arial" w:cs="Arial"/>
          <w:spacing w:val="-32"/>
          <w:sz w:val="21"/>
        </w:rPr>
        <w:t xml:space="preserve"> </w:t>
      </w:r>
      <w:r>
        <w:rPr>
          <w:rFonts w:hint="default" w:ascii="Arial" w:hAnsi="Arial" w:eastAsia="Arial" w:cs="Arial"/>
          <w:sz w:val="21"/>
        </w:rPr>
        <w:t>分）</w:t>
      </w:r>
    </w:p>
    <w:p>
      <w:pPr>
        <w:autoSpaceDE w:val="0"/>
        <w:autoSpaceDN w:val="0"/>
        <w:snapToGrid w:val="0"/>
        <w:spacing w:before="109" w:after="0" w:line="246" w:lineRule="exact"/>
        <w:ind w:left="420" w:right="0" w:firstLine="0"/>
        <w:jc w:val="left"/>
        <w:textAlignment w:val="auto"/>
        <w:rPr>
          <w:rFonts w:hint="default" w:ascii="Arial" w:hAnsi="Arial" w:eastAsia="Arial" w:cs="Arial"/>
          <w:sz w:val="21"/>
        </w:rPr>
      </w:pPr>
      <w:r>
        <w:rPr>
          <w:rFonts w:hint="default" w:ascii="Arial" w:hAnsi="Arial" w:eastAsia="Arial" w:cs="Arial"/>
          <w:sz w:val="21"/>
        </w:rPr>
        <w:t>听下面一段独白，完成第</w:t>
      </w:r>
      <w:r>
        <w:rPr>
          <w:rFonts w:hint="default" w:ascii="Arial" w:hAnsi="Arial" w:eastAsia="Arial" w:cs="Arial"/>
          <w:spacing w:val="-27"/>
          <w:sz w:val="21"/>
        </w:rPr>
        <w:t xml:space="preserve"> </w:t>
      </w:r>
      <w:r>
        <w:rPr>
          <w:rFonts w:hint="default" w:ascii="Arial" w:hAnsi="Arial" w:eastAsia="Arial" w:cs="Arial"/>
          <w:spacing w:val="-12"/>
          <w:sz w:val="21"/>
        </w:rPr>
        <w:t>1</w:t>
      </w:r>
      <w:r>
        <w:rPr>
          <w:rFonts w:hint="default" w:ascii="Arial" w:hAnsi="Arial" w:eastAsia="Arial" w:cs="Arial"/>
          <w:sz w:val="21"/>
        </w:rPr>
        <w:t>0</w:t>
      </w:r>
      <w:r>
        <w:rPr>
          <w:rFonts w:hint="default" w:ascii="Arial" w:hAnsi="Arial" w:eastAsia="Arial" w:cs="Arial"/>
          <w:spacing w:val="-31"/>
          <w:sz w:val="21"/>
        </w:rPr>
        <w:t xml:space="preserve"> </w:t>
      </w:r>
      <w:r>
        <w:rPr>
          <w:rFonts w:hint="default" w:ascii="Arial" w:hAnsi="Arial" w:eastAsia="Arial" w:cs="Arial"/>
          <w:sz w:val="21"/>
        </w:rPr>
        <w:t>至</w:t>
      </w:r>
      <w:r>
        <w:rPr>
          <w:rFonts w:hint="default" w:ascii="Arial" w:hAnsi="Arial" w:eastAsia="Arial" w:cs="Arial"/>
          <w:spacing w:val="-27"/>
          <w:sz w:val="21"/>
        </w:rPr>
        <w:t xml:space="preserve"> </w:t>
      </w:r>
      <w:r>
        <w:rPr>
          <w:rFonts w:hint="default" w:ascii="Arial" w:hAnsi="Arial" w:eastAsia="Arial" w:cs="Arial"/>
          <w:spacing w:val="-12"/>
          <w:sz w:val="21"/>
        </w:rPr>
        <w:t>1</w:t>
      </w:r>
      <w:r>
        <w:rPr>
          <w:rFonts w:hint="default" w:ascii="Arial" w:hAnsi="Arial" w:eastAsia="Arial" w:cs="Arial"/>
          <w:sz w:val="21"/>
        </w:rPr>
        <w:t>5</w:t>
      </w:r>
      <w:r>
        <w:rPr>
          <w:rFonts w:hint="default" w:ascii="Arial" w:hAnsi="Arial" w:eastAsia="Arial" w:cs="Arial"/>
          <w:spacing w:val="-33"/>
          <w:sz w:val="21"/>
        </w:rPr>
        <w:t xml:space="preserve"> </w:t>
      </w:r>
      <w:r>
        <w:rPr>
          <w:rFonts w:hint="default" w:ascii="Arial" w:hAnsi="Arial" w:eastAsia="Arial" w:cs="Arial"/>
          <w:sz w:val="21"/>
        </w:rPr>
        <w:t>小题，录音读两遍。</w:t>
      </w:r>
    </w:p>
    <w:p>
      <w:pPr>
        <w:autoSpaceDE w:val="0"/>
        <w:autoSpaceDN w:val="0"/>
        <w:snapToGrid w:val="0"/>
        <w:spacing w:before="125" w:after="10" w:line="240" w:lineRule="auto"/>
        <w:ind w:left="288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Young Cooks Competition</w:t>
      </w:r>
    </w:p>
    <w:tbl>
      <w:tblPr>
        <w:tblStyle w:val="4"/>
        <w:tblW w:w="951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33"/>
        <w:gridCol w:w="60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41" w:hRule="exact"/>
        </w:trPr>
        <w:tc>
          <w:tcPr>
            <w:tcW w:w="3433" w:type="dxa"/>
            <w:vAlign w:val="top"/>
          </w:tcPr>
          <w:p>
            <w:pPr>
              <w:autoSpaceDE w:val="0"/>
              <w:autoSpaceDN w:val="0"/>
              <w:snapToGrid w:val="0"/>
              <w:spacing w:before="244" w:after="0" w:line="240" w:lineRule="auto"/>
              <w:ind w:left="103"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Age of the competitors</w:t>
            </w:r>
          </w:p>
        </w:tc>
        <w:tc>
          <w:tcPr>
            <w:tcW w:w="6086" w:type="dxa"/>
            <w:vAlign w:val="top"/>
          </w:tcPr>
          <w:p>
            <w:pPr>
              <w:autoSpaceDE w:val="0"/>
              <w:autoSpaceDN w:val="0"/>
              <w:snapToGrid w:val="0"/>
              <w:spacing w:before="244" w:after="0" w:line="240" w:lineRule="auto"/>
              <w:ind w:left="102"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Young people 10.__________________.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41" w:hRule="exact"/>
        </w:trPr>
        <w:tc>
          <w:tcPr>
            <w:tcW w:w="3433" w:type="dxa"/>
            <w:vAlign w:val="top"/>
          </w:tcPr>
          <w:p>
            <w:pPr>
              <w:autoSpaceDE w:val="0"/>
              <w:autoSpaceDN w:val="0"/>
              <w:snapToGrid w:val="0"/>
              <w:spacing w:before="245" w:after="0" w:line="240" w:lineRule="auto"/>
              <w:ind w:left="103"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Aim of the competition</w:t>
            </w:r>
          </w:p>
        </w:tc>
        <w:tc>
          <w:tcPr>
            <w:tcW w:w="6086" w:type="dxa"/>
            <w:vAlign w:val="top"/>
          </w:tcPr>
          <w:p>
            <w:pPr>
              <w:autoSpaceDE w:val="0"/>
              <w:autoSpaceDN w:val="0"/>
              <w:snapToGrid w:val="0"/>
              <w:spacing w:before="245" w:after="0" w:line="240" w:lineRule="auto"/>
              <w:ind w:left="102"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to find the best 11.______________ in the region.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541" w:hRule="exact"/>
        </w:trPr>
        <w:tc>
          <w:tcPr>
            <w:tcW w:w="3433" w:type="dxa"/>
            <w:vAlign w:val="top"/>
          </w:tcPr>
          <w:p>
            <w:pPr>
              <w:autoSpaceDE w:val="0"/>
              <w:autoSpaceDN w:val="0"/>
              <w:snapToGrid w:val="0"/>
              <w:spacing w:before="244" w:after="0" w:line="240" w:lineRule="auto"/>
              <w:ind w:left="103"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Who can enter</w:t>
            </w:r>
          </w:p>
        </w:tc>
        <w:tc>
          <w:tcPr>
            <w:tcW w:w="6086" w:type="dxa"/>
            <w:vAlign w:val="top"/>
          </w:tcPr>
          <w:p>
            <w:pPr>
              <w:autoSpaceDE w:val="0"/>
              <w:autoSpaceDN w:val="0"/>
              <w:snapToGrid w:val="0"/>
              <w:spacing w:before="244" w:after="0" w:line="240" w:lineRule="auto"/>
              <w:ind w:left="102"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12._________________ in Kent, and other 4 areas.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1026" w:hRule="exact"/>
        </w:trPr>
        <w:tc>
          <w:tcPr>
            <w:tcW w:w="3433" w:type="dxa"/>
            <w:vAlign w:val="top"/>
          </w:tcPr>
          <w:p>
            <w:pPr>
              <w:autoSpaceDE w:val="0"/>
              <w:autoSpaceDN w:val="0"/>
              <w:snapToGrid w:val="0"/>
              <w:spacing w:before="728" w:after="0" w:line="240" w:lineRule="auto"/>
              <w:ind w:left="103"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Requirements</w:t>
            </w:r>
          </w:p>
        </w:tc>
        <w:tc>
          <w:tcPr>
            <w:tcW w:w="6086" w:type="dxa"/>
            <w:vAlign w:val="top"/>
          </w:tcPr>
          <w:p>
            <w:pPr>
              <w:autoSpaceDE w:val="0"/>
              <w:autoSpaceDN w:val="0"/>
              <w:snapToGrid w:val="0"/>
              <w:spacing w:before="188" w:after="0" w:line="359" w:lineRule="auto"/>
              <w:ind w:left="102" w:right="1128"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2"/>
              </w:rPr>
              <w:t>13.________________ one or</w:t>
            </w:r>
            <w:r>
              <w:rPr>
                <w:rFonts w:hint="default" w:ascii="Times New Roman" w:hAnsi="Times New Roman" w:eastAsia="Times New Roman" w:cs="Times New Roman"/>
                <w:spacing w:val="-1"/>
              </w:rPr>
              <w:t xml:space="preserve"> two dishes and then</w:t>
            </w:r>
            <w:r>
              <w:rPr>
                <w:rFonts w:hint="default" w:ascii="Times New Roman" w:hAnsi="Times New Roman" w:eastAsia="Times New Roman" w:cs="Times New Roman"/>
              </w:rPr>
              <w:t xml:space="preserve"> 14._________________of the meal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87" w:hRule="exact"/>
        </w:trPr>
        <w:tc>
          <w:tcPr>
            <w:tcW w:w="3433" w:type="dxa"/>
            <w:vAlign w:val="top"/>
          </w:tcPr>
          <w:p>
            <w:pPr>
              <w:autoSpaceDE w:val="0"/>
              <w:autoSpaceDN w:val="0"/>
              <w:snapToGrid w:val="0"/>
              <w:spacing w:before="189" w:after="0" w:line="240" w:lineRule="auto"/>
              <w:ind w:left="103"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Deadline of uploading pictures</w:t>
            </w:r>
          </w:p>
        </w:tc>
        <w:tc>
          <w:tcPr>
            <w:tcW w:w="6086" w:type="dxa"/>
            <w:vAlign w:val="top"/>
          </w:tcPr>
          <w:p>
            <w:pPr>
              <w:autoSpaceDE w:val="0"/>
              <w:autoSpaceDN w:val="0"/>
              <w:snapToGrid w:val="0"/>
              <w:spacing w:before="189" w:after="0" w:line="240" w:lineRule="auto"/>
              <w:ind w:left="102"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upload before the 15._______________ deadline.</w:t>
            </w:r>
          </w:p>
        </w:tc>
      </w:tr>
    </w:tbl>
    <w:p>
      <w:pPr>
        <w:autoSpaceDE w:val="0"/>
        <w:autoSpaceDN w:val="0"/>
        <w:snapToGrid w:val="0"/>
        <w:spacing w:before="363" w:after="0" w:line="281" w:lineRule="exact"/>
        <w:ind w:left="0" w:right="0" w:firstLine="0"/>
        <w:jc w:val="left"/>
        <w:textAlignment w:val="auto"/>
        <w:rPr>
          <w:rFonts w:hint="default" w:ascii="Arial" w:hAnsi="Arial" w:eastAsia="Arial" w:cs="Arial"/>
        </w:rPr>
      </w:pPr>
      <w:r>
        <w:rPr>
          <w:rFonts w:hint="default" w:ascii="Arial" w:hAnsi="Arial" w:eastAsia="Arial" w:cs="Arial"/>
        </w:rPr>
        <w:t>二、语法单项选择 （共</w:t>
      </w:r>
      <w:r>
        <w:rPr>
          <w:rFonts w:hint="default" w:ascii="Arial" w:hAnsi="Arial" w:eastAsia="Arial" w:cs="Arial"/>
          <w:spacing w:val="-30"/>
        </w:rPr>
        <w:t xml:space="preserve"> </w:t>
      </w:r>
      <w:r>
        <w:rPr>
          <w:rFonts w:hint="default" w:ascii="Arial" w:hAnsi="Arial" w:eastAsia="Arial" w:cs="Arial"/>
          <w:spacing w:val="-13"/>
        </w:rPr>
        <w:t>1</w:t>
      </w:r>
      <w:r>
        <w:rPr>
          <w:rFonts w:hint="default" w:ascii="Arial" w:hAnsi="Arial" w:eastAsia="Arial" w:cs="Arial"/>
        </w:rPr>
        <w:t>0</w:t>
      </w:r>
      <w:r>
        <w:rPr>
          <w:rFonts w:hint="default" w:ascii="Arial" w:hAnsi="Arial" w:eastAsia="Arial" w:cs="Arial"/>
          <w:spacing w:val="-37"/>
        </w:rPr>
        <w:t xml:space="preserve"> </w:t>
      </w:r>
      <w:r>
        <w:rPr>
          <w:rFonts w:hint="default" w:ascii="Arial" w:hAnsi="Arial" w:eastAsia="Arial" w:cs="Arial"/>
        </w:rPr>
        <w:t>小题，每小题</w:t>
      </w:r>
      <w:r>
        <w:rPr>
          <w:rFonts w:hint="default" w:ascii="Arial" w:hAnsi="Arial" w:eastAsia="Arial" w:cs="Arial"/>
          <w:spacing w:val="-30"/>
        </w:rPr>
        <w:t xml:space="preserve"> </w:t>
      </w:r>
      <w:r>
        <w:rPr>
          <w:rFonts w:hint="default" w:ascii="Arial" w:hAnsi="Arial" w:eastAsia="Arial" w:cs="Arial"/>
        </w:rPr>
        <w:t>1</w:t>
      </w:r>
      <w:r>
        <w:rPr>
          <w:rFonts w:hint="default" w:ascii="Arial" w:hAnsi="Arial" w:eastAsia="Arial" w:cs="Arial"/>
          <w:spacing w:val="-37"/>
        </w:rPr>
        <w:t xml:space="preserve"> </w:t>
      </w:r>
      <w:r>
        <w:rPr>
          <w:rFonts w:hint="default" w:ascii="Arial" w:hAnsi="Arial" w:eastAsia="Arial" w:cs="Arial"/>
        </w:rPr>
        <w:t>分，满分</w:t>
      </w:r>
      <w:r>
        <w:rPr>
          <w:rFonts w:hint="default" w:ascii="Arial" w:hAnsi="Arial" w:eastAsia="Arial" w:cs="Arial"/>
          <w:spacing w:val="-30"/>
        </w:rPr>
        <w:t xml:space="preserve"> </w:t>
      </w:r>
      <w:r>
        <w:rPr>
          <w:rFonts w:hint="default" w:ascii="Arial" w:hAnsi="Arial" w:eastAsia="Arial" w:cs="Arial"/>
          <w:spacing w:val="-13"/>
        </w:rPr>
        <w:t>1</w:t>
      </w:r>
      <w:r>
        <w:rPr>
          <w:rFonts w:hint="default" w:ascii="Arial" w:hAnsi="Arial" w:eastAsia="Arial" w:cs="Arial"/>
        </w:rPr>
        <w:t>0</w:t>
      </w:r>
      <w:r>
        <w:rPr>
          <w:rFonts w:hint="default" w:ascii="Arial" w:hAnsi="Arial" w:eastAsia="Arial" w:cs="Arial"/>
          <w:spacing w:val="-37"/>
        </w:rPr>
        <w:t xml:space="preserve"> </w:t>
      </w:r>
      <w:r>
        <w:rPr>
          <w:rFonts w:hint="default" w:ascii="Arial" w:hAnsi="Arial" w:eastAsia="Arial" w:cs="Arial"/>
        </w:rPr>
        <w:t>分）</w:t>
      </w:r>
    </w:p>
    <w:p>
      <w:pPr>
        <w:numPr>
          <w:ilvl w:val="0"/>
          <w:numId w:val="9"/>
        </w:numPr>
        <w:autoSpaceDE w:val="0"/>
        <w:autoSpaceDN w:val="0"/>
        <w:snapToGrid w:val="0"/>
        <w:spacing w:before="116"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We ______ the coal, and ________, we had to burn wood to warm us.</w:t>
      </w:r>
    </w:p>
    <w:p>
      <w:pPr>
        <w:autoSpaceDE w:val="0"/>
        <w:autoSpaceDN w:val="0"/>
        <w:snapToGrid w:val="0"/>
        <w:spacing w:before="82"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ran out; as a result</w:t>
      </w:r>
      <w:r>
        <w:rPr>
          <w:rFonts w:hint="default" w:ascii="Times New Roman" w:hAnsi="Times New Roman" w:eastAsia="Times New Roman" w:cs="Times New Roman"/>
          <w:spacing w:val="2088"/>
        </w:rPr>
        <w:t xml:space="preserve"> </w:t>
      </w:r>
      <w:r>
        <w:rPr>
          <w:rFonts w:hint="default" w:ascii="Times New Roman" w:hAnsi="Times New Roman" w:eastAsia="Times New Roman" w:cs="Times New Roman"/>
        </w:rPr>
        <w:t>B. ran after; as the result</w:t>
      </w:r>
    </w:p>
    <w:p>
      <w:pPr>
        <w:autoSpaceDE w:val="0"/>
        <w:autoSpaceDN w:val="0"/>
        <w:snapToGrid w:val="0"/>
        <w:spacing w:before="84"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ran out of; as a result</w:t>
      </w:r>
      <w:r>
        <w:rPr>
          <w:rFonts w:hint="default" w:ascii="Times New Roman" w:hAnsi="Times New Roman" w:eastAsia="Times New Roman" w:cs="Times New Roman"/>
          <w:spacing w:val="1840"/>
        </w:rPr>
        <w:t xml:space="preserve"> </w:t>
      </w:r>
      <w:r>
        <w:rPr>
          <w:rFonts w:hint="default" w:ascii="Times New Roman" w:hAnsi="Times New Roman" w:eastAsia="Times New Roman" w:cs="Times New Roman"/>
        </w:rPr>
        <w:t>D. used up; as the result</w:t>
      </w:r>
    </w:p>
    <w:p>
      <w:pPr>
        <w:numPr>
          <w:ilvl w:val="0"/>
          <w:numId w:val="9"/>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moment she arrived home, she ________ the house.</w:t>
      </w:r>
    </w:p>
    <w:p>
      <w:pPr>
        <w:autoSpaceDE w:val="0"/>
        <w:autoSpaceDN w:val="0"/>
        <w:snapToGrid w:val="0"/>
        <w:spacing w:before="84"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set out cleaning</w:t>
      </w:r>
      <w:r>
        <w:rPr>
          <w:rFonts w:hint="default" w:ascii="Times New Roman" w:hAnsi="Times New Roman" w:eastAsia="Times New Roman" w:cs="Times New Roman"/>
          <w:spacing w:val="2341"/>
        </w:rPr>
        <w:t xml:space="preserve"> </w:t>
      </w:r>
      <w:r>
        <w:rPr>
          <w:rFonts w:hint="default" w:ascii="Times New Roman" w:hAnsi="Times New Roman" w:eastAsia="Times New Roman" w:cs="Times New Roman"/>
        </w:rPr>
        <w:t>B. set about to clean</w:t>
      </w:r>
    </w:p>
    <w:p>
      <w:pPr>
        <w:autoSpaceDE w:val="0"/>
        <w:autoSpaceDN w:val="0"/>
        <w:snapToGrid w:val="0"/>
        <w:spacing w:before="82"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set off cleaning</w:t>
      </w:r>
      <w:r>
        <w:rPr>
          <w:rFonts w:hint="default" w:ascii="Times New Roman" w:hAnsi="Times New Roman" w:eastAsia="Times New Roman" w:cs="Times New Roman"/>
          <w:spacing w:val="2381"/>
        </w:rPr>
        <w:t xml:space="preserve"> </w:t>
      </w:r>
      <w:r>
        <w:rPr>
          <w:rFonts w:hint="default" w:ascii="Times New Roman" w:hAnsi="Times New Roman" w:eastAsia="Times New Roman" w:cs="Times New Roman"/>
        </w:rPr>
        <w:t>D. set out to clean</w:t>
      </w:r>
    </w:p>
    <w:p>
      <w:pPr>
        <w:numPr>
          <w:ilvl w:val="0"/>
          <w:numId w:val="9"/>
        </w:numPr>
        <w:autoSpaceDE w:val="0"/>
        <w:autoSpaceDN w:val="0"/>
        <w:snapToGrid w:val="0"/>
        <w:spacing w:before="82" w:after="0" w:line="313" w:lineRule="auto"/>
        <w:ind w:left="360" w:right="0" w:hanging="36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Although it was difficult for them to _______ their plan to cook a Mother’s D</w:t>
      </w:r>
      <w:r>
        <w:rPr>
          <w:rFonts w:hint="default" w:ascii="Times New Roman" w:hAnsi="Times New Roman" w:eastAsia="Times New Roman" w:cs="Times New Roman"/>
        </w:rPr>
        <w:t>ay breakfast, they ______ at last.</w:t>
      </w:r>
    </w:p>
    <w:p>
      <w:pPr>
        <w:autoSpaceDE w:val="0"/>
        <w:autoSpaceDN w:val="0"/>
        <w:snapToGrid w:val="0"/>
        <w:spacing w:before="0"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carry on; carried away</w:t>
      </w:r>
      <w:r>
        <w:rPr>
          <w:rFonts w:hint="default" w:ascii="Times New Roman" w:hAnsi="Times New Roman" w:eastAsia="Times New Roman" w:cs="Times New Roman"/>
          <w:spacing w:val="1697"/>
        </w:rPr>
        <w:t xml:space="preserve"> </w:t>
      </w:r>
      <w:r>
        <w:rPr>
          <w:rFonts w:hint="default" w:ascii="Times New Roman" w:hAnsi="Times New Roman" w:eastAsia="Times New Roman" w:cs="Times New Roman"/>
        </w:rPr>
        <w:t>B. carry out; carried through</w:t>
      </w:r>
    </w:p>
    <w:p>
      <w:pPr>
        <w:autoSpaceDE w:val="0"/>
        <w:autoSpaceDN w:val="0"/>
        <w:snapToGrid w:val="0"/>
        <w:spacing w:before="82"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carry out; carried off</w:t>
      </w:r>
      <w:r>
        <w:rPr>
          <w:rFonts w:hint="default" w:ascii="Times New Roman" w:hAnsi="Times New Roman" w:eastAsia="Times New Roman" w:cs="Times New Roman"/>
          <w:spacing w:val="1868"/>
        </w:rPr>
        <w:t xml:space="preserve"> </w:t>
      </w:r>
      <w:r>
        <w:rPr>
          <w:rFonts w:hint="default" w:ascii="Times New Roman" w:hAnsi="Times New Roman" w:eastAsia="Times New Roman" w:cs="Times New Roman"/>
        </w:rPr>
        <w:t>D. carry on; carried back</w:t>
      </w:r>
    </w:p>
    <w:p>
      <w:pPr>
        <w:autoSpaceDE w:val="0"/>
        <w:autoSpaceDN w:val="0"/>
        <w:snapToGrid w:val="0"/>
        <w:spacing w:before="82" w:after="0" w:line="313" w:lineRule="auto"/>
        <w:ind w:left="360" w:right="0" w:hanging="36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19.</w:t>
      </w:r>
      <w:r>
        <w:rPr>
          <w:rFonts w:hint="default" w:ascii="Times New Roman" w:hAnsi="Times New Roman" w:eastAsia="Times New Roman" w:cs="Times New Roman"/>
          <w:spacing w:val="50"/>
        </w:rPr>
        <w:t xml:space="preserve"> </w:t>
      </w:r>
      <w:r>
        <w:rPr>
          <w:rFonts w:hint="default" w:ascii="Times New Roman" w:hAnsi="Times New Roman" w:eastAsia="Times New Roman" w:cs="Times New Roman"/>
        </w:rPr>
        <w:t>Although the greatest agricultural expert ______, he selflessly _____ a great deal of knowledge ______ to us.</w:t>
      </w:r>
    </w:p>
    <w:p>
      <w:pPr>
        <w:autoSpaceDE w:val="0"/>
        <w:autoSpaceDN w:val="0"/>
        <w:snapToGrid w:val="0"/>
        <w:spacing w:before="0" w:after="0" w:line="240" w:lineRule="auto"/>
        <w:ind w:left="36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passed on; passed; through</w:t>
      </w:r>
      <w:r>
        <w:rPr>
          <w:rFonts w:hint="default" w:ascii="Times New Roman" w:hAnsi="Times New Roman" w:eastAsia="Times New Roman" w:cs="Times New Roman"/>
          <w:spacing w:val="1327"/>
        </w:rPr>
        <w:t xml:space="preserve"> </w:t>
      </w:r>
      <w:r>
        <w:rPr>
          <w:rFonts w:hint="default" w:ascii="Times New Roman" w:hAnsi="Times New Roman" w:eastAsia="Times New Roman" w:cs="Times New Roman"/>
        </w:rPr>
        <w:t>B. passed out; passed; on</w:t>
      </w:r>
    </w:p>
    <w:p>
      <w:pPr>
        <w:autoSpaceDE w:val="0"/>
        <w:autoSpaceDN w:val="0"/>
        <w:snapToGrid w:val="0"/>
        <w:spacing w:before="82" w:after="0" w:line="240" w:lineRule="auto"/>
        <w:ind w:left="36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passed away; passed; down</w:t>
      </w:r>
      <w:r>
        <w:rPr>
          <w:rFonts w:hint="default" w:ascii="Times New Roman" w:hAnsi="Times New Roman" w:eastAsia="Times New Roman" w:cs="Times New Roman"/>
          <w:spacing w:val="1288"/>
        </w:rPr>
        <w:t xml:space="preserve"> </w:t>
      </w:r>
      <w:r>
        <w:rPr>
          <w:rFonts w:hint="default" w:ascii="Times New Roman" w:hAnsi="Times New Roman" w:eastAsia="Times New Roman" w:cs="Times New Roman"/>
        </w:rPr>
        <w:t>D. passed off; passed; by</w:t>
      </w:r>
    </w:p>
    <w:p>
      <w:pPr>
        <w:autoSpaceDE w:val="0"/>
        <w:autoSpaceDN w:val="0"/>
        <w:snapToGrid w:val="0"/>
        <w:spacing w:before="82" w:after="0" w:line="313" w:lineRule="auto"/>
        <w:ind w:left="360" w:right="0" w:hanging="36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20.</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There is no harm ______ more about the precious traditional Chinese culture. _______, it is our cultural heritage.</w:t>
      </w:r>
    </w:p>
    <w:p>
      <w:pPr>
        <w:autoSpaceDE w:val="0"/>
        <w:autoSpaceDN w:val="0"/>
        <w:snapToGrid w:val="0"/>
        <w:spacing w:before="0" w:after="0" w:line="237" w:lineRule="auto"/>
        <w:ind w:left="36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to know; Above all</w:t>
      </w:r>
      <w:r>
        <w:rPr>
          <w:rFonts w:hint="default" w:ascii="Times New Roman" w:hAnsi="Times New Roman" w:eastAsia="Times New Roman" w:cs="Times New Roman"/>
          <w:spacing w:val="2062"/>
        </w:rPr>
        <w:t xml:space="preserve"> </w:t>
      </w:r>
      <w:r>
        <w:rPr>
          <w:rFonts w:hint="default" w:ascii="Times New Roman" w:hAnsi="Times New Roman" w:eastAsia="Times New Roman" w:cs="Times New Roman"/>
        </w:rPr>
        <w:t>B. to know; First of all</w:t>
      </w:r>
    </w:p>
    <w:p>
      <w:pPr>
        <w:autoSpaceDE w:val="0"/>
        <w:autoSpaceDN w:val="0"/>
        <w:snapToGrid w:val="0"/>
        <w:spacing w:before="608"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32" w:right="1417"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2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autoSpaceDE w:val="0"/>
        <w:autoSpaceDN w:val="0"/>
        <w:snapToGrid w:val="0"/>
        <w:spacing w:before="1"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knowing; In all</w:t>
      </w:r>
      <w:r>
        <w:rPr>
          <w:rFonts w:hint="default" w:ascii="Times New Roman" w:hAnsi="Times New Roman" w:eastAsia="Times New Roman" w:cs="Times New Roman"/>
          <w:spacing w:val="2395"/>
        </w:rPr>
        <w:t xml:space="preserve"> </w:t>
      </w:r>
      <w:r>
        <w:rPr>
          <w:rFonts w:hint="default" w:ascii="Times New Roman" w:hAnsi="Times New Roman" w:eastAsia="Times New Roman" w:cs="Times New Roman"/>
        </w:rPr>
        <w:t>D. knowing; After all</w:t>
      </w:r>
    </w:p>
    <w:p>
      <w:pPr>
        <w:numPr>
          <w:ilvl w:val="0"/>
          <w:numId w:val="10"/>
        </w:numPr>
        <w:autoSpaceDE w:val="0"/>
        <w:autoSpaceDN w:val="0"/>
        <w:snapToGrid w:val="0"/>
        <w:spacing w:before="82" w:after="0" w:line="311" w:lineRule="auto"/>
        <w:ind w:left="360" w:right="1" w:hanging="36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The human body is _________ doing many things, which enables humans to________ some tough times.</w:t>
      </w:r>
    </w:p>
    <w:p>
      <w:pPr>
        <w:autoSpaceDE w:val="0"/>
        <w:autoSpaceDN w:val="0"/>
        <w:snapToGrid w:val="0"/>
        <w:spacing w:before="2" w:after="0" w:line="240" w:lineRule="auto"/>
        <w:ind w:left="36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able to; get across</w:t>
      </w:r>
      <w:r>
        <w:rPr>
          <w:rFonts w:hint="default" w:ascii="Times New Roman" w:hAnsi="Times New Roman" w:eastAsia="Times New Roman" w:cs="Times New Roman"/>
          <w:spacing w:val="2182"/>
        </w:rPr>
        <w:t xml:space="preserve"> </w:t>
      </w:r>
      <w:r>
        <w:rPr>
          <w:rFonts w:hint="default" w:ascii="Times New Roman" w:hAnsi="Times New Roman" w:eastAsia="Times New Roman" w:cs="Times New Roman"/>
        </w:rPr>
        <w:t>B. equal of ; get on</w:t>
      </w:r>
    </w:p>
    <w:p>
      <w:pPr>
        <w:autoSpaceDE w:val="0"/>
        <w:autoSpaceDN w:val="0"/>
        <w:snapToGrid w:val="0"/>
        <w:spacing w:before="84" w:after="0" w:line="240" w:lineRule="auto"/>
        <w:ind w:left="36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adequate for; get off</w:t>
      </w:r>
      <w:r>
        <w:rPr>
          <w:rFonts w:hint="default" w:ascii="Times New Roman" w:hAnsi="Times New Roman" w:eastAsia="Times New Roman" w:cs="Times New Roman"/>
          <w:spacing w:val="1969"/>
        </w:rPr>
        <w:t xml:space="preserve"> </w:t>
      </w:r>
      <w:r>
        <w:rPr>
          <w:rFonts w:hint="default" w:ascii="Times New Roman" w:hAnsi="Times New Roman" w:eastAsia="Times New Roman" w:cs="Times New Roman"/>
        </w:rPr>
        <w:t>D. capable of; get through</w:t>
      </w:r>
    </w:p>
    <w:p>
      <w:pPr>
        <w:numPr>
          <w:ilvl w:val="0"/>
          <w:numId w:val="10"/>
        </w:numPr>
        <w:tabs>
          <w:tab w:val="left" w:pos="406"/>
        </w:tabs>
        <w:autoSpaceDE w:val="0"/>
        <w:autoSpaceDN w:val="0"/>
        <w:snapToGrid w:val="0"/>
        <w:spacing w:before="82" w:after="0" w:line="311" w:lineRule="auto"/>
        <w:ind w:left="360" w:right="1" w:hanging="36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If you are familiar _______ the knowledge of the filed, many of the technical terms cannot be unfamiliar _____ you.</w:t>
      </w:r>
    </w:p>
    <w:p>
      <w:pPr>
        <w:autoSpaceDE w:val="0"/>
        <w:autoSpaceDN w:val="0"/>
        <w:snapToGrid w:val="0"/>
        <w:spacing w:before="2" w:after="0" w:line="240" w:lineRule="auto"/>
        <w:ind w:left="36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to; with</w:t>
      </w:r>
      <w:r>
        <w:rPr>
          <w:rFonts w:hint="default" w:ascii="Times New Roman" w:hAnsi="Times New Roman" w:eastAsia="Times New Roman" w:cs="Times New Roman"/>
          <w:spacing w:val="3169"/>
        </w:rPr>
        <w:t xml:space="preserve"> </w:t>
      </w:r>
      <w:r>
        <w:rPr>
          <w:rFonts w:hint="default" w:ascii="Times New Roman" w:hAnsi="Times New Roman" w:eastAsia="Times New Roman" w:cs="Times New Roman"/>
        </w:rPr>
        <w:t>B. in; with</w:t>
      </w:r>
    </w:p>
    <w:p>
      <w:pPr>
        <w:autoSpaceDE w:val="0"/>
        <w:autoSpaceDN w:val="0"/>
        <w:snapToGrid w:val="0"/>
        <w:spacing w:before="84" w:after="0" w:line="240" w:lineRule="auto"/>
        <w:ind w:left="36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with; to</w:t>
      </w:r>
      <w:r>
        <w:rPr>
          <w:rFonts w:hint="default" w:ascii="Times New Roman" w:hAnsi="Times New Roman" w:eastAsia="Times New Roman" w:cs="Times New Roman"/>
          <w:spacing w:val="3181"/>
        </w:rPr>
        <w:t xml:space="preserve"> </w:t>
      </w:r>
      <w:r>
        <w:rPr>
          <w:rFonts w:hint="default" w:ascii="Times New Roman" w:hAnsi="Times New Roman" w:eastAsia="Times New Roman" w:cs="Times New Roman"/>
        </w:rPr>
        <w:t>D. to; in</w:t>
      </w:r>
    </w:p>
    <w:p>
      <w:pPr>
        <w:numPr>
          <w:ilvl w:val="0"/>
          <w:numId w:val="11"/>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______, Jane couldn’t ______ her tears of regret.</w:t>
      </w:r>
    </w:p>
    <w:p>
      <w:pPr>
        <w:autoSpaceDE w:val="0"/>
        <w:autoSpaceDN w:val="0"/>
        <w:snapToGrid w:val="0"/>
        <w:spacing w:before="82"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Desperate; help</w:t>
      </w:r>
      <w:r>
        <w:rPr>
          <w:rFonts w:hint="default" w:ascii="Times New Roman" w:hAnsi="Times New Roman" w:eastAsia="Times New Roman" w:cs="Times New Roman"/>
          <w:spacing w:val="2349"/>
        </w:rPr>
        <w:t xml:space="preserve"> </w:t>
      </w:r>
      <w:r>
        <w:rPr>
          <w:rFonts w:hint="default" w:ascii="Times New Roman" w:hAnsi="Times New Roman" w:eastAsia="Times New Roman" w:cs="Times New Roman"/>
        </w:rPr>
        <w:t>B. Desperately; contain</w:t>
      </w:r>
    </w:p>
    <w:p>
      <w:pPr>
        <w:autoSpaceDE w:val="0"/>
        <w:autoSpaceDN w:val="0"/>
        <w:snapToGrid w:val="0"/>
        <w:spacing w:before="84"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Desperate; contain</w:t>
      </w:r>
      <w:r>
        <w:rPr>
          <w:rFonts w:hint="default" w:ascii="Times New Roman" w:hAnsi="Times New Roman" w:eastAsia="Times New Roman" w:cs="Times New Roman"/>
          <w:spacing w:val="2068"/>
        </w:rPr>
        <w:t xml:space="preserve"> </w:t>
      </w:r>
      <w:r>
        <w:rPr>
          <w:rFonts w:hint="default" w:ascii="Times New Roman" w:hAnsi="Times New Roman" w:eastAsia="Times New Roman" w:cs="Times New Roman"/>
        </w:rPr>
        <w:t>D. Desperately; hold</w:t>
      </w:r>
    </w:p>
    <w:p>
      <w:pPr>
        <w:numPr>
          <w:ilvl w:val="0"/>
          <w:numId w:val="11"/>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When ______ the sad story, all of us burst _______.</w:t>
      </w:r>
    </w:p>
    <w:p>
      <w:pPr>
        <w:autoSpaceDE w:val="0"/>
        <w:autoSpaceDN w:val="0"/>
        <w:snapToGrid w:val="0"/>
        <w:spacing w:before="84"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hearing; into tears</w:t>
      </w:r>
      <w:r>
        <w:rPr>
          <w:rFonts w:hint="default" w:ascii="Times New Roman" w:hAnsi="Times New Roman" w:eastAsia="Times New Roman" w:cs="Times New Roman"/>
          <w:spacing w:val="2115"/>
        </w:rPr>
        <w:t xml:space="preserve"> </w:t>
      </w:r>
      <w:r>
        <w:rPr>
          <w:rFonts w:hint="default" w:ascii="Times New Roman" w:hAnsi="Times New Roman" w:eastAsia="Times New Roman" w:cs="Times New Roman"/>
        </w:rPr>
        <w:t>B. heard; out crying</w:t>
      </w:r>
    </w:p>
    <w:p>
      <w:pPr>
        <w:autoSpaceDE w:val="0"/>
        <w:autoSpaceDN w:val="0"/>
        <w:snapToGrid w:val="0"/>
        <w:spacing w:before="82"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having heard; out crying</w:t>
      </w:r>
      <w:r>
        <w:rPr>
          <w:rFonts w:hint="default" w:ascii="Times New Roman" w:hAnsi="Times New Roman" w:eastAsia="Times New Roman" w:cs="Times New Roman"/>
          <w:spacing w:val="1508"/>
        </w:rPr>
        <w:t xml:space="preserve"> </w:t>
      </w:r>
      <w:r>
        <w:rPr>
          <w:rFonts w:hint="default" w:ascii="Times New Roman" w:hAnsi="Times New Roman" w:eastAsia="Times New Roman" w:cs="Times New Roman"/>
        </w:rPr>
        <w:t>D.heard; into tears</w:t>
      </w:r>
    </w:p>
    <w:p>
      <w:pPr>
        <w:numPr>
          <w:ilvl w:val="0"/>
          <w:numId w:val="11"/>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_______ teaching experience puts me _______.</w:t>
      </w:r>
    </w:p>
    <w:p>
      <w:pPr>
        <w:autoSpaceDE w:val="0"/>
        <w:autoSpaceDN w:val="0"/>
        <w:snapToGrid w:val="0"/>
        <w:spacing w:before="82"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Lacking; at the disadvantage</w:t>
      </w:r>
      <w:r>
        <w:rPr>
          <w:rFonts w:hint="default" w:ascii="Times New Roman" w:hAnsi="Times New Roman" w:eastAsia="Times New Roman" w:cs="Times New Roman"/>
          <w:spacing w:val="1097"/>
        </w:rPr>
        <w:t xml:space="preserve"> </w:t>
      </w:r>
      <w:r>
        <w:rPr>
          <w:rFonts w:hint="default" w:ascii="Times New Roman" w:hAnsi="Times New Roman" w:eastAsia="Times New Roman" w:cs="Times New Roman"/>
        </w:rPr>
        <w:t>B. A lack of; at a disadvantage</w:t>
      </w:r>
    </w:p>
    <w:p>
      <w:pPr>
        <w:autoSpaceDE w:val="0"/>
        <w:autoSpaceDN w:val="0"/>
        <w:snapToGrid w:val="0"/>
        <w:spacing w:before="84"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Being lacking; at a disadvantage</w:t>
      </w:r>
      <w:r>
        <w:rPr>
          <w:rFonts w:hint="default" w:ascii="Times New Roman" w:hAnsi="Times New Roman" w:eastAsia="Times New Roman" w:cs="Times New Roman"/>
          <w:spacing w:val="742"/>
        </w:rPr>
        <w:t xml:space="preserve"> </w:t>
      </w:r>
      <w:r>
        <w:rPr>
          <w:rFonts w:hint="default" w:ascii="Times New Roman" w:hAnsi="Times New Roman" w:eastAsia="Times New Roman" w:cs="Times New Roman"/>
        </w:rPr>
        <w:t>D. Lacking in; at the disadvantage</w:t>
      </w:r>
    </w:p>
    <w:p>
      <w:pPr>
        <w:autoSpaceDE w:val="0"/>
        <w:autoSpaceDN w:val="0"/>
        <w:snapToGrid w:val="0"/>
        <w:spacing w:before="450" w:after="0" w:line="281" w:lineRule="exact"/>
        <w:ind w:left="0" w:right="0" w:firstLine="0"/>
        <w:jc w:val="left"/>
        <w:textAlignment w:val="auto"/>
        <w:rPr>
          <w:rFonts w:hint="default" w:ascii="Arial" w:hAnsi="Arial" w:eastAsia="Arial" w:cs="Arial"/>
        </w:rPr>
      </w:pPr>
      <w:r>
        <w:rPr>
          <w:rFonts w:hint="default" w:ascii="Arial" w:hAnsi="Arial" w:eastAsia="Arial" w:cs="Arial"/>
        </w:rPr>
        <w:t>三、阅读理解 （共两节，满分</w:t>
      </w:r>
      <w:r>
        <w:rPr>
          <w:rFonts w:hint="default" w:ascii="Arial" w:hAnsi="Arial" w:eastAsia="Arial" w:cs="Arial"/>
          <w:spacing w:val="-30"/>
        </w:rPr>
        <w:t xml:space="preserve"> </w:t>
      </w:r>
      <w:r>
        <w:rPr>
          <w:rFonts w:hint="default" w:ascii="Times New Roman" w:hAnsi="Times New Roman" w:eastAsia="Times New Roman" w:cs="Times New Roman"/>
        </w:rPr>
        <w:t>5</w:t>
      </w:r>
      <w:r>
        <w:rPr>
          <w:rFonts w:hint="default" w:ascii="Times New Roman" w:hAnsi="Times New Roman" w:eastAsia="Times New Roman" w:cs="Times New Roman"/>
          <w:spacing w:val="60"/>
        </w:rPr>
        <w:t>0</w:t>
      </w:r>
      <w:r>
        <w:rPr>
          <w:rFonts w:hint="default" w:ascii="Arial" w:hAnsi="Arial" w:eastAsia="Arial" w:cs="Arial"/>
        </w:rPr>
        <w:t>分）</w:t>
      </w:r>
    </w:p>
    <w:p>
      <w:pPr>
        <w:autoSpaceDE w:val="0"/>
        <w:autoSpaceDN w:val="0"/>
        <w:snapToGrid w:val="0"/>
        <w:spacing w:before="124" w:after="0" w:line="281" w:lineRule="exact"/>
        <w:ind w:left="0" w:right="0" w:firstLine="0"/>
        <w:jc w:val="left"/>
        <w:textAlignment w:val="auto"/>
        <w:rPr>
          <w:rFonts w:hint="default" w:ascii="Arial" w:hAnsi="Arial" w:eastAsia="Arial" w:cs="Arial"/>
        </w:rPr>
      </w:pPr>
      <w:r>
        <w:rPr>
          <w:rFonts w:hint="default" w:ascii="Arial" w:hAnsi="Arial" w:eastAsia="Arial" w:cs="Arial"/>
        </w:rPr>
        <w:t>第一节 （共</w:t>
      </w:r>
      <w:r>
        <w:rPr>
          <w:rFonts w:hint="default" w:ascii="Arial" w:hAnsi="Arial" w:eastAsia="Arial" w:cs="Arial"/>
          <w:spacing w:val="-30"/>
        </w:rPr>
        <w:t xml:space="preserve"> </w:t>
      </w:r>
      <w:r>
        <w:rPr>
          <w:rFonts w:hint="default" w:ascii="Times New Roman" w:hAnsi="Times New Roman" w:eastAsia="Times New Roman" w:cs="Times New Roman"/>
        </w:rPr>
        <w:t>1</w:t>
      </w:r>
      <w:r>
        <w:rPr>
          <w:rFonts w:hint="default" w:ascii="Times New Roman" w:hAnsi="Times New Roman" w:eastAsia="Times New Roman" w:cs="Times New Roman"/>
          <w:spacing w:val="60"/>
        </w:rPr>
        <w:t>5</w:t>
      </w:r>
      <w:r>
        <w:rPr>
          <w:rFonts w:hint="default" w:ascii="Arial" w:hAnsi="Arial" w:eastAsia="Arial" w:cs="Arial"/>
        </w:rPr>
        <w:t>小题，每小题</w:t>
      </w:r>
      <w:r>
        <w:rPr>
          <w:rFonts w:hint="default" w:ascii="Arial" w:hAnsi="Arial" w:eastAsia="Arial" w:cs="Arial"/>
          <w:spacing w:val="-30"/>
        </w:rPr>
        <w:t xml:space="preserve"> </w:t>
      </w:r>
      <w:r>
        <w:rPr>
          <w:rFonts w:hint="default" w:ascii="Times New Roman" w:hAnsi="Times New Roman" w:eastAsia="Times New Roman" w:cs="Times New Roman"/>
        </w:rPr>
        <w:t>2.</w:t>
      </w:r>
      <w:r>
        <w:rPr>
          <w:rFonts w:hint="default" w:ascii="Times New Roman" w:hAnsi="Times New Roman" w:eastAsia="Times New Roman" w:cs="Times New Roman"/>
          <w:spacing w:val="60"/>
        </w:rPr>
        <w:t>5</w:t>
      </w:r>
      <w:r>
        <w:rPr>
          <w:rFonts w:hint="default" w:ascii="Arial" w:hAnsi="Arial" w:eastAsia="Arial" w:cs="Arial"/>
        </w:rPr>
        <w:t>分，满分</w:t>
      </w:r>
      <w:r>
        <w:rPr>
          <w:rFonts w:hint="default" w:ascii="Arial" w:hAnsi="Arial" w:eastAsia="Arial" w:cs="Arial"/>
          <w:spacing w:val="-30"/>
        </w:rPr>
        <w:t xml:space="preserve"> </w:t>
      </w:r>
      <w:r>
        <w:rPr>
          <w:rFonts w:hint="default" w:ascii="Times New Roman" w:hAnsi="Times New Roman" w:eastAsia="Times New Roman" w:cs="Times New Roman"/>
        </w:rPr>
        <w:t>37.5</w:t>
      </w:r>
      <w:r>
        <w:rPr>
          <w:rFonts w:hint="default" w:ascii="Arial" w:hAnsi="Arial" w:eastAsia="Arial" w:cs="Arial"/>
        </w:rPr>
        <w:t>）</w:t>
      </w:r>
    </w:p>
    <w:p>
      <w:pPr>
        <w:autoSpaceDE w:val="0"/>
        <w:autoSpaceDN w:val="0"/>
        <w:snapToGrid w:val="0"/>
        <w:spacing w:before="124" w:after="0" w:line="246" w:lineRule="exact"/>
        <w:ind w:left="209" w:right="0" w:firstLine="0"/>
        <w:jc w:val="left"/>
        <w:textAlignment w:val="auto"/>
        <w:rPr>
          <w:rFonts w:hint="default" w:ascii="Arial" w:hAnsi="Arial" w:eastAsia="Arial" w:cs="Arial"/>
          <w:sz w:val="21"/>
        </w:rPr>
      </w:pPr>
      <w:r>
        <w:rPr>
          <w:rFonts w:hint="default" w:ascii="Arial" w:hAnsi="Arial" w:eastAsia="Arial" w:cs="Arial"/>
          <w:spacing w:val="-1"/>
          <w:sz w:val="21"/>
        </w:rPr>
        <w:t>阅</w:t>
      </w:r>
      <w:r>
        <w:rPr>
          <w:rFonts w:hint="default" w:ascii="Arial" w:hAnsi="Arial" w:eastAsia="Arial" w:cs="Arial"/>
          <w:sz w:val="21"/>
        </w:rPr>
        <w:t>读</w:t>
      </w:r>
      <w:r>
        <w:rPr>
          <w:rFonts w:hint="default" w:ascii="Arial" w:hAnsi="Arial" w:eastAsia="Arial" w:cs="Arial"/>
          <w:spacing w:val="-1"/>
          <w:sz w:val="21"/>
        </w:rPr>
        <w:t>下</w:t>
      </w:r>
      <w:r>
        <w:rPr>
          <w:rFonts w:hint="default" w:ascii="Arial" w:hAnsi="Arial" w:eastAsia="Arial" w:cs="Arial"/>
          <w:sz w:val="21"/>
        </w:rPr>
        <w:t>列</w:t>
      </w:r>
      <w:r>
        <w:rPr>
          <w:rFonts w:hint="default" w:ascii="Arial" w:hAnsi="Arial" w:eastAsia="Arial" w:cs="Arial"/>
          <w:spacing w:val="-1"/>
          <w:sz w:val="21"/>
        </w:rPr>
        <w:t>短</w:t>
      </w:r>
      <w:r>
        <w:rPr>
          <w:rFonts w:hint="default" w:ascii="Arial" w:hAnsi="Arial" w:eastAsia="Arial" w:cs="Arial"/>
          <w:sz w:val="21"/>
        </w:rPr>
        <w:t>文,</w:t>
      </w:r>
      <w:r>
        <w:rPr>
          <w:rFonts w:hint="default" w:ascii="Arial" w:hAnsi="Arial" w:eastAsia="Arial" w:cs="Arial"/>
          <w:spacing w:val="-2"/>
          <w:sz w:val="21"/>
        </w:rPr>
        <w:t xml:space="preserve"> </w:t>
      </w:r>
      <w:r>
        <w:rPr>
          <w:rFonts w:hint="default" w:ascii="Arial" w:hAnsi="Arial" w:eastAsia="Arial" w:cs="Arial"/>
          <w:sz w:val="21"/>
        </w:rPr>
        <w:t>从每题所给的</w:t>
      </w:r>
      <w:r>
        <w:rPr>
          <w:rFonts w:hint="default" w:ascii="Arial" w:hAnsi="Arial" w:eastAsia="Arial" w:cs="Arial"/>
          <w:spacing w:val="-25"/>
          <w:sz w:val="21"/>
        </w:rPr>
        <w:t xml:space="preserve"> </w:t>
      </w:r>
      <w:r>
        <w:rPr>
          <w:rFonts w:hint="default" w:ascii="Arial" w:hAnsi="Arial" w:eastAsia="Arial" w:cs="Arial"/>
          <w:spacing w:val="-1"/>
          <w:sz w:val="21"/>
        </w:rPr>
        <w:t>A</w:t>
      </w:r>
      <w:r>
        <w:rPr>
          <w:rFonts w:hint="default" w:ascii="Arial" w:hAnsi="Arial" w:eastAsia="Arial" w:cs="Arial"/>
          <w:sz w:val="21"/>
        </w:rPr>
        <w:t>、</w:t>
      </w:r>
      <w:r>
        <w:rPr>
          <w:rFonts w:hint="default" w:ascii="Arial" w:hAnsi="Arial" w:eastAsia="Arial" w:cs="Arial"/>
          <w:spacing w:val="-10"/>
          <w:sz w:val="21"/>
        </w:rPr>
        <w:t>B</w:t>
      </w:r>
      <w:r>
        <w:rPr>
          <w:rFonts w:hint="default" w:ascii="Arial" w:hAnsi="Arial" w:eastAsia="Arial" w:cs="Arial"/>
          <w:sz w:val="21"/>
        </w:rPr>
        <w:t>、</w:t>
      </w:r>
      <w:r>
        <w:rPr>
          <w:rFonts w:hint="default" w:ascii="Arial" w:hAnsi="Arial" w:eastAsia="Arial" w:cs="Arial"/>
          <w:spacing w:val="-24"/>
          <w:sz w:val="21"/>
        </w:rPr>
        <w:t>C</w:t>
      </w:r>
      <w:r>
        <w:rPr>
          <w:rFonts w:hint="default" w:ascii="Arial" w:hAnsi="Arial" w:eastAsia="Arial" w:cs="Arial"/>
          <w:sz w:val="21"/>
        </w:rPr>
        <w:t>、D</w:t>
      </w:r>
      <w:r>
        <w:rPr>
          <w:rFonts w:hint="default" w:ascii="Arial" w:hAnsi="Arial" w:eastAsia="Arial" w:cs="Arial"/>
          <w:spacing w:val="-32"/>
          <w:sz w:val="21"/>
        </w:rPr>
        <w:t xml:space="preserve"> </w:t>
      </w:r>
      <w:r>
        <w:rPr>
          <w:rFonts w:hint="default" w:ascii="Arial" w:hAnsi="Arial" w:eastAsia="Arial" w:cs="Arial"/>
          <w:sz w:val="21"/>
        </w:rPr>
        <w:t>四个选项中选出最佳选项。</w:t>
      </w:r>
    </w:p>
    <w:p>
      <w:pPr>
        <w:autoSpaceDE w:val="0"/>
        <w:autoSpaceDN w:val="0"/>
        <w:snapToGrid w:val="0"/>
        <w:spacing w:before="101" w:after="0" w:line="240" w:lineRule="auto"/>
        <w:ind w:left="43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p>
    <w:p>
      <w:pPr>
        <w:autoSpaceDE w:val="0"/>
        <w:autoSpaceDN w:val="0"/>
        <w:snapToGrid w:val="0"/>
        <w:spacing w:before="82" w:after="0" w:line="240" w:lineRule="auto"/>
        <w:ind w:left="246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New Jersey Botanical Garden Membership</w:t>
      </w:r>
    </w:p>
    <w:p>
      <w:pPr>
        <w:autoSpaceDE w:val="0"/>
        <w:autoSpaceDN w:val="0"/>
        <w:snapToGrid w:val="0"/>
        <w:spacing w:before="84" w:after="0" w:line="311" w:lineRule="auto"/>
        <w:ind w:left="0" w:right="1" w:firstLine="362"/>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It's easy to join New Jersey Botanical Garden (NJBG) Membershi</w:t>
      </w:r>
      <w:r>
        <w:rPr>
          <w:rFonts w:hint="default" w:ascii="Times New Roman" w:hAnsi="Times New Roman" w:eastAsia="Times New Roman" w:cs="Times New Roman"/>
        </w:rPr>
        <w:t>p online, by phone or by mail. Your membership dollars help to improve the Garden, and provide educational and entertaining activities for the general public. Thank you for your support!</w:t>
      </w:r>
    </w:p>
    <w:p>
      <w:pPr>
        <w:autoSpaceDE w:val="0"/>
        <w:autoSpaceDN w:val="0"/>
        <w:snapToGrid w:val="0"/>
        <w:spacing w:before="2" w:after="0" w:line="240" w:lineRule="auto"/>
        <w:ind w:left="286"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To</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spacing w:val="-1"/>
        </w:rPr>
        <w:t>join</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spacing w:val="-1"/>
        </w:rPr>
        <w:t>or</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spacing w:val="-1"/>
        </w:rPr>
        <w:t>renew,</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spacing w:val="-1"/>
        </w:rPr>
        <w:t>p</w:t>
      </w:r>
      <w:r>
        <w:rPr>
          <w:rFonts w:hint="default" w:ascii="Times New Roman" w:hAnsi="Times New Roman" w:eastAsia="Times New Roman" w:cs="Times New Roman"/>
        </w:rPr>
        <w:t>lease</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rPr>
        <w:t>click</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on</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appropriate</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section</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and</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membership</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category</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below</w:t>
      </w:r>
    </w:p>
    <w:p>
      <w:pPr>
        <w:autoSpaceDE w:val="0"/>
        <w:autoSpaceDN w:val="0"/>
        <w:snapToGrid w:val="0"/>
        <w:spacing w:before="84"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for safe and convenient online payment processing by PayPal.</w:t>
      </w:r>
    </w:p>
    <w:p>
      <w:pPr>
        <w:autoSpaceDE w:val="0"/>
        <w:autoSpaceDN w:val="0"/>
        <w:snapToGrid w:val="0"/>
        <w:spacing w:before="82" w:after="0" w:line="311" w:lineRule="auto"/>
        <w:ind w:left="0" w:right="1" w:firstLine="252"/>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If you pr</w:t>
      </w:r>
      <w:r>
        <w:rPr>
          <w:rFonts w:hint="default" w:ascii="Times New Roman" w:hAnsi="Times New Roman" w:eastAsia="Times New Roman" w:cs="Times New Roman"/>
        </w:rPr>
        <w:t>efer to join by phone or mail, call the NJBG office at (973) 962-9534 or download and send in our membership brochure (Adobe Acrobat PDF file).</w:t>
      </w:r>
    </w:p>
    <w:p>
      <w:pPr>
        <w:autoSpaceDE w:val="0"/>
        <w:autoSpaceDN w:val="0"/>
        <w:snapToGrid w:val="0"/>
        <w:spacing w:before="18" w:after="109" w:line="281" w:lineRule="exact"/>
        <w:ind w:left="240" w:right="0" w:firstLine="0"/>
        <w:jc w:val="left"/>
        <w:textAlignment w:val="auto"/>
        <w:rPr>
          <w:rFonts w:hint="default" w:ascii="Times New Roman" w:hAnsi="Times New Roman" w:eastAsia="Times New Roman" w:cs="Times New Roman"/>
        </w:rPr>
      </w:pPr>
      <w:r>
        <w:rPr>
          <w:rFonts w:hint="default" w:ascii="Arial" w:hAnsi="Arial" w:eastAsia="Arial" w:cs="Arial"/>
        </w:rPr>
        <w:t>※</w:t>
      </w:r>
      <w:r>
        <w:rPr>
          <w:rFonts w:hint="default" w:ascii="Arial" w:hAnsi="Arial" w:eastAsia="Arial" w:cs="Arial"/>
          <w:spacing w:val="-30"/>
        </w:rPr>
        <w:t xml:space="preserve"> </w:t>
      </w:r>
      <w:r>
        <w:rPr>
          <w:rFonts w:hint="default" w:ascii="Times New Roman" w:hAnsi="Times New Roman" w:eastAsia="Times New Roman" w:cs="Times New Roman"/>
        </w:rPr>
        <w:t>Join NJBG Today</w:t>
      </w:r>
    </w:p>
    <w:tbl>
      <w:tblPr>
        <w:tblStyle w:val="4"/>
        <w:tblW w:w="7324" w:type="dxa"/>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90"/>
        <w:gridCol w:w="1125"/>
        <w:gridCol w:w="1725"/>
        <w:gridCol w:w="9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88" w:hRule="exact"/>
        </w:trPr>
        <w:tc>
          <w:tcPr>
            <w:tcW w:w="3490" w:type="dxa"/>
            <w:vAlign w:val="top"/>
          </w:tcPr>
          <w:p>
            <w:pPr>
              <w:autoSpaceDE w:val="0"/>
              <w:autoSpaceDN w:val="0"/>
              <w:snapToGrid w:val="0"/>
              <w:spacing w:before="33" w:after="0" w:line="240" w:lineRule="auto"/>
              <w:ind w:left="48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Membership Category</w:t>
            </w:r>
          </w:p>
        </w:tc>
        <w:tc>
          <w:tcPr>
            <w:tcW w:w="1125" w:type="dxa"/>
            <w:vAlign w:val="top"/>
          </w:tcPr>
          <w:p>
            <w:pPr>
              <w:autoSpaceDE w:val="0"/>
              <w:autoSpaceDN w:val="0"/>
              <w:snapToGrid w:val="0"/>
              <w:spacing w:before="33"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Individual</w:t>
            </w:r>
          </w:p>
        </w:tc>
        <w:tc>
          <w:tcPr>
            <w:tcW w:w="1725" w:type="dxa"/>
            <w:vAlign w:val="top"/>
          </w:tcPr>
          <w:p>
            <w:pPr>
              <w:autoSpaceDE w:val="0"/>
              <w:autoSpaceDN w:val="0"/>
              <w:snapToGrid w:val="0"/>
              <w:spacing w:before="15" w:after="0" w:line="240" w:lineRule="auto"/>
              <w:ind w:left="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Dual (</w:t>
            </w:r>
            <w:r>
              <w:rPr>
                <w:rFonts w:hint="default" w:ascii="Arial" w:hAnsi="Arial" w:eastAsia="Arial" w:cs="Arial"/>
                <w:position w:val="1"/>
              </w:rPr>
              <w:t>两人共用</w:t>
            </w:r>
            <w:r>
              <w:rPr>
                <w:rFonts w:hint="default" w:ascii="Times New Roman" w:hAnsi="Times New Roman" w:eastAsia="Times New Roman" w:cs="Times New Roman"/>
              </w:rPr>
              <w:t>)</w:t>
            </w:r>
          </w:p>
        </w:tc>
        <w:tc>
          <w:tcPr>
            <w:tcW w:w="984" w:type="dxa"/>
            <w:vAlign w:val="top"/>
          </w:tcPr>
          <w:p>
            <w:pPr>
              <w:autoSpaceDE w:val="0"/>
              <w:autoSpaceDN w:val="0"/>
              <w:snapToGrid w:val="0"/>
              <w:spacing w:before="33" w:after="0" w:line="240" w:lineRule="auto"/>
              <w:ind w:left="-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Student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34" w:hRule="exact"/>
        </w:trPr>
        <w:tc>
          <w:tcPr>
            <w:tcW w:w="3490" w:type="dxa"/>
            <w:vAlign w:val="top"/>
          </w:tcPr>
          <w:p>
            <w:pPr>
              <w:autoSpaceDE w:val="0"/>
              <w:autoSpaceDN w:val="0"/>
              <w:snapToGrid w:val="0"/>
              <w:spacing w:before="6"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Annual Fees</w:t>
            </w:r>
          </w:p>
        </w:tc>
        <w:tc>
          <w:tcPr>
            <w:tcW w:w="1125" w:type="dxa"/>
            <w:vAlign w:val="top"/>
          </w:tcPr>
          <w:p>
            <w:pPr>
              <w:autoSpaceDE w:val="0"/>
              <w:autoSpaceDN w:val="0"/>
              <w:snapToGrid w:val="0"/>
              <w:spacing w:before="6"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$ 35</w:t>
            </w:r>
          </w:p>
        </w:tc>
        <w:tc>
          <w:tcPr>
            <w:tcW w:w="1725" w:type="dxa"/>
            <w:vAlign w:val="top"/>
          </w:tcPr>
          <w:p>
            <w:pPr>
              <w:autoSpaceDE w:val="0"/>
              <w:autoSpaceDN w:val="0"/>
              <w:snapToGrid w:val="0"/>
              <w:spacing w:before="6" w:after="0" w:line="240" w:lineRule="auto"/>
              <w:ind w:left="24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$ 60</w:t>
            </w:r>
          </w:p>
        </w:tc>
        <w:tc>
          <w:tcPr>
            <w:tcW w:w="984" w:type="dxa"/>
            <w:vAlign w:val="top"/>
          </w:tcPr>
          <w:p>
            <w:pPr>
              <w:autoSpaceDE w:val="0"/>
              <w:autoSpaceDN w:val="0"/>
              <w:snapToGrid w:val="0"/>
              <w:spacing w:before="6" w:after="0" w:line="240" w:lineRule="auto"/>
              <w:ind w:left="239"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53" w:hRule="exact"/>
        </w:trPr>
        <w:tc>
          <w:tcPr>
            <w:tcW w:w="3490" w:type="dxa"/>
            <w:vAlign w:val="top"/>
          </w:tcPr>
          <w:p>
            <w:pPr>
              <w:autoSpaceDE w:val="0"/>
              <w:autoSpaceDN w:val="0"/>
              <w:snapToGrid w:val="0"/>
              <w:spacing w:before="13"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Special: Save $5 with Biennial Fees</w:t>
            </w:r>
          </w:p>
        </w:tc>
        <w:tc>
          <w:tcPr>
            <w:tcW w:w="1125" w:type="dxa"/>
            <w:vAlign w:val="top"/>
          </w:tcPr>
          <w:p>
            <w:pPr>
              <w:autoSpaceDE w:val="0"/>
              <w:autoSpaceDN w:val="0"/>
              <w:snapToGrid w:val="0"/>
              <w:spacing w:before="13"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$ 60</w:t>
            </w:r>
          </w:p>
        </w:tc>
        <w:tc>
          <w:tcPr>
            <w:tcW w:w="1725" w:type="dxa"/>
            <w:vAlign w:val="top"/>
          </w:tcPr>
          <w:p>
            <w:pPr>
              <w:autoSpaceDE w:val="0"/>
              <w:autoSpaceDN w:val="0"/>
              <w:snapToGrid w:val="0"/>
              <w:spacing w:before="13" w:after="0" w:line="240" w:lineRule="auto"/>
              <w:ind w:left="24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$ 100</w:t>
            </w:r>
          </w:p>
        </w:tc>
        <w:tc>
          <w:tcPr>
            <w:tcW w:w="984" w:type="dxa"/>
            <w:vAlign w:val="top"/>
          </w:tcPr>
          <w:p>
            <w:pPr>
              <w:autoSpaceDE w:val="0"/>
              <w:autoSpaceDN w:val="0"/>
              <w:snapToGrid w:val="0"/>
              <w:spacing w:before="13" w:after="0" w:line="240" w:lineRule="auto"/>
              <w:ind w:left="239"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$ 40</w:t>
            </w:r>
          </w:p>
        </w:tc>
      </w:tr>
    </w:tbl>
    <w:p>
      <w:pPr>
        <w:autoSpaceDE w:val="0"/>
        <w:autoSpaceDN w:val="0"/>
        <w:snapToGrid w:val="0"/>
        <w:spacing w:before="375" w:after="0" w:line="281" w:lineRule="exact"/>
        <w:ind w:left="240" w:right="0" w:firstLine="0"/>
        <w:jc w:val="left"/>
        <w:textAlignment w:val="auto"/>
        <w:rPr>
          <w:rFonts w:hint="default" w:ascii="Times New Roman" w:hAnsi="Times New Roman" w:eastAsia="Times New Roman" w:cs="Times New Roman"/>
        </w:rPr>
      </w:pPr>
      <w:r>
        <w:rPr>
          <w:rFonts w:hint="default" w:ascii="Arial" w:hAnsi="Arial" w:eastAsia="Arial" w:cs="Arial"/>
        </w:rPr>
        <w:t>※</w:t>
      </w:r>
      <w:r>
        <w:rPr>
          <w:rFonts w:hint="default" w:ascii="Times New Roman" w:hAnsi="Times New Roman" w:eastAsia="Times New Roman" w:cs="Times New Roman"/>
        </w:rPr>
        <w:t>Renew Your Membership</w:t>
      </w:r>
    </w:p>
    <w:p>
      <w:pPr>
        <w:autoSpaceDE w:val="0"/>
        <w:autoSpaceDN w:val="0"/>
        <w:snapToGrid w:val="0"/>
        <w:spacing w:before="649"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18" w:right="1417"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3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tbl>
      <w:tblPr>
        <w:tblStyle w:val="4"/>
        <w:tblW w:w="7210" w:type="dxa"/>
        <w:tblInd w:w="4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75"/>
        <w:gridCol w:w="1110"/>
        <w:gridCol w:w="1725"/>
        <w:gridCol w:w="9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88" w:hRule="exact"/>
        </w:trPr>
        <w:tc>
          <w:tcPr>
            <w:tcW w:w="3475" w:type="dxa"/>
            <w:vAlign w:val="top"/>
          </w:tcPr>
          <w:p>
            <w:pPr>
              <w:autoSpaceDE w:val="0"/>
              <w:autoSpaceDN w:val="0"/>
              <w:snapToGrid w:val="0"/>
              <w:spacing w:before="32" w:after="0" w:line="240" w:lineRule="auto"/>
              <w:ind w:left="48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Membership Category</w:t>
            </w:r>
          </w:p>
        </w:tc>
        <w:tc>
          <w:tcPr>
            <w:tcW w:w="1110" w:type="dxa"/>
            <w:vAlign w:val="top"/>
          </w:tcPr>
          <w:p>
            <w:pPr>
              <w:autoSpaceDE w:val="0"/>
              <w:autoSpaceDN w:val="0"/>
              <w:snapToGrid w:val="0"/>
              <w:spacing w:before="32" w:after="0" w:line="240" w:lineRule="auto"/>
              <w:ind w:left="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Individual</w:t>
            </w:r>
          </w:p>
        </w:tc>
        <w:tc>
          <w:tcPr>
            <w:tcW w:w="1725" w:type="dxa"/>
            <w:vAlign w:val="top"/>
          </w:tcPr>
          <w:p>
            <w:pPr>
              <w:autoSpaceDE w:val="0"/>
              <w:autoSpaceDN w:val="0"/>
              <w:snapToGrid w:val="0"/>
              <w:spacing w:before="16" w:after="0" w:line="240" w:lineRule="auto"/>
              <w:ind w:left="-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Dual (</w:t>
            </w:r>
            <w:r>
              <w:rPr>
                <w:rFonts w:hint="default" w:ascii="Arial" w:hAnsi="Arial" w:eastAsia="Arial" w:cs="Arial"/>
                <w:position w:val="1"/>
              </w:rPr>
              <w:t>两人共用</w:t>
            </w:r>
            <w:r>
              <w:rPr>
                <w:rFonts w:hint="default" w:ascii="Times New Roman" w:hAnsi="Times New Roman" w:eastAsia="Times New Roman" w:cs="Times New Roman"/>
              </w:rPr>
              <w:t>)</w:t>
            </w:r>
          </w:p>
        </w:tc>
        <w:tc>
          <w:tcPr>
            <w:tcW w:w="900" w:type="dxa"/>
            <w:vAlign w:val="top"/>
          </w:tcPr>
          <w:p>
            <w:pPr>
              <w:autoSpaceDE w:val="0"/>
              <w:autoSpaceDN w:val="0"/>
              <w:snapToGrid w:val="0"/>
              <w:spacing w:before="32"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Student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34" w:hRule="exact"/>
        </w:trPr>
        <w:tc>
          <w:tcPr>
            <w:tcW w:w="3475" w:type="dxa"/>
            <w:vAlign w:val="top"/>
          </w:tcPr>
          <w:p>
            <w:pPr>
              <w:autoSpaceDE w:val="0"/>
              <w:autoSpaceDN w:val="0"/>
              <w:snapToGrid w:val="0"/>
              <w:spacing w:before="4"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Annual Fees</w:t>
            </w:r>
          </w:p>
        </w:tc>
        <w:tc>
          <w:tcPr>
            <w:tcW w:w="1110" w:type="dxa"/>
            <w:vAlign w:val="top"/>
          </w:tcPr>
          <w:p>
            <w:pPr>
              <w:autoSpaceDE w:val="0"/>
              <w:autoSpaceDN w:val="0"/>
              <w:snapToGrid w:val="0"/>
              <w:spacing w:before="4" w:after="0" w:line="240" w:lineRule="auto"/>
              <w:ind w:left="24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$ 30</w:t>
            </w:r>
          </w:p>
        </w:tc>
        <w:tc>
          <w:tcPr>
            <w:tcW w:w="1725" w:type="dxa"/>
            <w:vAlign w:val="top"/>
          </w:tcPr>
          <w:p>
            <w:pPr>
              <w:autoSpaceDE w:val="0"/>
              <w:autoSpaceDN w:val="0"/>
              <w:snapToGrid w:val="0"/>
              <w:spacing w:before="4" w:after="0" w:line="240" w:lineRule="auto"/>
              <w:ind w:left="239"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$ 50</w:t>
            </w:r>
          </w:p>
        </w:tc>
        <w:tc>
          <w:tcPr>
            <w:tcW w:w="900" w:type="dxa"/>
            <w:vAlign w:val="top"/>
          </w:tcPr>
          <w:p>
            <w:pPr>
              <w:autoSpaceDE w:val="0"/>
              <w:autoSpaceDN w:val="0"/>
              <w:snapToGrid w:val="0"/>
              <w:spacing w:before="4"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cantSplit/>
          <w:trHeight w:val="434" w:hRule="exact"/>
        </w:trPr>
        <w:tc>
          <w:tcPr>
            <w:tcW w:w="3475" w:type="dxa"/>
            <w:vAlign w:val="top"/>
          </w:tcPr>
          <w:p>
            <w:pPr>
              <w:autoSpaceDE w:val="0"/>
              <w:autoSpaceDN w:val="0"/>
              <w:snapToGrid w:val="0"/>
              <w:spacing w:before="5"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Specia</w:t>
            </w:r>
            <w:r>
              <w:rPr>
                <w:rFonts w:hint="default" w:ascii="Times New Roman" w:hAnsi="Times New Roman" w:eastAsia="Times New Roman" w:cs="Times New Roman"/>
              </w:rPr>
              <w:t>l: Save $5 with Biennial Fees</w:t>
            </w:r>
          </w:p>
        </w:tc>
        <w:tc>
          <w:tcPr>
            <w:tcW w:w="1110" w:type="dxa"/>
            <w:vAlign w:val="top"/>
          </w:tcPr>
          <w:p>
            <w:pPr>
              <w:autoSpaceDE w:val="0"/>
              <w:autoSpaceDN w:val="0"/>
              <w:snapToGrid w:val="0"/>
              <w:spacing w:before="5" w:after="0" w:line="240" w:lineRule="auto"/>
              <w:ind w:left="24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$ 50</w:t>
            </w:r>
          </w:p>
        </w:tc>
        <w:tc>
          <w:tcPr>
            <w:tcW w:w="1725" w:type="dxa"/>
            <w:vAlign w:val="top"/>
          </w:tcPr>
          <w:p>
            <w:pPr>
              <w:autoSpaceDE w:val="0"/>
              <w:autoSpaceDN w:val="0"/>
              <w:snapToGrid w:val="0"/>
              <w:spacing w:before="5" w:after="0" w:line="240" w:lineRule="auto"/>
              <w:ind w:left="239"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$ 80</w:t>
            </w:r>
          </w:p>
        </w:tc>
        <w:tc>
          <w:tcPr>
            <w:tcW w:w="900" w:type="dxa"/>
            <w:vAlign w:val="top"/>
          </w:tcPr>
          <w:p>
            <w:pPr>
              <w:autoSpaceDE w:val="0"/>
              <w:autoSpaceDN w:val="0"/>
              <w:snapToGrid w:val="0"/>
              <w:spacing w:before="5"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$ 40</w:t>
            </w:r>
          </w:p>
        </w:tc>
      </w:tr>
    </w:tbl>
    <w:p>
      <w:pPr>
        <w:autoSpaceDE w:val="0"/>
        <w:autoSpaceDN w:val="0"/>
        <w:snapToGrid w:val="0"/>
        <w:spacing w:before="358" w:after="0" w:line="321" w:lineRule="auto"/>
        <w:ind w:left="0" w:right="1" w:firstLine="48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 xml:space="preserve">The Botanical Garden started life as Skylands, a large area in the grand manner. It is </w:t>
      </w:r>
      <w:r>
        <w:rPr>
          <w:rFonts w:hint="default" w:ascii="Times New Roman" w:hAnsi="Times New Roman" w:eastAsia="Times New Roman" w:cs="Times New Roman"/>
          <w:spacing w:val="-1"/>
        </w:rPr>
        <w:t>famous</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spacing w:val="-1"/>
        </w:rPr>
        <w:t>for</w:t>
      </w:r>
      <w:r>
        <w:rPr>
          <w:rFonts w:hint="default" w:ascii="Times New Roman" w:hAnsi="Times New Roman" w:eastAsia="Times New Roman" w:cs="Times New Roman"/>
          <w:spacing w:val="22"/>
        </w:rPr>
        <w:t xml:space="preserve"> </w:t>
      </w:r>
      <w:r>
        <w:rPr>
          <w:rFonts w:hint="default" w:ascii="Times New Roman" w:hAnsi="Times New Roman" w:eastAsia="Times New Roman" w:cs="Times New Roman"/>
          <w:spacing w:val="-1"/>
        </w:rPr>
        <w:t>a</w:t>
      </w:r>
      <w:r>
        <w:rPr>
          <w:rFonts w:hint="default" w:ascii="Times New Roman" w:hAnsi="Times New Roman" w:eastAsia="Times New Roman" w:cs="Times New Roman"/>
          <w:spacing w:val="22"/>
        </w:rPr>
        <w:t xml:space="preserve"> </w:t>
      </w:r>
      <w:r>
        <w:rPr>
          <w:rFonts w:hint="default" w:ascii="Times New Roman" w:hAnsi="Times New Roman" w:eastAsia="Times New Roman" w:cs="Times New Roman"/>
          <w:spacing w:val="-1"/>
        </w:rPr>
        <w:t>44-room</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spacing w:val="-1"/>
        </w:rPr>
        <w:t>Tud</w:t>
      </w:r>
      <w:r>
        <w:rPr>
          <w:rFonts w:hint="default" w:ascii="Times New Roman" w:hAnsi="Times New Roman" w:eastAsia="Times New Roman" w:cs="Times New Roman"/>
        </w:rPr>
        <w:t>or</w:t>
      </w:r>
      <w:r>
        <w:rPr>
          <w:rFonts w:hint="default" w:ascii="Times New Roman" w:hAnsi="Times New Roman" w:eastAsia="Times New Roman" w:cs="Times New Roman"/>
          <w:spacing w:val="23"/>
        </w:rPr>
        <w:t xml:space="preserve"> </w:t>
      </w:r>
      <w:r>
        <w:rPr>
          <w:rFonts w:hint="default" w:ascii="Times New Roman" w:hAnsi="Times New Roman" w:eastAsia="Times New Roman" w:cs="Times New Roman"/>
        </w:rPr>
        <w:t>Revival</w:t>
      </w:r>
      <w:r>
        <w:rPr>
          <w:rFonts w:hint="default" w:ascii="Times New Roman" w:hAnsi="Times New Roman" w:eastAsia="Times New Roman" w:cs="Times New Roman"/>
          <w:spacing w:val="24"/>
        </w:rPr>
        <w:t xml:space="preserve"> </w:t>
      </w:r>
      <w:r>
        <w:rPr>
          <w:rFonts w:hint="default" w:ascii="Times New Roman" w:hAnsi="Times New Roman" w:eastAsia="Times New Roman" w:cs="Times New Roman"/>
        </w:rPr>
        <w:t>granite</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mansion</w:t>
      </w:r>
      <w:r>
        <w:rPr>
          <w:rFonts w:hint="default" w:ascii="Times New Roman" w:hAnsi="Times New Roman" w:eastAsia="Times New Roman" w:cs="Times New Roman"/>
          <w:spacing w:val="24"/>
        </w:rPr>
        <w:t>(</w:t>
      </w:r>
      <w:r>
        <w:rPr>
          <w:rFonts w:hint="default" w:ascii="Arial" w:hAnsi="Arial" w:eastAsia="Arial" w:cs="Arial"/>
          <w:spacing w:val="11"/>
        </w:rPr>
        <w:t>公馆</w:t>
      </w:r>
      <w:r>
        <w:rPr>
          <w:rFonts w:hint="default" w:ascii="Times New Roman" w:hAnsi="Times New Roman" w:eastAsia="Times New Roman" w:cs="Times New Roman"/>
        </w:rPr>
        <w:t>)designed</w:t>
      </w:r>
      <w:r>
        <w:rPr>
          <w:rFonts w:hint="default" w:ascii="Times New Roman" w:hAnsi="Times New Roman" w:eastAsia="Times New Roman" w:cs="Times New Roman"/>
          <w:spacing w:val="25"/>
        </w:rPr>
        <w:t xml:space="preserve"> </w:t>
      </w:r>
      <w:r>
        <w:rPr>
          <w:rFonts w:hint="default" w:ascii="Times New Roman" w:hAnsi="Times New Roman" w:eastAsia="Times New Roman" w:cs="Times New Roman"/>
        </w:rPr>
        <w:t>by</w:t>
      </w:r>
      <w:r>
        <w:rPr>
          <w:rFonts w:hint="default" w:ascii="Times New Roman" w:hAnsi="Times New Roman" w:eastAsia="Times New Roman" w:cs="Times New Roman"/>
          <w:spacing w:val="22"/>
        </w:rPr>
        <w:t xml:space="preserve"> </w:t>
      </w:r>
      <w:r>
        <w:rPr>
          <w:rFonts w:hint="default" w:ascii="Times New Roman" w:hAnsi="Times New Roman" w:eastAsia="Times New Roman" w:cs="Times New Roman"/>
        </w:rPr>
        <w:t>John</w:t>
      </w:r>
      <w:r>
        <w:rPr>
          <w:rFonts w:hint="default" w:ascii="Times New Roman" w:hAnsi="Times New Roman" w:eastAsia="Times New Roman" w:cs="Times New Roman"/>
          <w:spacing w:val="22"/>
        </w:rPr>
        <w:t xml:space="preserve"> </w:t>
      </w:r>
      <w:r>
        <w:rPr>
          <w:rFonts w:hint="default" w:ascii="Times New Roman" w:hAnsi="Times New Roman" w:eastAsia="Times New Roman" w:cs="Times New Roman"/>
        </w:rPr>
        <w:t>Russel</w:t>
      </w:r>
      <w:r>
        <w:rPr>
          <w:rFonts w:hint="default" w:ascii="Times New Roman" w:hAnsi="Times New Roman" w:eastAsia="Times New Roman" w:cs="Times New Roman"/>
          <w:spacing w:val="22"/>
        </w:rPr>
        <w:t xml:space="preserve"> </w:t>
      </w:r>
      <w:r>
        <w:rPr>
          <w:rFonts w:hint="default" w:ascii="Times New Roman" w:hAnsi="Times New Roman" w:eastAsia="Times New Roman" w:cs="Times New Roman"/>
        </w:rPr>
        <w:t>Pope.</w:t>
      </w:r>
    </w:p>
    <w:p>
      <w:pPr>
        <w:autoSpaceDE w:val="0"/>
        <w:autoSpaceDN w:val="0"/>
        <w:snapToGrid w:val="0"/>
        <w:spacing w:before="27"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Skylands</w:t>
      </w:r>
      <w:r>
        <w:rPr>
          <w:rFonts w:hint="default" w:ascii="Times New Roman" w:hAnsi="Times New Roman" w:eastAsia="Times New Roman" w:cs="Times New Roman"/>
          <w:spacing w:val="33"/>
        </w:rPr>
        <w:t xml:space="preserve"> </w:t>
      </w:r>
      <w:r>
        <w:rPr>
          <w:rFonts w:hint="default" w:ascii="Times New Roman" w:hAnsi="Times New Roman" w:eastAsia="Times New Roman" w:cs="Times New Roman"/>
          <w:spacing w:val="-1"/>
        </w:rPr>
        <w:t>has</w:t>
      </w:r>
      <w:r>
        <w:rPr>
          <w:rFonts w:hint="default" w:ascii="Times New Roman" w:hAnsi="Times New Roman" w:eastAsia="Times New Roman" w:cs="Times New Roman"/>
          <w:spacing w:val="37"/>
        </w:rPr>
        <w:t xml:space="preserve"> </w:t>
      </w:r>
      <w:r>
        <w:rPr>
          <w:rFonts w:hint="default" w:ascii="Times New Roman" w:hAnsi="Times New Roman" w:eastAsia="Times New Roman" w:cs="Times New Roman"/>
          <w:spacing w:val="-1"/>
        </w:rPr>
        <w:t>96</w:t>
      </w:r>
      <w:r>
        <w:rPr>
          <w:rFonts w:hint="default" w:ascii="Times New Roman" w:hAnsi="Times New Roman" w:eastAsia="Times New Roman" w:cs="Times New Roman"/>
          <w:spacing w:val="35"/>
        </w:rPr>
        <w:t xml:space="preserve"> </w:t>
      </w:r>
      <w:r>
        <w:rPr>
          <w:rFonts w:hint="default" w:ascii="Times New Roman" w:hAnsi="Times New Roman" w:eastAsia="Times New Roman" w:cs="Times New Roman"/>
          <w:spacing w:val="-1"/>
        </w:rPr>
        <w:t>acres</w:t>
      </w:r>
      <w:r>
        <w:rPr>
          <w:rFonts w:hint="default" w:ascii="Times New Roman" w:hAnsi="Times New Roman" w:eastAsia="Times New Roman" w:cs="Times New Roman"/>
          <w:spacing w:val="34"/>
        </w:rPr>
        <w:t xml:space="preserve"> </w:t>
      </w:r>
      <w:r>
        <w:rPr>
          <w:rFonts w:hint="default" w:ascii="Times New Roman" w:hAnsi="Times New Roman" w:eastAsia="Times New Roman" w:cs="Times New Roman"/>
        </w:rPr>
        <w:t>of</w:t>
      </w:r>
      <w:r>
        <w:rPr>
          <w:rFonts w:hint="default" w:ascii="Times New Roman" w:hAnsi="Times New Roman" w:eastAsia="Times New Roman" w:cs="Times New Roman"/>
          <w:spacing w:val="38"/>
        </w:rPr>
        <w:t xml:space="preserve"> </w:t>
      </w:r>
      <w:r>
        <w:rPr>
          <w:rFonts w:hint="default" w:ascii="Times New Roman" w:hAnsi="Times New Roman" w:eastAsia="Times New Roman" w:cs="Times New Roman"/>
        </w:rPr>
        <w:t>formal</w:t>
      </w:r>
      <w:r>
        <w:rPr>
          <w:rFonts w:hint="default" w:ascii="Times New Roman" w:hAnsi="Times New Roman" w:eastAsia="Times New Roman" w:cs="Times New Roman"/>
          <w:spacing w:val="35"/>
        </w:rPr>
        <w:t xml:space="preserve"> </w:t>
      </w:r>
      <w:r>
        <w:rPr>
          <w:rFonts w:hint="default" w:ascii="Times New Roman" w:hAnsi="Times New Roman" w:eastAsia="Times New Roman" w:cs="Times New Roman"/>
        </w:rPr>
        <w:t>and</w:t>
      </w:r>
      <w:r>
        <w:rPr>
          <w:rFonts w:hint="default" w:ascii="Times New Roman" w:hAnsi="Times New Roman" w:eastAsia="Times New Roman" w:cs="Times New Roman"/>
          <w:spacing w:val="37"/>
        </w:rPr>
        <w:t xml:space="preserve"> </w:t>
      </w:r>
      <w:r>
        <w:rPr>
          <w:rFonts w:hint="default" w:ascii="Times New Roman" w:hAnsi="Times New Roman" w:eastAsia="Times New Roman" w:cs="Times New Roman"/>
        </w:rPr>
        <w:t>naturalized</w:t>
      </w:r>
      <w:r>
        <w:rPr>
          <w:rFonts w:hint="default" w:ascii="Times New Roman" w:hAnsi="Times New Roman" w:eastAsia="Times New Roman" w:cs="Times New Roman"/>
          <w:spacing w:val="36"/>
        </w:rPr>
        <w:t xml:space="preserve"> </w:t>
      </w:r>
      <w:r>
        <w:rPr>
          <w:rFonts w:hint="default" w:ascii="Times New Roman" w:hAnsi="Times New Roman" w:eastAsia="Times New Roman" w:cs="Times New Roman"/>
        </w:rPr>
        <w:t>gardens</w:t>
      </w:r>
      <w:r>
        <w:rPr>
          <w:rFonts w:hint="default" w:ascii="Times New Roman" w:hAnsi="Times New Roman" w:eastAsia="Times New Roman" w:cs="Times New Roman"/>
          <w:spacing w:val="36"/>
        </w:rPr>
        <w:t xml:space="preserve"> </w:t>
      </w:r>
      <w:r>
        <w:rPr>
          <w:rFonts w:hint="default" w:ascii="Times New Roman" w:hAnsi="Times New Roman" w:eastAsia="Times New Roman" w:cs="Times New Roman"/>
        </w:rPr>
        <w:t>and</w:t>
      </w:r>
      <w:r>
        <w:rPr>
          <w:rFonts w:hint="default" w:ascii="Times New Roman" w:hAnsi="Times New Roman" w:eastAsia="Times New Roman" w:cs="Times New Roman"/>
          <w:spacing w:val="35"/>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37"/>
        </w:rPr>
        <w:t xml:space="preserve"> </w:t>
      </w:r>
      <w:r>
        <w:rPr>
          <w:rFonts w:hint="default" w:ascii="Times New Roman" w:hAnsi="Times New Roman" w:eastAsia="Times New Roman" w:cs="Times New Roman"/>
        </w:rPr>
        <w:t>surrounded</w:t>
      </w:r>
      <w:r>
        <w:rPr>
          <w:rFonts w:hint="default" w:ascii="Times New Roman" w:hAnsi="Times New Roman" w:eastAsia="Times New Roman" w:cs="Times New Roman"/>
          <w:spacing w:val="36"/>
        </w:rPr>
        <w:t xml:space="preserve"> </w:t>
      </w:r>
      <w:r>
        <w:rPr>
          <w:rFonts w:hint="default" w:ascii="Times New Roman" w:hAnsi="Times New Roman" w:eastAsia="Times New Roman" w:cs="Times New Roman"/>
        </w:rPr>
        <w:t>by</w:t>
      </w:r>
      <w:r>
        <w:rPr>
          <w:rFonts w:hint="default" w:ascii="Times New Roman" w:hAnsi="Times New Roman" w:eastAsia="Times New Roman" w:cs="Times New Roman"/>
          <w:spacing w:val="36"/>
        </w:rPr>
        <w:t xml:space="preserve"> </w:t>
      </w:r>
      <w:r>
        <w:rPr>
          <w:rFonts w:hint="default" w:ascii="Times New Roman" w:hAnsi="Times New Roman" w:eastAsia="Times New Roman" w:cs="Times New Roman"/>
        </w:rPr>
        <w:t>over</w:t>
      </w:r>
      <w:r>
        <w:rPr>
          <w:rFonts w:hint="default" w:ascii="Times New Roman" w:hAnsi="Times New Roman" w:eastAsia="Times New Roman" w:cs="Times New Roman"/>
          <w:spacing w:val="37"/>
        </w:rPr>
        <w:t xml:space="preserve"> </w:t>
      </w:r>
      <w:r>
        <w:rPr>
          <w:rFonts w:hint="default" w:ascii="Times New Roman" w:hAnsi="Times New Roman" w:eastAsia="Times New Roman" w:cs="Times New Roman"/>
        </w:rPr>
        <w:t>1,000</w:t>
      </w:r>
    </w:p>
    <w:p>
      <w:pPr>
        <w:autoSpaceDE w:val="0"/>
        <w:autoSpaceDN w:val="0"/>
        <w:snapToGrid w:val="0"/>
        <w:spacing w:before="90" w:after="0" w:line="344" w:lineRule="auto"/>
        <w:ind w:left="0" w:right="1"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acres of meadow</w:t>
      </w:r>
      <w:r>
        <w:rPr>
          <w:rFonts w:hint="default" w:ascii="Times New Roman" w:hAnsi="Times New Roman" w:eastAsia="Times New Roman" w:cs="Times New Roman"/>
        </w:rPr>
        <w:t>s</w:t>
      </w:r>
      <w:r>
        <w:rPr>
          <w:rFonts w:hint="default" w:ascii="Times New Roman" w:hAnsi="Times New Roman" w:eastAsia="Times New Roman" w:cs="Times New Roman"/>
          <w:spacing w:val="5"/>
        </w:rPr>
        <w:t>(</w:t>
      </w:r>
      <w:r>
        <w:rPr>
          <w:rFonts w:hint="default" w:ascii="Arial" w:hAnsi="Arial" w:eastAsia="Arial" w:cs="Arial"/>
        </w:rPr>
        <w:t>草坪</w:t>
      </w:r>
      <w:r>
        <w:rPr>
          <w:rFonts w:hint="default" w:ascii="Times New Roman" w:hAnsi="Times New Roman" w:eastAsia="Times New Roman" w:cs="Times New Roman"/>
        </w:rPr>
        <w:t>) and woodlands. Purchased by the State in 1966 and officially named as the New Jersey Botanical Garden in 1984, the gardens contain approximately 5,000 species</w:t>
      </w:r>
    </w:p>
    <w:p>
      <w:pPr>
        <w:autoSpaceDE w:val="0"/>
        <w:autoSpaceDN w:val="0"/>
        <w:snapToGrid w:val="0"/>
        <w:spacing w:before="0" w:after="0" w:line="202"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and varieties of trees and flowers.</w:t>
      </w:r>
    </w:p>
    <w:p>
      <w:pPr>
        <w:autoSpaceDE w:val="0"/>
        <w:autoSpaceDN w:val="0"/>
        <w:snapToGrid w:val="0"/>
        <w:spacing w:before="90" w:after="0" w:line="312" w:lineRule="auto"/>
        <w:ind w:left="0" w:right="1" w:firstLine="42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For you, the NJBG is an exciting and beautiful place to visit where you may enjoy each season's best. Members enjoy special events, festivals, lectures and rewarding educational opportunities for both city and gardeners.</w:t>
      </w:r>
    </w:p>
    <w:p>
      <w:pPr>
        <w:autoSpaceDE w:val="0"/>
        <w:autoSpaceDN w:val="0"/>
        <w:snapToGrid w:val="0"/>
        <w:spacing w:before="1" w:after="0" w:line="240" w:lineRule="auto"/>
        <w:ind w:left="46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Your</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spacing w:val="-1"/>
        </w:rPr>
        <w:t>NJBG</w:t>
      </w:r>
      <w:r>
        <w:rPr>
          <w:rFonts w:hint="default" w:ascii="Times New Roman" w:hAnsi="Times New Roman" w:eastAsia="Times New Roman" w:cs="Times New Roman"/>
          <w:spacing w:val="23"/>
        </w:rPr>
        <w:t xml:space="preserve"> </w:t>
      </w:r>
      <w:r>
        <w:rPr>
          <w:rFonts w:hint="default" w:ascii="Times New Roman" w:hAnsi="Times New Roman" w:eastAsia="Times New Roman" w:cs="Times New Roman"/>
          <w:spacing w:val="-1"/>
        </w:rPr>
        <w:t>membership</w:t>
      </w:r>
      <w:r>
        <w:rPr>
          <w:rFonts w:hint="default" w:ascii="Times New Roman" w:hAnsi="Times New Roman" w:eastAsia="Times New Roman" w:cs="Times New Roman"/>
          <w:spacing w:val="25"/>
        </w:rPr>
        <w:t xml:space="preserve"> </w:t>
      </w:r>
      <w:r>
        <w:rPr>
          <w:rFonts w:hint="default" w:ascii="Times New Roman" w:hAnsi="Times New Roman" w:eastAsia="Times New Roman" w:cs="Times New Roman"/>
          <w:spacing w:val="-1"/>
        </w:rPr>
        <w:t>of</w:t>
      </w:r>
      <w:r>
        <w:rPr>
          <w:rFonts w:hint="default" w:ascii="Times New Roman" w:hAnsi="Times New Roman" w:eastAsia="Times New Roman" w:cs="Times New Roman"/>
        </w:rPr>
        <w:t>fers</w:t>
      </w:r>
      <w:r>
        <w:rPr>
          <w:rFonts w:hint="default" w:ascii="Times New Roman" w:hAnsi="Times New Roman" w:eastAsia="Times New Roman" w:cs="Times New Roman"/>
          <w:spacing w:val="26"/>
        </w:rPr>
        <w:t xml:space="preserve"> </w:t>
      </w:r>
      <w:r>
        <w:rPr>
          <w:rFonts w:hint="default" w:ascii="Times New Roman" w:hAnsi="Times New Roman" w:eastAsia="Times New Roman" w:cs="Times New Roman"/>
        </w:rPr>
        <w:t>you</w:t>
      </w:r>
      <w:r>
        <w:rPr>
          <w:rFonts w:hint="default" w:ascii="Times New Roman" w:hAnsi="Times New Roman" w:eastAsia="Times New Roman" w:cs="Times New Roman"/>
          <w:spacing w:val="26"/>
        </w:rPr>
        <w:t xml:space="preserve"> </w:t>
      </w:r>
      <w:r>
        <w:rPr>
          <w:rFonts w:hint="default" w:ascii="Times New Roman" w:hAnsi="Times New Roman" w:eastAsia="Times New Roman" w:cs="Times New Roman"/>
        </w:rPr>
        <w:t>discounts</w:t>
      </w:r>
      <w:r>
        <w:rPr>
          <w:rFonts w:hint="default" w:ascii="Times New Roman" w:hAnsi="Times New Roman" w:eastAsia="Times New Roman" w:cs="Times New Roman"/>
          <w:spacing w:val="25"/>
        </w:rPr>
        <w:t xml:space="preserve"> </w:t>
      </w:r>
      <w:r>
        <w:rPr>
          <w:rFonts w:hint="default" w:ascii="Times New Roman" w:hAnsi="Times New Roman" w:eastAsia="Times New Roman" w:cs="Times New Roman"/>
        </w:rPr>
        <w:t>at</w:t>
      </w:r>
      <w:r>
        <w:rPr>
          <w:rFonts w:hint="default" w:ascii="Times New Roman" w:hAnsi="Times New Roman" w:eastAsia="Times New Roman" w:cs="Times New Roman"/>
          <w:spacing w:val="26"/>
        </w:rPr>
        <w:t xml:space="preserve"> </w:t>
      </w:r>
      <w:r>
        <w:rPr>
          <w:rFonts w:hint="default" w:ascii="Times New Roman" w:hAnsi="Times New Roman" w:eastAsia="Times New Roman" w:cs="Times New Roman"/>
        </w:rPr>
        <w:t>participating</w:t>
      </w:r>
      <w:r>
        <w:rPr>
          <w:rFonts w:hint="default" w:ascii="Times New Roman" w:hAnsi="Times New Roman" w:eastAsia="Times New Roman" w:cs="Times New Roman"/>
          <w:spacing w:val="26"/>
        </w:rPr>
        <w:t xml:space="preserve"> </w:t>
      </w:r>
      <w:r>
        <w:rPr>
          <w:rFonts w:hint="default" w:ascii="Times New Roman" w:hAnsi="Times New Roman" w:eastAsia="Times New Roman" w:cs="Times New Roman"/>
        </w:rPr>
        <w:t>nurseries,</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rPr>
        <w:t>garden</w:t>
      </w:r>
      <w:r>
        <w:rPr>
          <w:rFonts w:hint="default" w:ascii="Times New Roman" w:hAnsi="Times New Roman" w:eastAsia="Times New Roman" w:cs="Times New Roman"/>
          <w:spacing w:val="26"/>
        </w:rPr>
        <w:t xml:space="preserve"> </w:t>
      </w:r>
      <w:r>
        <w:rPr>
          <w:rFonts w:hint="default" w:ascii="Times New Roman" w:hAnsi="Times New Roman" w:eastAsia="Times New Roman" w:cs="Times New Roman"/>
        </w:rPr>
        <w:t>centers</w:t>
      </w:r>
    </w:p>
    <w:p>
      <w:pPr>
        <w:autoSpaceDE w:val="0"/>
        <w:autoSpaceDN w:val="0"/>
        <w:snapToGrid w:val="0"/>
        <w:spacing w:before="82" w:after="0" w:line="311" w:lineRule="auto"/>
        <w:ind w:left="0" w:right="1"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and other fine businesses. Simply present your NJBG membership card when beginning your purchase.</w:t>
      </w:r>
    </w:p>
    <w:p>
      <w:pPr>
        <w:numPr>
          <w:ilvl w:val="0"/>
          <w:numId w:val="11"/>
        </w:numPr>
        <w:autoSpaceDE w:val="0"/>
        <w:autoSpaceDN w:val="0"/>
        <w:snapToGrid w:val="0"/>
        <w:spacing w:before="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money paid for NJBG membership will be used to _____.</w:t>
      </w:r>
    </w:p>
    <w:p>
      <w:pPr>
        <w:autoSpaceDE w:val="0"/>
        <w:autoSpaceDN w:val="0"/>
        <w:snapToGrid w:val="0"/>
        <w:spacing w:before="84"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offer further education</w:t>
      </w:r>
      <w:r>
        <w:rPr>
          <w:rFonts w:hint="default" w:ascii="Times New Roman" w:hAnsi="Times New Roman" w:eastAsia="Times New Roman" w:cs="Times New Roman"/>
          <w:spacing w:val="1796"/>
        </w:rPr>
        <w:t xml:space="preserve"> </w:t>
      </w:r>
      <w:r>
        <w:rPr>
          <w:rFonts w:hint="default" w:ascii="Times New Roman" w:hAnsi="Times New Roman" w:eastAsia="Times New Roman" w:cs="Times New Roman"/>
        </w:rPr>
        <w:t>B. update the payment system</w:t>
      </w:r>
    </w:p>
    <w:p>
      <w:pPr>
        <w:autoSpaceDE w:val="0"/>
        <w:autoSpaceDN w:val="0"/>
        <w:snapToGrid w:val="0"/>
        <w:spacing w:before="82"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provide better service</w:t>
      </w:r>
      <w:r>
        <w:rPr>
          <w:rFonts w:hint="default" w:ascii="Times New Roman" w:hAnsi="Times New Roman" w:eastAsia="Times New Roman" w:cs="Times New Roman"/>
          <w:spacing w:val="1903"/>
        </w:rPr>
        <w:t xml:space="preserve"> </w:t>
      </w:r>
      <w:r>
        <w:rPr>
          <w:rFonts w:hint="default" w:ascii="Times New Roman" w:hAnsi="Times New Roman" w:eastAsia="Times New Roman" w:cs="Times New Roman"/>
        </w:rPr>
        <w:t>D. protect the environment</w:t>
      </w:r>
    </w:p>
    <w:p>
      <w:pPr>
        <w:numPr>
          <w:ilvl w:val="0"/>
          <w:numId w:val="11"/>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To renew the one-year membership for your parents, you need to pay_____.</w:t>
      </w:r>
    </w:p>
    <w:p>
      <w:pPr>
        <w:numPr>
          <w:ilvl w:val="0"/>
          <w:numId w:val="12"/>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$30</w:t>
      </w:r>
      <w:r>
        <w:rPr>
          <w:rFonts w:hint="default" w:ascii="Times New Roman" w:hAnsi="Times New Roman" w:eastAsia="Times New Roman" w:cs="Times New Roman"/>
          <w:spacing w:val="1327"/>
        </w:rPr>
        <w:t xml:space="preserve"> </w:t>
      </w:r>
      <w:r>
        <w:rPr>
          <w:rFonts w:hint="default" w:ascii="Times New Roman" w:hAnsi="Times New Roman" w:eastAsia="Times New Roman" w:cs="Times New Roman"/>
        </w:rPr>
        <w:t>B. $50</w:t>
      </w:r>
      <w:r>
        <w:rPr>
          <w:rFonts w:hint="default" w:ascii="Times New Roman" w:hAnsi="Times New Roman" w:eastAsia="Times New Roman" w:cs="Times New Roman"/>
          <w:spacing w:val="1582"/>
        </w:rPr>
        <w:t xml:space="preserve"> </w:t>
      </w:r>
      <w:r>
        <w:rPr>
          <w:rFonts w:hint="default" w:ascii="Times New Roman" w:hAnsi="Times New Roman" w:eastAsia="Times New Roman" w:cs="Times New Roman"/>
        </w:rPr>
        <w:t>C. $60</w:t>
      </w:r>
      <w:r>
        <w:rPr>
          <w:rFonts w:hint="default" w:ascii="Times New Roman" w:hAnsi="Times New Roman" w:eastAsia="Times New Roman" w:cs="Times New Roman"/>
          <w:spacing w:val="1822"/>
        </w:rPr>
        <w:t xml:space="preserve"> </w:t>
      </w:r>
      <w:r>
        <w:rPr>
          <w:rFonts w:hint="default" w:ascii="Times New Roman" w:hAnsi="Times New Roman" w:eastAsia="Times New Roman" w:cs="Times New Roman"/>
        </w:rPr>
        <w:t>D. $80</w:t>
      </w:r>
    </w:p>
    <w:p>
      <w:pPr>
        <w:numPr>
          <w:ilvl w:val="0"/>
          <w:numId w:val="11"/>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According to the passage, New Jersey Botanical Garden_____.</w:t>
      </w:r>
    </w:p>
    <w:p>
      <w:pPr>
        <w:numPr>
          <w:ilvl w:val="0"/>
          <w:numId w:val="13"/>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was officially named in 1966</w:t>
      </w:r>
    </w:p>
    <w:p>
      <w:pPr>
        <w:numPr>
          <w:ilvl w:val="0"/>
          <w:numId w:val="13"/>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used to be privately-owned</w:t>
      </w:r>
    </w:p>
    <w:p>
      <w:pPr>
        <w:numPr>
          <w:ilvl w:val="0"/>
          <w:numId w:val="13"/>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presents members with awards</w:t>
      </w:r>
    </w:p>
    <w:p>
      <w:pPr>
        <w:numPr>
          <w:ilvl w:val="0"/>
          <w:numId w:val="13"/>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offers members discounts</w:t>
      </w:r>
    </w:p>
    <w:p>
      <w:pPr>
        <w:autoSpaceDE w:val="0"/>
        <w:autoSpaceDN w:val="0"/>
        <w:snapToGrid w:val="0"/>
        <w:spacing w:before="444" w:after="0" w:line="240" w:lineRule="auto"/>
        <w:ind w:left="4455"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w:t>
      </w:r>
    </w:p>
    <w:p>
      <w:pPr>
        <w:autoSpaceDE w:val="0"/>
        <w:autoSpaceDN w:val="0"/>
        <w:snapToGrid w:val="0"/>
        <w:spacing w:before="82" w:after="0" w:line="360" w:lineRule="auto"/>
        <w:ind w:left="0" w:right="1" w:firstLine="482"/>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17-year-old Dasia T</w:t>
      </w:r>
      <w:r>
        <w:rPr>
          <w:rFonts w:hint="default" w:ascii="Times New Roman" w:hAnsi="Times New Roman" w:eastAsia="Times New Roman" w:cs="Times New Roman"/>
        </w:rPr>
        <w:t>aylor was named one of 40 finalists in the Regeneron Science Talent Search</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(STS),</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nation</w:t>
      </w:r>
      <w:r>
        <w:rPr>
          <w:rFonts w:hint="default" w:ascii="Times New Roman" w:hAnsi="Times New Roman" w:eastAsia="Times New Roman" w:cs="Times New Roman"/>
          <w:spacing w:val="-58"/>
        </w:rPr>
        <w:t>’</w:t>
      </w:r>
      <w:r>
        <w:rPr>
          <w:rFonts w:hint="default" w:ascii="Times New Roman" w:hAnsi="Times New Roman" w:eastAsia="Times New Roman" w:cs="Times New Roman"/>
        </w:rPr>
        <w:t>s</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most</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famous</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Science</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and</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math</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competition</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for</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high</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school seniors.</w:t>
      </w:r>
    </w:p>
    <w:p>
      <w:pPr>
        <w:autoSpaceDE w:val="0"/>
        <w:autoSpaceDN w:val="0"/>
        <w:snapToGrid w:val="0"/>
        <w:spacing w:before="10"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Dasia’s</w:t>
      </w:r>
      <w:r>
        <w:rPr>
          <w:rFonts w:hint="default" w:ascii="Times New Roman" w:hAnsi="Times New Roman" w:eastAsia="Times New Roman" w:cs="Times New Roman"/>
          <w:spacing w:val="40"/>
        </w:rPr>
        <w:t xml:space="preserve"> </w:t>
      </w:r>
      <w:r>
        <w:rPr>
          <w:rFonts w:hint="default" w:ascii="Times New Roman" w:hAnsi="Times New Roman" w:eastAsia="Times New Roman" w:cs="Times New Roman"/>
          <w:spacing w:val="-1"/>
        </w:rPr>
        <w:t>sutures</w:t>
      </w:r>
      <w:r>
        <w:rPr>
          <w:rFonts w:hint="default" w:ascii="Times New Roman" w:hAnsi="Times New Roman" w:eastAsia="Times New Roman" w:cs="Times New Roman"/>
          <w:spacing w:val="42"/>
        </w:rPr>
        <w:t xml:space="preserve"> </w:t>
      </w:r>
      <w:r>
        <w:rPr>
          <w:rFonts w:hint="default" w:ascii="Times New Roman" w:hAnsi="Times New Roman" w:eastAsia="Times New Roman" w:cs="Times New Roman"/>
          <w:spacing w:val="41"/>
        </w:rPr>
        <w:t>(</w:t>
      </w:r>
      <w:r>
        <w:rPr>
          <w:rFonts w:hint="default" w:ascii="Arial" w:hAnsi="Arial" w:eastAsia="Arial" w:cs="Arial"/>
          <w:spacing w:val="-1"/>
          <w:position w:val="1"/>
        </w:rPr>
        <w:t>缝</w:t>
      </w:r>
      <w:r>
        <w:rPr>
          <w:rFonts w:hint="default" w:ascii="Arial" w:hAnsi="Arial" w:eastAsia="Arial" w:cs="Arial"/>
          <w:spacing w:val="-40"/>
          <w:position w:val="1"/>
        </w:rPr>
        <w:t xml:space="preserve"> </w:t>
      </w:r>
      <w:r>
        <w:rPr>
          <w:rFonts w:hint="default" w:ascii="Arial" w:hAnsi="Arial" w:eastAsia="Arial" w:cs="Arial"/>
          <w:position w:val="1"/>
        </w:rPr>
        <w:t>合</w:t>
      </w:r>
      <w:r>
        <w:rPr>
          <w:rFonts w:hint="default" w:ascii="Arial" w:hAnsi="Arial" w:eastAsia="Arial" w:cs="Arial"/>
          <w:spacing w:val="-38"/>
          <w:position w:val="1"/>
        </w:rPr>
        <w:t xml:space="preserve"> </w:t>
      </w:r>
      <w:r>
        <w:rPr>
          <w:rFonts w:hint="default" w:ascii="Arial" w:hAnsi="Arial" w:eastAsia="Arial" w:cs="Arial"/>
          <w:position w:val="1"/>
        </w:rPr>
        <w:t>线</w:t>
      </w:r>
      <w:r>
        <w:rPr>
          <w:rFonts w:hint="default" w:ascii="Arial" w:hAnsi="Arial" w:eastAsia="Arial" w:cs="Arial"/>
          <w:spacing w:val="-40"/>
          <w:position w:val="1"/>
        </w:rPr>
        <w:t xml:space="preserve"> </w:t>
      </w:r>
      <w:r>
        <w:rPr>
          <w:rFonts w:hint="default" w:ascii="Times New Roman" w:hAnsi="Times New Roman" w:eastAsia="Times New Roman" w:cs="Times New Roman"/>
        </w:rPr>
        <w:t>)</w:t>
      </w:r>
      <w:r>
        <w:rPr>
          <w:rFonts w:hint="default" w:ascii="Times New Roman" w:hAnsi="Times New Roman" w:eastAsia="Times New Roman" w:cs="Times New Roman"/>
          <w:spacing w:val="42"/>
        </w:rPr>
        <w:t xml:space="preserve"> </w:t>
      </w:r>
      <w:r>
        <w:rPr>
          <w:rFonts w:hint="default" w:ascii="Times New Roman" w:hAnsi="Times New Roman" w:eastAsia="Times New Roman" w:cs="Times New Roman"/>
        </w:rPr>
        <w:t>work</w:t>
      </w:r>
      <w:r>
        <w:rPr>
          <w:rFonts w:hint="default" w:ascii="Times New Roman" w:hAnsi="Times New Roman" w:eastAsia="Times New Roman" w:cs="Times New Roman"/>
          <w:spacing w:val="42"/>
        </w:rPr>
        <w:t xml:space="preserve"> </w:t>
      </w:r>
      <w:r>
        <w:rPr>
          <w:rFonts w:hint="default" w:ascii="Times New Roman" w:hAnsi="Times New Roman" w:eastAsia="Times New Roman" w:cs="Times New Roman"/>
        </w:rPr>
        <w:t>by</w:t>
      </w:r>
      <w:r>
        <w:rPr>
          <w:rFonts w:hint="default" w:ascii="Times New Roman" w:hAnsi="Times New Roman" w:eastAsia="Times New Roman" w:cs="Times New Roman"/>
          <w:spacing w:val="41"/>
        </w:rPr>
        <w:t xml:space="preserve"> </w:t>
      </w:r>
      <w:r>
        <w:rPr>
          <w:rFonts w:hint="default" w:ascii="Times New Roman" w:hAnsi="Times New Roman" w:eastAsia="Times New Roman" w:cs="Times New Roman"/>
        </w:rPr>
        <w:t>changing</w:t>
      </w:r>
      <w:r>
        <w:rPr>
          <w:rFonts w:hint="default" w:ascii="Times New Roman" w:hAnsi="Times New Roman" w:eastAsia="Times New Roman" w:cs="Times New Roman"/>
          <w:spacing w:val="42"/>
        </w:rPr>
        <w:t xml:space="preserve"> </w:t>
      </w:r>
      <w:r>
        <w:rPr>
          <w:rFonts w:hint="default" w:ascii="Times New Roman" w:hAnsi="Times New Roman" w:eastAsia="Times New Roman" w:cs="Times New Roman"/>
        </w:rPr>
        <w:t>color</w:t>
      </w:r>
      <w:r>
        <w:rPr>
          <w:rFonts w:hint="default" w:ascii="Times New Roman" w:hAnsi="Times New Roman" w:eastAsia="Times New Roman" w:cs="Times New Roman"/>
          <w:spacing w:val="42"/>
        </w:rPr>
        <w:t xml:space="preserve"> </w:t>
      </w:r>
      <w:r>
        <w:rPr>
          <w:rFonts w:hint="default" w:ascii="Times New Roman" w:hAnsi="Times New Roman" w:eastAsia="Times New Roman" w:cs="Times New Roman"/>
        </w:rPr>
        <w:t>if</w:t>
      </w:r>
      <w:r>
        <w:rPr>
          <w:rFonts w:hint="default" w:ascii="Times New Roman" w:hAnsi="Times New Roman" w:eastAsia="Times New Roman" w:cs="Times New Roman"/>
          <w:spacing w:val="43"/>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43"/>
        </w:rPr>
        <w:t xml:space="preserve"> </w:t>
      </w:r>
      <w:r>
        <w:rPr>
          <w:rFonts w:hint="default" w:ascii="Times New Roman" w:hAnsi="Times New Roman" w:eastAsia="Times New Roman" w:cs="Times New Roman"/>
        </w:rPr>
        <w:t>patients’</w:t>
      </w:r>
      <w:r>
        <w:rPr>
          <w:rFonts w:hint="default" w:ascii="Times New Roman" w:hAnsi="Times New Roman" w:eastAsia="Times New Roman" w:cs="Times New Roman"/>
          <w:spacing w:val="40"/>
        </w:rPr>
        <w:t xml:space="preserve"> </w:t>
      </w:r>
      <w:r>
        <w:rPr>
          <w:rFonts w:hint="default" w:ascii="Times New Roman" w:hAnsi="Times New Roman" w:eastAsia="Times New Roman" w:cs="Times New Roman"/>
        </w:rPr>
        <w:t>PH</w:t>
      </w:r>
      <w:r>
        <w:rPr>
          <w:rFonts w:hint="default" w:ascii="Times New Roman" w:hAnsi="Times New Roman" w:eastAsia="Times New Roman" w:cs="Times New Roman"/>
          <w:spacing w:val="43"/>
        </w:rPr>
        <w:t xml:space="preserve"> </w:t>
      </w:r>
      <w:r>
        <w:rPr>
          <w:rFonts w:hint="default" w:ascii="Times New Roman" w:hAnsi="Times New Roman" w:eastAsia="Times New Roman" w:cs="Times New Roman"/>
        </w:rPr>
        <w:t>level</w:t>
      </w:r>
      <w:r>
        <w:rPr>
          <w:rFonts w:hint="default" w:ascii="Times New Roman" w:hAnsi="Times New Roman" w:eastAsia="Times New Roman" w:cs="Times New Roman"/>
          <w:spacing w:val="42"/>
        </w:rPr>
        <w:t xml:space="preserve"> </w:t>
      </w:r>
      <w:r>
        <w:rPr>
          <w:rFonts w:hint="default" w:ascii="Times New Roman" w:hAnsi="Times New Roman" w:eastAsia="Times New Roman" w:cs="Times New Roman"/>
        </w:rPr>
        <w:t>changes,</w:t>
      </w:r>
    </w:p>
    <w:p>
      <w:pPr>
        <w:autoSpaceDE w:val="0"/>
        <w:autoSpaceDN w:val="0"/>
        <w:snapToGrid w:val="0"/>
        <w:spacing w:before="173" w:after="0" w:line="361" w:lineRule="auto"/>
        <w:ind w:left="0" w:right="1"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indicating an infection. pH is one of the most common parts of wound healing, Dasia said. It changes very quickly, so it’s one of the fastest ways to recognize infection.</w:t>
      </w:r>
    </w:p>
    <w:p>
      <w:pPr>
        <w:autoSpaceDE w:val="0"/>
        <w:autoSpaceDN w:val="0"/>
        <w:snapToGrid w:val="0"/>
        <w:spacing w:before="0" w:after="0" w:line="237"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So,</w:t>
      </w:r>
      <w:r>
        <w:rPr>
          <w:rFonts w:hint="default" w:ascii="Times New Roman" w:hAnsi="Times New Roman" w:eastAsia="Times New Roman" w:cs="Times New Roman"/>
          <w:spacing w:val="24"/>
        </w:rPr>
        <w:t xml:space="preserve"> </w:t>
      </w:r>
      <w:r>
        <w:rPr>
          <w:rFonts w:hint="default" w:ascii="Times New Roman" w:hAnsi="Times New Roman" w:eastAsia="Times New Roman" w:cs="Times New Roman"/>
          <w:spacing w:val="-1"/>
        </w:rPr>
        <w:t>she</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spacing w:val="-1"/>
        </w:rPr>
        <w:t>started</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spacing w:val="-1"/>
        </w:rPr>
        <w:t>experim</w:t>
      </w:r>
      <w:r>
        <w:rPr>
          <w:rFonts w:hint="default" w:ascii="Times New Roman" w:hAnsi="Times New Roman" w:eastAsia="Times New Roman" w:cs="Times New Roman"/>
        </w:rPr>
        <w:t>enting</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rPr>
        <w:t>with</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rPr>
        <w:t>root</w:t>
      </w:r>
      <w:r>
        <w:rPr>
          <w:rFonts w:hint="default" w:ascii="Times New Roman" w:hAnsi="Times New Roman" w:eastAsia="Times New Roman" w:cs="Times New Roman"/>
          <w:spacing w:val="26"/>
        </w:rPr>
        <w:t xml:space="preserve"> </w:t>
      </w:r>
      <w:r>
        <w:rPr>
          <w:rFonts w:hint="default" w:ascii="Times New Roman" w:hAnsi="Times New Roman" w:eastAsia="Times New Roman" w:cs="Times New Roman"/>
        </w:rPr>
        <w:t>vegetables.</w:t>
      </w:r>
      <w:r>
        <w:rPr>
          <w:rFonts w:hint="default" w:ascii="Times New Roman" w:hAnsi="Times New Roman" w:eastAsia="Times New Roman" w:cs="Times New Roman"/>
          <w:spacing w:val="29"/>
        </w:rPr>
        <w:t xml:space="preserve"> </w:t>
      </w:r>
      <w:r>
        <w:rPr>
          <w:rFonts w:hint="default" w:ascii="Times New Roman" w:hAnsi="Times New Roman" w:eastAsia="Times New Roman" w:cs="Times New Roman"/>
        </w:rPr>
        <w:t>“I</w:t>
      </w:r>
      <w:r>
        <w:rPr>
          <w:rFonts w:hint="default" w:ascii="Times New Roman" w:hAnsi="Times New Roman" w:eastAsia="Times New Roman" w:cs="Times New Roman"/>
          <w:spacing w:val="28"/>
        </w:rPr>
        <w:t xml:space="preserve"> </w:t>
      </w:r>
      <w:r>
        <w:rPr>
          <w:rFonts w:hint="default" w:ascii="Times New Roman" w:hAnsi="Times New Roman" w:eastAsia="Times New Roman" w:cs="Times New Roman"/>
        </w:rPr>
        <w:t>found</w:t>
      </w:r>
      <w:r>
        <w:rPr>
          <w:rFonts w:hint="default" w:ascii="Times New Roman" w:hAnsi="Times New Roman" w:eastAsia="Times New Roman" w:cs="Times New Roman"/>
          <w:spacing w:val="26"/>
        </w:rPr>
        <w:t xml:space="preserve"> </w:t>
      </w:r>
      <w:r>
        <w:rPr>
          <w:rFonts w:hint="default" w:ascii="Times New Roman" w:hAnsi="Times New Roman" w:eastAsia="Times New Roman" w:cs="Times New Roman"/>
        </w:rPr>
        <w:t>that</w:t>
      </w:r>
      <w:r>
        <w:rPr>
          <w:rFonts w:hint="default" w:ascii="Times New Roman" w:hAnsi="Times New Roman" w:eastAsia="Times New Roman" w:cs="Times New Roman"/>
          <w:spacing w:val="29"/>
        </w:rPr>
        <w:t xml:space="preserve"> </w:t>
      </w:r>
      <w:r>
        <w:rPr>
          <w:rFonts w:hint="default" w:ascii="Times New Roman" w:hAnsi="Times New Roman" w:eastAsia="Times New Roman" w:cs="Times New Roman"/>
        </w:rPr>
        <w:t>beet</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rPr>
        <w:t>changed</w:t>
      </w:r>
      <w:r>
        <w:rPr>
          <w:rFonts w:hint="default" w:ascii="Times New Roman" w:hAnsi="Times New Roman" w:eastAsia="Times New Roman" w:cs="Times New Roman"/>
          <w:spacing w:val="26"/>
        </w:rPr>
        <w:t xml:space="preserve"> </w:t>
      </w:r>
      <w:r>
        <w:rPr>
          <w:rFonts w:hint="default" w:ascii="Times New Roman" w:hAnsi="Times New Roman" w:eastAsia="Times New Roman" w:cs="Times New Roman"/>
        </w:rPr>
        <w:t>color</w:t>
      </w:r>
      <w:r>
        <w:rPr>
          <w:rFonts w:hint="default" w:ascii="Times New Roman" w:hAnsi="Times New Roman" w:eastAsia="Times New Roman" w:cs="Times New Roman"/>
          <w:spacing w:val="28"/>
        </w:rPr>
        <w:t xml:space="preserve"> </w:t>
      </w:r>
      <w:r>
        <w:rPr>
          <w:rFonts w:hint="default" w:ascii="Times New Roman" w:hAnsi="Times New Roman" w:eastAsia="Times New Roman" w:cs="Times New Roman"/>
        </w:rPr>
        <w:t>at</w:t>
      </w:r>
    </w:p>
    <w:p>
      <w:pPr>
        <w:autoSpaceDE w:val="0"/>
        <w:autoSpaceDN w:val="0"/>
        <w:snapToGrid w:val="0"/>
        <w:spacing w:before="140"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the</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spacing w:val="-1"/>
        </w:rPr>
        <w:t>perfect</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spacing w:val="-1"/>
        </w:rPr>
        <w:t>PH</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spacing w:val="-1"/>
        </w:rPr>
        <w:t>point</w:t>
      </w:r>
      <w:r>
        <w:rPr>
          <w:rFonts w:hint="default" w:ascii="Times New Roman" w:hAnsi="Times New Roman" w:eastAsia="Times New Roman" w:cs="Times New Roman"/>
        </w:rPr>
        <w:t>,”</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says</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Taylor.</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“That’s</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perfect</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for</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an</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infected</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wound.</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And</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so,</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I</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was</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like,</w:t>
      </w:r>
    </w:p>
    <w:p>
      <w:pPr>
        <w:autoSpaceDE w:val="0"/>
        <w:autoSpaceDN w:val="0"/>
        <w:snapToGrid w:val="0"/>
        <w:spacing w:before="651"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18" w:right="1417"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4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autoSpaceDE w:val="0"/>
        <w:autoSpaceDN w:val="0"/>
        <w:snapToGrid w:val="0"/>
        <w:spacing w:before="1" w:after="0" w:line="359"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47"/>
        </w:rPr>
        <w:t>‘</w:t>
      </w:r>
      <w:r>
        <w:rPr>
          <w:rFonts w:hint="default" w:ascii="Times New Roman" w:hAnsi="Times New Roman" w:eastAsia="Times New Roman" w:cs="Times New Roman"/>
        </w:rPr>
        <w:t>Oh,</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okay.</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rPr>
        <w:t>So</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beet</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where</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it</w:t>
      </w:r>
      <w:r>
        <w:rPr>
          <w:rFonts w:hint="default" w:ascii="Times New Roman" w:hAnsi="Times New Roman" w:eastAsia="Times New Roman" w:cs="Times New Roman"/>
          <w:spacing w:val="-47"/>
        </w:rPr>
        <w:t>’</w:t>
      </w:r>
      <w:r>
        <w:rPr>
          <w:rFonts w:hint="default" w:ascii="Times New Roman" w:hAnsi="Times New Roman" w:eastAsia="Times New Roman" w:cs="Times New Roman"/>
        </w:rPr>
        <w:t>s</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at</w:t>
      </w:r>
      <w:r>
        <w:rPr>
          <w:rFonts w:hint="default" w:ascii="Times New Roman" w:hAnsi="Times New Roman" w:eastAsia="Times New Roman" w:cs="Times New Roman"/>
          <w:spacing w:val="-47"/>
        </w:rPr>
        <w:t>’</w:t>
      </w:r>
      <w:r>
        <w:rPr>
          <w:rFonts w:hint="default" w:ascii="Times New Roman" w:hAnsi="Times New Roman" w:eastAsia="Times New Roman" w:cs="Times New Roman"/>
        </w:rPr>
        <w:t>.</w:t>
      </w:r>
      <w:r>
        <w:rPr>
          <w:rFonts w:hint="default" w:ascii="Times New Roman" w:hAnsi="Times New Roman" w:eastAsia="Times New Roman" w:cs="Times New Roman"/>
          <w:spacing w:val="-46"/>
        </w:rPr>
        <w:t>”</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Beet</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provided</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perfect</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dye</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rPr>
        <w:t>for</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her</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rPr>
        <w:t xml:space="preserve">invention, </w:t>
      </w:r>
      <w:r>
        <w:rPr>
          <w:rFonts w:hint="default" w:ascii="Times New Roman" w:hAnsi="Times New Roman" w:eastAsia="Times New Roman" w:cs="Times New Roman"/>
          <w:spacing w:val="-1"/>
        </w:rPr>
        <w:t>changing from bri</w:t>
      </w:r>
      <w:r>
        <w:rPr>
          <w:rFonts w:hint="default" w:ascii="Times New Roman" w:hAnsi="Times New Roman" w:eastAsia="Times New Roman" w:cs="Times New Roman"/>
        </w:rPr>
        <w:t>ght red to dark purple when a surgical wound becomes infected. After more than a year of research, Taylor is working on getting her sutures patented</w:t>
      </w:r>
      <w:r>
        <w:rPr>
          <w:rFonts w:hint="default" w:ascii="Arial" w:hAnsi="Arial" w:eastAsia="Arial" w:cs="Arial"/>
          <w:position w:val="2"/>
          <w:sz w:val="21"/>
        </w:rPr>
        <w:t>（获得专利）</w:t>
      </w:r>
      <w:r>
        <w:rPr>
          <w:rFonts w:hint="default" w:ascii="Times New Roman" w:hAnsi="Times New Roman" w:eastAsia="Times New Roman" w:cs="Times New Roman"/>
        </w:rPr>
        <w:t>.</w:t>
      </w:r>
    </w:p>
    <w:p>
      <w:pPr>
        <w:autoSpaceDE w:val="0"/>
        <w:autoSpaceDN w:val="0"/>
        <w:snapToGrid w:val="0"/>
        <w:spacing w:before="2" w:after="0" w:line="240" w:lineRule="auto"/>
        <w:ind w:left="4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She</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spacing w:val="-1"/>
        </w:rPr>
        <w:t>imagines</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spacing w:val="-1"/>
        </w:rPr>
        <w:t>these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spacing w:val="-1"/>
        </w:rPr>
        <w:t>sut</w:t>
      </w:r>
      <w:r>
        <w:rPr>
          <w:rFonts w:hint="default" w:ascii="Times New Roman" w:hAnsi="Times New Roman" w:eastAsia="Times New Roman" w:cs="Times New Roman"/>
        </w:rPr>
        <w:t>ures</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being</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used</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in</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developing</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countries</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where</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they</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can</w:t>
      </w:r>
      <w:r>
        <w:rPr>
          <w:rFonts w:hint="default" w:ascii="Times New Roman" w:hAnsi="Times New Roman" w:eastAsia="Times New Roman" w:cs="Times New Roman"/>
          <w:spacing w:val="10"/>
        </w:rPr>
        <w:t xml:space="preserve"> </w:t>
      </w:r>
      <w:r>
        <w:rPr>
          <w:rFonts w:hint="default" w:ascii="Times New Roman" w:hAnsi="Times New Roman" w:eastAsia="Times New Roman" w:cs="Times New Roman"/>
        </w:rPr>
        <w:t>save</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lives</w:t>
      </w:r>
    </w:p>
    <w:p>
      <w:pPr>
        <w:autoSpaceDE w:val="0"/>
        <w:autoSpaceDN w:val="0"/>
        <w:snapToGrid w:val="0"/>
        <w:spacing w:before="137" w:after="0" w:line="360"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 xml:space="preserve">and money. </w:t>
      </w:r>
      <w:r>
        <w:rPr>
          <w:rFonts w:hint="default" w:ascii="Times New Roman" w:hAnsi="Times New Roman" w:eastAsia="Times New Roman" w:cs="Times New Roman"/>
          <w:spacing w:val="-7"/>
        </w:rPr>
        <w:t>“</w:t>
      </w:r>
      <w:r>
        <w:rPr>
          <w:rFonts w:hint="default" w:ascii="Times New Roman" w:hAnsi="Times New Roman" w:eastAsia="Times New Roman" w:cs="Times New Roman"/>
        </w:rPr>
        <w:t>The goal of my project is to reduce the number of deadly surgical site infections in developing countries because developing countries suffer from the most number of deaths due to surgical site infections,</w:t>
      </w:r>
      <w:r>
        <w:rPr>
          <w:rFonts w:hint="default" w:ascii="Times New Roman" w:hAnsi="Times New Roman" w:eastAsia="Times New Roman" w:cs="Times New Roman"/>
          <w:spacing w:val="-44"/>
        </w:rPr>
        <w:t>”</w:t>
      </w:r>
      <w:r>
        <w:rPr>
          <w:rFonts w:hint="default" w:ascii="Times New Roman" w:hAnsi="Times New Roman" w:eastAsia="Times New Roman" w:cs="Times New Roman"/>
        </w:rPr>
        <w:t xml:space="preserve"> she said. </w:t>
      </w:r>
      <w:r>
        <w:rPr>
          <w:rFonts w:hint="default" w:ascii="Times New Roman" w:hAnsi="Times New Roman" w:eastAsia="Times New Roman" w:cs="Times New Roman"/>
          <w:spacing w:val="-45"/>
        </w:rPr>
        <w:t>“</w:t>
      </w:r>
      <w:r>
        <w:rPr>
          <w:rFonts w:hint="default" w:ascii="Times New Roman" w:hAnsi="Times New Roman" w:eastAsia="Times New Roman" w:cs="Times New Roman"/>
        </w:rPr>
        <w:t xml:space="preserve">I was like there is no way that that should be </w:t>
      </w:r>
      <w:r>
        <w:rPr>
          <w:rFonts w:hint="default" w:ascii="Times New Roman" w:hAnsi="Times New Roman" w:eastAsia="Times New Roman" w:cs="Times New Roman"/>
          <w:spacing w:val="-1"/>
        </w:rPr>
        <w:t>happening. The equity part of my brain and all the work that I do around</w:t>
      </w:r>
      <w:r>
        <w:rPr>
          <w:rFonts w:hint="default" w:ascii="Times New Roman" w:hAnsi="Times New Roman" w:eastAsia="Times New Roman" w:cs="Times New Roman"/>
        </w:rPr>
        <w:t xml:space="preserve"> equity was like ‘That shouldn</w:t>
      </w:r>
      <w:r>
        <w:rPr>
          <w:rFonts w:hint="default" w:ascii="Times New Roman" w:hAnsi="Times New Roman" w:eastAsia="Times New Roman" w:cs="Times New Roman"/>
          <w:spacing w:val="-61"/>
        </w:rPr>
        <w:t>’</w:t>
      </w:r>
      <w:r>
        <w:rPr>
          <w:rFonts w:hint="default" w:ascii="Times New Roman" w:hAnsi="Times New Roman" w:eastAsia="Times New Roman" w:cs="Times New Roman"/>
        </w:rPr>
        <w:t>t</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be</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happening.</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They</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should</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have</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resources</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save</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their</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citizens</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in</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 xml:space="preserve">their </w:t>
      </w:r>
      <w:r>
        <w:rPr>
          <w:rFonts w:hint="default" w:ascii="Times New Roman" w:hAnsi="Times New Roman" w:eastAsia="Times New Roman" w:cs="Times New Roman"/>
          <w:spacing w:val="1"/>
        </w:rPr>
        <w:t>country.</w:t>
      </w:r>
      <w:r>
        <w:rPr>
          <w:rFonts w:hint="default" w:ascii="Times New Roman" w:hAnsi="Times New Roman" w:eastAsia="Times New Roman" w:cs="Times New Roman"/>
          <w:spacing w:val="-27"/>
        </w:rPr>
        <w:t>’</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So, my goal is to work on that and</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make sure that it can actually discover those types of infections and stuff.</w:t>
      </w:r>
      <w:r>
        <w:rPr>
          <w:rFonts w:hint="default" w:ascii="Times New Roman" w:hAnsi="Times New Roman" w:eastAsia="Times New Roman" w:cs="Times New Roman"/>
          <w:spacing w:val="-35"/>
        </w:rPr>
        <w:t>”</w:t>
      </w:r>
      <w:r>
        <w:rPr>
          <w:rFonts w:hint="default" w:ascii="Times New Roman" w:hAnsi="Times New Roman" w:eastAsia="Times New Roman" w:cs="Times New Roman"/>
        </w:rPr>
        <w:t xml:space="preserve"> After graduation, Dasia hopes to attend Howard University, study political science and finally become a lawyer.</w:t>
      </w:r>
    </w:p>
    <w:p>
      <w:pPr>
        <w:autoSpaceDE w:val="0"/>
        <w:autoSpaceDN w:val="0"/>
        <w:snapToGrid w:val="0"/>
        <w:spacing w:before="0" w:after="0" w:line="238"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29.How can a patient quickly know if a wound is infected?</w:t>
      </w:r>
    </w:p>
    <w:p>
      <w:pPr>
        <w:autoSpaceDE w:val="0"/>
        <w:autoSpaceDN w:val="0"/>
        <w:snapToGrid w:val="0"/>
        <w:spacing w:before="93"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Arial" w:hAnsi="Arial" w:eastAsia="Arial" w:cs="Arial"/>
          <w:spacing w:val="-7"/>
          <w:position w:val="1"/>
        </w:rPr>
        <w:t>.</w:t>
      </w:r>
      <w:r>
        <w:rPr>
          <w:rFonts w:hint="default" w:ascii="Times New Roman" w:hAnsi="Times New Roman" w:eastAsia="Times New Roman" w:cs="Times New Roman"/>
        </w:rPr>
        <w:t>By observing the pH test paper.</w:t>
      </w:r>
    </w:p>
    <w:p>
      <w:pPr>
        <w:numPr>
          <w:ilvl w:val="0"/>
          <w:numId w:val="12"/>
        </w:numPr>
        <w:tabs>
          <w:tab w:val="left" w:pos="519"/>
        </w:tabs>
        <w:autoSpaceDE w:val="0"/>
        <w:autoSpaceDN w:val="0"/>
        <w:snapToGrid w:val="0"/>
        <w:spacing w:before="110"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Through the doctors’ examination.</w:t>
      </w:r>
    </w:p>
    <w:p>
      <w:pPr>
        <w:numPr>
          <w:ilvl w:val="0"/>
          <w:numId w:val="12"/>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By looking at sutures’ color changing.</w:t>
      </w:r>
    </w:p>
    <w:p>
      <w:pPr>
        <w:numPr>
          <w:ilvl w:val="0"/>
          <w:numId w:val="12"/>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By observing how the wound changes.</w:t>
      </w:r>
    </w:p>
    <w:p>
      <w:pPr>
        <w:numPr>
          <w:ilvl w:val="0"/>
          <w:numId w:val="14"/>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did Dasia discover in her experiment?</w:t>
      </w:r>
    </w:p>
    <w:p>
      <w:pPr>
        <w:numPr>
          <w:ilvl w:val="0"/>
          <w:numId w:val="15"/>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Beet has the same pH level.</w:t>
      </w:r>
    </w:p>
    <w:p>
      <w:pPr>
        <w:numPr>
          <w:ilvl w:val="0"/>
          <w:numId w:val="15"/>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Beet can change color at different times.</w:t>
      </w:r>
    </w:p>
    <w:p>
      <w:pPr>
        <w:numPr>
          <w:ilvl w:val="0"/>
          <w:numId w:val="15"/>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Beet therapy is good for wound healing.</w:t>
      </w:r>
    </w:p>
    <w:p>
      <w:pPr>
        <w:numPr>
          <w:ilvl w:val="0"/>
          <w:numId w:val="15"/>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Beet can be used to help her with the invention.</w:t>
      </w:r>
    </w:p>
    <w:p>
      <w:pPr>
        <w:numPr>
          <w:ilvl w:val="0"/>
          <w:numId w:val="14"/>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can we learn about Dasia?</w:t>
      </w:r>
    </w:p>
    <w:p>
      <w:pPr>
        <w:numPr>
          <w:ilvl w:val="0"/>
          <w:numId w:val="16"/>
        </w:numPr>
        <w:autoSpaceDE w:val="0"/>
        <w:autoSpaceDN w:val="0"/>
        <w:snapToGrid w:val="0"/>
        <w:spacing w:before="82" w:after="0" w:line="240" w:lineRule="auto"/>
        <w:ind w:left="530" w:right="0" w:hanging="29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She has won the invention patent.</w:t>
      </w:r>
    </w:p>
    <w:p>
      <w:pPr>
        <w:numPr>
          <w:ilvl w:val="0"/>
          <w:numId w:val="16"/>
        </w:numPr>
        <w:tabs>
          <w:tab w:val="left" w:pos="519"/>
        </w:tabs>
        <w:autoSpaceDE w:val="0"/>
        <w:autoSpaceDN w:val="0"/>
        <w:snapToGrid w:val="0"/>
        <w:spacing w:before="84" w:after="0" w:line="240" w:lineRule="auto"/>
        <w:ind w:left="530" w:right="0" w:hanging="29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She became the winner of the Regeneron STS.</w:t>
      </w:r>
    </w:p>
    <w:p>
      <w:pPr>
        <w:numPr>
          <w:ilvl w:val="0"/>
          <w:numId w:val="16"/>
        </w:numPr>
        <w:tabs>
          <w:tab w:val="left" w:pos="519"/>
        </w:tabs>
        <w:autoSpaceDE w:val="0"/>
        <w:autoSpaceDN w:val="0"/>
        <w:snapToGrid w:val="0"/>
        <w:spacing w:before="82" w:after="0" w:line="240" w:lineRule="auto"/>
        <w:ind w:left="530" w:right="0" w:hanging="29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She made contributions to surgical infection recognition.</w:t>
      </w:r>
    </w:p>
    <w:p>
      <w:pPr>
        <w:numPr>
          <w:ilvl w:val="0"/>
          <w:numId w:val="16"/>
        </w:numPr>
        <w:tabs>
          <w:tab w:val="left" w:pos="533"/>
        </w:tabs>
        <w:autoSpaceDE w:val="0"/>
        <w:autoSpaceDN w:val="0"/>
        <w:snapToGrid w:val="0"/>
        <w:spacing w:before="84" w:after="0" w:line="240" w:lineRule="auto"/>
        <w:ind w:left="530" w:right="0" w:hanging="29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She helped save lots of lives and money in developing countries.</w:t>
      </w:r>
    </w:p>
    <w:p>
      <w:pPr>
        <w:numPr>
          <w:ilvl w:val="0"/>
          <w:numId w:val="14"/>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will Dasia’s future career probably involve?</w:t>
      </w:r>
    </w:p>
    <w:p>
      <w:pPr>
        <w:autoSpaceDE w:val="0"/>
        <w:autoSpaceDN w:val="0"/>
        <w:snapToGrid w:val="0"/>
        <w:spacing w:before="84"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Medical and health work.</w:t>
      </w:r>
      <w:r>
        <w:rPr>
          <w:rFonts w:hint="default" w:ascii="Times New Roman" w:hAnsi="Times New Roman" w:eastAsia="Times New Roman" w:cs="Times New Roman"/>
          <w:spacing w:val="1828"/>
        </w:rPr>
        <w:t xml:space="preserve"> </w:t>
      </w:r>
      <w:r>
        <w:rPr>
          <w:rFonts w:hint="default" w:ascii="Times New Roman" w:hAnsi="Times New Roman" w:eastAsia="Times New Roman" w:cs="Times New Roman"/>
        </w:rPr>
        <w:t>B. Medical device development.</w:t>
      </w:r>
    </w:p>
    <w:p>
      <w:pPr>
        <w:autoSpaceDE w:val="0"/>
        <w:autoSpaceDN w:val="0"/>
        <w:snapToGrid w:val="0"/>
        <w:spacing w:before="82"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r>
        <w:rPr>
          <w:rFonts w:hint="default" w:ascii="Times New Roman" w:hAnsi="Times New Roman" w:eastAsia="Times New Roman" w:cs="Times New Roman"/>
          <w:spacing w:val="-2"/>
        </w:rPr>
        <w:t xml:space="preserve"> </w:t>
      </w:r>
      <w:r>
        <w:rPr>
          <w:rFonts w:hint="default" w:ascii="Times New Roman" w:hAnsi="Times New Roman" w:eastAsia="Times New Roman" w:cs="Times New Roman"/>
        </w:rPr>
        <w:t>Something about the legal aid.</w:t>
      </w:r>
      <w:r>
        <w:rPr>
          <w:rFonts w:hint="default" w:ascii="Times New Roman" w:hAnsi="Times New Roman" w:eastAsia="Times New Roman" w:cs="Times New Roman"/>
          <w:spacing w:val="1368"/>
        </w:rPr>
        <w:t xml:space="preserve"> </w:t>
      </w:r>
      <w:r>
        <w:rPr>
          <w:rFonts w:hint="default" w:ascii="Times New Roman" w:hAnsi="Times New Roman" w:eastAsia="Times New Roman" w:cs="Times New Roman"/>
        </w:rPr>
        <w:t>D. Medical and science research.</w:t>
      </w:r>
    </w:p>
    <w:p>
      <w:pPr>
        <w:autoSpaceDE w:val="0"/>
        <w:autoSpaceDN w:val="0"/>
        <w:snapToGrid w:val="0"/>
        <w:spacing w:before="442" w:after="0" w:line="240" w:lineRule="auto"/>
        <w:ind w:left="450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w:t>
      </w:r>
    </w:p>
    <w:p>
      <w:pPr>
        <w:autoSpaceDE w:val="0"/>
        <w:autoSpaceDN w:val="0"/>
        <w:snapToGrid w:val="0"/>
        <w:spacing w:before="82" w:after="0" w:line="313" w:lineRule="auto"/>
        <w:ind w:left="0" w:right="0" w:firstLine="48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Working on holidays has always been something of a class divide. From the 1870s through the 1920s, upper-middle-class Americans often lived with "the help" --- mostly women of color whose job was to cook and clean and care for others, day and night. While</w:t>
      </w:r>
    </w:p>
    <w:p>
      <w:pPr>
        <w:autoSpaceDE w:val="0"/>
        <w:autoSpaceDN w:val="0"/>
        <w:snapToGrid w:val="0"/>
        <w:spacing w:before="16"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shows like Downton Abbey</w:t>
      </w:r>
      <w:r>
        <w:rPr>
          <w:rFonts w:hint="default" w:ascii="Times New Roman" w:hAnsi="Times New Roman" w:eastAsia="Times New Roman" w:cs="Times New Roman"/>
        </w:rPr>
        <w:t xml:space="preserve"> seek to give life to servants, they also sanitiz</w:t>
      </w:r>
      <w:r>
        <w:rPr>
          <w:rFonts w:hint="default" w:ascii="Times New Roman" w:hAnsi="Times New Roman" w:eastAsia="Times New Roman" w:cs="Times New Roman"/>
          <w:spacing w:val="-39"/>
        </w:rPr>
        <w:t>e</w:t>
      </w:r>
      <w:r>
        <w:rPr>
          <w:rFonts w:hint="default" w:ascii="Arial" w:hAnsi="Arial" w:eastAsia="Arial" w:cs="Arial"/>
        </w:rPr>
        <w:t>（粉饰</w:t>
      </w:r>
      <w:r>
        <w:rPr>
          <w:rFonts w:hint="default" w:ascii="Arial" w:hAnsi="Arial" w:eastAsia="Arial" w:cs="Arial"/>
          <w:spacing w:val="-20"/>
        </w:rPr>
        <w:t>）</w:t>
      </w:r>
      <w:r>
        <w:rPr>
          <w:rFonts w:hint="default" w:ascii="Times New Roman" w:hAnsi="Times New Roman" w:eastAsia="Times New Roman" w:cs="Times New Roman"/>
        </w:rPr>
        <w:t>what was a</w:t>
      </w:r>
    </w:p>
    <w:p>
      <w:pPr>
        <w:autoSpaceDE w:val="0"/>
        <w:autoSpaceDN w:val="0"/>
        <w:snapToGrid w:val="0"/>
        <w:spacing w:before="136"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cruel existence. It wa</w:t>
      </w:r>
      <w:r>
        <w:rPr>
          <w:rFonts w:hint="default" w:ascii="Times New Roman" w:hAnsi="Times New Roman" w:eastAsia="Times New Roman" w:cs="Times New Roman"/>
        </w:rPr>
        <w:t>s common for a housemai</w:t>
      </w:r>
      <w:r>
        <w:rPr>
          <w:rFonts w:hint="default" w:ascii="Times New Roman" w:hAnsi="Times New Roman" w:eastAsia="Times New Roman" w:cs="Times New Roman"/>
          <w:spacing w:val="-49"/>
        </w:rPr>
        <w:t>d</w:t>
      </w:r>
      <w:r>
        <w:rPr>
          <w:rFonts w:hint="default" w:ascii="Arial" w:hAnsi="Arial" w:eastAsia="Arial" w:cs="Arial"/>
        </w:rPr>
        <w:t>（女仆</w:t>
      </w:r>
      <w:r>
        <w:rPr>
          <w:rFonts w:hint="default" w:ascii="Arial" w:hAnsi="Arial" w:eastAsia="Arial" w:cs="Arial"/>
          <w:spacing w:val="-24"/>
        </w:rPr>
        <w:t>）</w:t>
      </w:r>
      <w:r>
        <w:rPr>
          <w:rFonts w:hint="default" w:ascii="Times New Roman" w:hAnsi="Times New Roman" w:eastAsia="Times New Roman" w:cs="Times New Roman"/>
        </w:rPr>
        <w:t>'s day to begin well before the family</w:t>
      </w:r>
    </w:p>
    <w:p>
      <w:pPr>
        <w:autoSpaceDE w:val="0"/>
        <w:autoSpaceDN w:val="0"/>
        <w:snapToGrid w:val="0"/>
        <w:spacing w:before="334"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18" w:right="1417"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5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autoSpaceDE w:val="0"/>
        <w:autoSpaceDN w:val="0"/>
        <w:snapToGrid w:val="0"/>
        <w:spacing w:before="0" w:after="0" w:line="342"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rose and extend until after they retired for the evening. They did so seven days a week</w:t>
      </w:r>
      <w:r>
        <w:rPr>
          <w:rFonts w:hint="default" w:ascii="Arial" w:hAnsi="Arial" w:eastAsia="Arial" w:cs="Arial"/>
        </w:rPr>
        <w:t>；</w:t>
      </w:r>
      <w:r>
        <w:rPr>
          <w:rFonts w:hint="default" w:ascii="Times New Roman" w:hAnsi="Times New Roman" w:eastAsia="Times New Roman" w:cs="Times New Roman"/>
        </w:rPr>
        <w:t>working more than 80 hours a week --- more than the 65 hours most factory workers worked</w:t>
      </w:r>
    </w:p>
    <w:p>
      <w:pPr>
        <w:autoSpaceDE w:val="0"/>
        <w:autoSpaceDN w:val="0"/>
        <w:snapToGrid w:val="0"/>
        <w:spacing w:before="0" w:after="0" w:line="204"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at the time. While we often imagine that these women were young and single, Evelyn Nakano</w:t>
      </w:r>
    </w:p>
    <w:p>
      <w:pPr>
        <w:autoSpaceDE w:val="0"/>
        <w:autoSpaceDN w:val="0"/>
        <w:snapToGrid w:val="0"/>
        <w:spacing w:before="92" w:after="0" w:line="312"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Glenn's research on such care providers has shown that over 30% of them were mar</w:t>
      </w:r>
      <w:r>
        <w:rPr>
          <w:rFonts w:hint="default" w:ascii="Times New Roman" w:hAnsi="Times New Roman" w:eastAsia="Times New Roman" w:cs="Times New Roman"/>
        </w:rPr>
        <w:t>ried, many with children. As they worked very hard for families not of their own, they left their children, parents, brothers and sisters, and husbands behind. November and December was no doubt one of the hardest times of the year, and their own families felt their absence.</w:t>
      </w:r>
    </w:p>
    <w:p>
      <w:pPr>
        <w:autoSpaceDE w:val="0"/>
        <w:autoSpaceDN w:val="0"/>
        <w:snapToGrid w:val="0"/>
        <w:spacing w:before="17" w:after="0" w:line="240" w:lineRule="auto"/>
        <w:ind w:left="48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The</w:t>
      </w:r>
      <w:r>
        <w:rPr>
          <w:rFonts w:hint="default" w:ascii="Times New Roman" w:hAnsi="Times New Roman" w:eastAsia="Times New Roman" w:cs="Times New Roman"/>
          <w:spacing w:val="31"/>
        </w:rPr>
        <w:t xml:space="preserve"> </w:t>
      </w:r>
      <w:r>
        <w:rPr>
          <w:rFonts w:hint="default" w:ascii="Times New Roman" w:hAnsi="Times New Roman" w:eastAsia="Times New Roman" w:cs="Times New Roman"/>
          <w:spacing w:val="-1"/>
        </w:rPr>
        <w:t>labor</w:t>
      </w:r>
      <w:r>
        <w:rPr>
          <w:rFonts w:hint="default" w:ascii="Times New Roman" w:hAnsi="Times New Roman" w:eastAsia="Times New Roman" w:cs="Times New Roman"/>
          <w:spacing w:val="34"/>
        </w:rPr>
        <w:t xml:space="preserve"> </w:t>
      </w:r>
      <w:r>
        <w:rPr>
          <w:rFonts w:hint="default" w:ascii="Times New Roman" w:hAnsi="Times New Roman" w:eastAsia="Times New Roman" w:cs="Times New Roman"/>
          <w:spacing w:val="-1"/>
        </w:rPr>
        <w:t>movement</w:t>
      </w:r>
      <w:r>
        <w:rPr>
          <w:rFonts w:hint="default" w:ascii="Times New Roman" w:hAnsi="Times New Roman" w:eastAsia="Times New Roman" w:cs="Times New Roman"/>
          <w:spacing w:val="35"/>
        </w:rPr>
        <w:t xml:space="preserve"> </w:t>
      </w:r>
      <w:r>
        <w:rPr>
          <w:rFonts w:hint="default" w:ascii="Times New Roman" w:hAnsi="Times New Roman" w:eastAsia="Times New Roman" w:cs="Times New Roman"/>
          <w:spacing w:val="-1"/>
        </w:rPr>
        <w:t>was</w:t>
      </w:r>
      <w:r>
        <w:rPr>
          <w:rFonts w:hint="default" w:ascii="Times New Roman" w:hAnsi="Times New Roman" w:eastAsia="Times New Roman" w:cs="Times New Roman"/>
          <w:spacing w:val="35"/>
        </w:rPr>
        <w:t xml:space="preserve"> </w:t>
      </w:r>
      <w:r>
        <w:rPr>
          <w:rFonts w:hint="default" w:ascii="Times New Roman" w:hAnsi="Times New Roman" w:eastAsia="Times New Roman" w:cs="Times New Roman"/>
        </w:rPr>
        <w:t>central</w:t>
      </w:r>
      <w:r>
        <w:rPr>
          <w:rFonts w:hint="default" w:ascii="Times New Roman" w:hAnsi="Times New Roman" w:eastAsia="Times New Roman" w:cs="Times New Roman"/>
          <w:spacing w:val="36"/>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34"/>
        </w:rPr>
        <w:t xml:space="preserve"> </w:t>
      </w:r>
      <w:r>
        <w:rPr>
          <w:rFonts w:hint="default" w:ascii="Times New Roman" w:hAnsi="Times New Roman" w:eastAsia="Times New Roman" w:cs="Times New Roman"/>
        </w:rPr>
        <w:t>changing</w:t>
      </w:r>
      <w:r>
        <w:rPr>
          <w:rFonts w:hint="default" w:ascii="Times New Roman" w:hAnsi="Times New Roman" w:eastAsia="Times New Roman" w:cs="Times New Roman"/>
          <w:spacing w:val="35"/>
        </w:rPr>
        <w:t xml:space="preserve"> </w:t>
      </w:r>
      <w:r>
        <w:rPr>
          <w:rFonts w:hint="default" w:ascii="Times New Roman" w:hAnsi="Times New Roman" w:eastAsia="Times New Roman" w:cs="Times New Roman"/>
        </w:rPr>
        <w:t>this</w:t>
      </w:r>
      <w:r>
        <w:rPr>
          <w:rFonts w:hint="default" w:ascii="Times New Roman" w:hAnsi="Times New Roman" w:eastAsia="Times New Roman" w:cs="Times New Roman"/>
          <w:spacing w:val="35"/>
        </w:rPr>
        <w:t xml:space="preserve"> </w:t>
      </w:r>
      <w:r>
        <w:rPr>
          <w:rFonts w:hint="default" w:ascii="Times New Roman" w:hAnsi="Times New Roman" w:eastAsia="Times New Roman" w:cs="Times New Roman"/>
        </w:rPr>
        <w:t>sorry</w:t>
      </w:r>
      <w:r>
        <w:rPr>
          <w:rFonts w:hint="default" w:ascii="Times New Roman" w:hAnsi="Times New Roman" w:eastAsia="Times New Roman" w:cs="Times New Roman"/>
          <w:spacing w:val="35"/>
        </w:rPr>
        <w:t xml:space="preserve"> </w:t>
      </w:r>
      <w:r>
        <w:rPr>
          <w:rFonts w:hint="default" w:ascii="Times New Roman" w:hAnsi="Times New Roman" w:eastAsia="Times New Roman" w:cs="Times New Roman"/>
        </w:rPr>
        <w:t>situatio</w:t>
      </w:r>
      <w:r>
        <w:rPr>
          <w:rFonts w:hint="default" w:ascii="Times New Roman" w:hAnsi="Times New Roman" w:eastAsia="Times New Roman" w:cs="Times New Roman"/>
          <w:spacing w:val="35"/>
        </w:rPr>
        <w:t>n</w:t>
      </w:r>
      <w:r>
        <w:rPr>
          <w:rFonts w:hint="default" w:ascii="Arial" w:hAnsi="Arial" w:eastAsia="Arial" w:cs="Arial"/>
          <w:spacing w:val="17"/>
        </w:rPr>
        <w:t>（</w:t>
      </w:r>
      <w:r>
        <w:rPr>
          <w:rFonts w:hint="default" w:ascii="Times New Roman" w:hAnsi="Times New Roman" w:eastAsia="Times New Roman" w:cs="Times New Roman"/>
        </w:rPr>
        <w:t>though</w:t>
      </w:r>
      <w:r>
        <w:rPr>
          <w:rFonts w:hint="default" w:ascii="Times New Roman" w:hAnsi="Times New Roman" w:eastAsia="Times New Roman" w:cs="Times New Roman"/>
          <w:spacing w:val="36"/>
        </w:rPr>
        <w:t xml:space="preserve"> </w:t>
      </w:r>
      <w:r>
        <w:rPr>
          <w:rFonts w:hint="default" w:ascii="Times New Roman" w:hAnsi="Times New Roman" w:eastAsia="Times New Roman" w:cs="Times New Roman"/>
        </w:rPr>
        <w:t>labor</w:t>
      </w:r>
      <w:r>
        <w:rPr>
          <w:rFonts w:hint="default" w:ascii="Times New Roman" w:hAnsi="Times New Roman" w:eastAsia="Times New Roman" w:cs="Times New Roman"/>
          <w:spacing w:val="35"/>
        </w:rPr>
        <w:t xml:space="preserve"> </w:t>
      </w:r>
      <w:r>
        <w:rPr>
          <w:rFonts w:hint="default" w:ascii="Times New Roman" w:hAnsi="Times New Roman" w:eastAsia="Times New Roman" w:cs="Times New Roman"/>
        </w:rPr>
        <w:t>laws</w:t>
      </w:r>
    </w:p>
    <w:p>
      <w:pPr>
        <w:autoSpaceDE w:val="0"/>
        <w:autoSpaceDN w:val="0"/>
        <w:snapToGrid w:val="0"/>
        <w:spacing w:before="119" w:after="0" w:line="344"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almost never cover domestic workers</w:t>
      </w:r>
      <w:r>
        <w:rPr>
          <w:rFonts w:hint="default" w:ascii="Arial" w:hAnsi="Arial" w:eastAsia="Arial" w:cs="Arial"/>
          <w:spacing w:val="-49"/>
        </w:rPr>
        <w:t>）</w:t>
      </w:r>
      <w:r>
        <w:rPr>
          <w:rFonts w:hint="default" w:ascii="Times New Roman" w:hAnsi="Times New Roman" w:eastAsia="Times New Roman" w:cs="Times New Roman"/>
          <w:spacing w:val="-1"/>
        </w:rPr>
        <w:t>. Unions raised salaries, lowered hours, had</w:t>
      </w:r>
      <w:r>
        <w:rPr>
          <w:rFonts w:hint="default" w:ascii="Times New Roman" w:hAnsi="Times New Roman" w:eastAsia="Times New Roman" w:cs="Times New Roman"/>
        </w:rPr>
        <w:t xml:space="preserve"> a minimum salary and secured holidays off for workers. Those who did have to</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work on national</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holidays</w:t>
      </w:r>
    </w:p>
    <w:p>
      <w:pPr>
        <w:autoSpaceDE w:val="0"/>
        <w:autoSpaceDN w:val="0"/>
        <w:snapToGrid w:val="0"/>
        <w:spacing w:before="0" w:after="0" w:line="202"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were</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spacing w:val="-1"/>
        </w:rPr>
        <w:t>guarantee</w:t>
      </w:r>
      <w:r>
        <w:rPr>
          <w:rFonts w:hint="default" w:ascii="Times New Roman" w:hAnsi="Times New Roman" w:eastAsia="Times New Roman" w:cs="Times New Roman"/>
          <w:spacing w:val="46"/>
        </w:rPr>
        <w:t>d</w:t>
      </w:r>
      <w:r>
        <w:rPr>
          <w:rFonts w:hint="default" w:ascii="Arial" w:hAnsi="Arial" w:eastAsia="Arial" w:cs="Arial"/>
          <w:spacing w:val="-1"/>
          <w:sz w:val="21"/>
        </w:rPr>
        <w:t>（</w:t>
      </w:r>
      <w:r>
        <w:rPr>
          <w:rFonts w:hint="default" w:ascii="Arial" w:hAnsi="Arial" w:eastAsia="Arial" w:cs="Arial"/>
          <w:spacing w:val="-30"/>
          <w:sz w:val="21"/>
        </w:rPr>
        <w:t xml:space="preserve"> </w:t>
      </w:r>
      <w:r>
        <w:rPr>
          <w:rFonts w:hint="default" w:ascii="Arial" w:hAnsi="Arial" w:eastAsia="Arial" w:cs="Arial"/>
          <w:spacing w:val="-1"/>
          <w:sz w:val="21"/>
        </w:rPr>
        <w:t>保</w:t>
      </w:r>
      <w:r>
        <w:rPr>
          <w:rFonts w:hint="default" w:ascii="Arial" w:hAnsi="Arial" w:eastAsia="Arial" w:cs="Arial"/>
          <w:spacing w:val="-29"/>
          <w:sz w:val="21"/>
        </w:rPr>
        <w:t xml:space="preserve"> </w:t>
      </w:r>
      <w:r>
        <w:rPr>
          <w:rFonts w:hint="default" w:ascii="Arial" w:hAnsi="Arial" w:eastAsia="Arial" w:cs="Arial"/>
          <w:sz w:val="21"/>
        </w:rPr>
        <w:t>证</w:t>
      </w:r>
      <w:r>
        <w:rPr>
          <w:rFonts w:hint="default" w:ascii="Arial" w:hAnsi="Arial" w:eastAsia="Arial" w:cs="Arial"/>
          <w:spacing w:val="-29"/>
          <w:sz w:val="21"/>
        </w:rPr>
        <w:t xml:space="preserve"> </w:t>
      </w:r>
      <w:r>
        <w:rPr>
          <w:rFonts w:hint="default" w:ascii="Arial" w:hAnsi="Arial" w:eastAsia="Arial" w:cs="Arial"/>
          <w:sz w:val="21"/>
        </w:rPr>
        <w:t>的</w:t>
      </w:r>
      <w:r>
        <w:rPr>
          <w:rFonts w:hint="default" w:ascii="Arial" w:hAnsi="Arial" w:eastAsia="Arial" w:cs="Arial"/>
          <w:spacing w:val="-28"/>
          <w:sz w:val="21"/>
        </w:rPr>
        <w:t xml:space="preserve"> </w:t>
      </w:r>
      <w:r>
        <w:rPr>
          <w:rFonts w:hint="default" w:ascii="Arial" w:hAnsi="Arial" w:eastAsia="Arial" w:cs="Arial"/>
          <w:sz w:val="21"/>
        </w:rPr>
        <w:t>）</w:t>
      </w:r>
      <w:r>
        <w:rPr>
          <w:rFonts w:hint="default" w:ascii="Arial" w:hAnsi="Arial" w:eastAsia="Arial" w:cs="Arial"/>
          <w:spacing w:val="-29"/>
          <w:sz w:val="21"/>
        </w:rPr>
        <w:t xml:space="preserve"> </w:t>
      </w:r>
      <w:r>
        <w:rPr>
          <w:rFonts w:hint="default" w:ascii="Times New Roman" w:hAnsi="Times New Roman" w:eastAsia="Times New Roman" w:cs="Times New Roman"/>
        </w:rPr>
        <w:t>overtime</w:t>
      </w:r>
      <w:r>
        <w:rPr>
          <w:rFonts w:hint="default" w:ascii="Times New Roman" w:hAnsi="Times New Roman" w:eastAsia="Times New Roman" w:cs="Times New Roman"/>
          <w:spacing w:val="47"/>
        </w:rPr>
        <w:t xml:space="preserve"> </w:t>
      </w:r>
      <w:r>
        <w:rPr>
          <w:rFonts w:hint="default" w:ascii="Times New Roman" w:hAnsi="Times New Roman" w:eastAsia="Times New Roman" w:cs="Times New Roman"/>
        </w:rPr>
        <w:t>pay.</w:t>
      </w:r>
      <w:r>
        <w:rPr>
          <w:rFonts w:hint="default" w:ascii="Times New Roman" w:hAnsi="Times New Roman" w:eastAsia="Times New Roman" w:cs="Times New Roman"/>
          <w:spacing w:val="47"/>
        </w:rPr>
        <w:t xml:space="preserve"> </w:t>
      </w:r>
      <w:r>
        <w:rPr>
          <w:rFonts w:hint="default" w:ascii="Times New Roman" w:hAnsi="Times New Roman" w:eastAsia="Times New Roman" w:cs="Times New Roman"/>
        </w:rPr>
        <w:t>When</w:t>
      </w:r>
      <w:r>
        <w:rPr>
          <w:rFonts w:hint="default" w:ascii="Times New Roman" w:hAnsi="Times New Roman" w:eastAsia="Times New Roman" w:cs="Times New Roman"/>
          <w:spacing w:val="49"/>
        </w:rPr>
        <w:t xml:space="preserve"> </w:t>
      </w:r>
      <w:r>
        <w:rPr>
          <w:rFonts w:hint="default" w:ascii="Times New Roman" w:hAnsi="Times New Roman" w:eastAsia="Times New Roman" w:cs="Times New Roman"/>
        </w:rPr>
        <w:t>unions</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rPr>
        <w:t>were</w:t>
      </w:r>
      <w:r>
        <w:rPr>
          <w:rFonts w:hint="default" w:ascii="Times New Roman" w:hAnsi="Times New Roman" w:eastAsia="Times New Roman" w:cs="Times New Roman"/>
          <w:spacing w:val="47"/>
        </w:rPr>
        <w:t xml:space="preserve"> </w:t>
      </w:r>
      <w:r>
        <w:rPr>
          <w:rFonts w:hint="default" w:ascii="Times New Roman" w:hAnsi="Times New Roman" w:eastAsia="Times New Roman" w:cs="Times New Roman"/>
        </w:rPr>
        <w:t>strong,</w:t>
      </w:r>
      <w:r>
        <w:rPr>
          <w:rFonts w:hint="default" w:ascii="Times New Roman" w:hAnsi="Times New Roman" w:eastAsia="Times New Roman" w:cs="Times New Roman"/>
          <w:spacing w:val="48"/>
        </w:rPr>
        <w:t xml:space="preserve"> </w:t>
      </w:r>
      <w:r>
        <w:rPr>
          <w:rFonts w:hint="default" w:ascii="Times New Roman" w:hAnsi="Times New Roman" w:eastAsia="Times New Roman" w:cs="Times New Roman"/>
        </w:rPr>
        <w:t>such</w:t>
      </w:r>
      <w:r>
        <w:rPr>
          <w:rFonts w:hint="default" w:ascii="Times New Roman" w:hAnsi="Times New Roman" w:eastAsia="Times New Roman" w:cs="Times New Roman"/>
          <w:spacing w:val="47"/>
        </w:rPr>
        <w:t xml:space="preserve"> </w:t>
      </w:r>
      <w:r>
        <w:rPr>
          <w:rFonts w:hint="default" w:ascii="Times New Roman" w:hAnsi="Times New Roman" w:eastAsia="Times New Roman" w:cs="Times New Roman"/>
        </w:rPr>
        <w:t>benefits</w:t>
      </w:r>
      <w:r>
        <w:rPr>
          <w:rFonts w:hint="default" w:ascii="Times New Roman" w:hAnsi="Times New Roman" w:eastAsia="Times New Roman" w:cs="Times New Roman"/>
          <w:spacing w:val="47"/>
        </w:rPr>
        <w:t xml:space="preserve"> </w:t>
      </w:r>
      <w:r>
        <w:rPr>
          <w:rFonts w:hint="default" w:ascii="Times New Roman" w:hAnsi="Times New Roman" w:eastAsia="Times New Roman" w:cs="Times New Roman"/>
        </w:rPr>
        <w:t>even</w:t>
      </w:r>
    </w:p>
    <w:p>
      <w:pPr>
        <w:autoSpaceDE w:val="0"/>
        <w:autoSpaceDN w:val="0"/>
        <w:snapToGrid w:val="0"/>
        <w:spacing w:before="107" w:after="0" w:line="312"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extended to non-unionized workers. But as unions have declined, part-time work has increased. And this has meant lower salaries and greater uncertainty. For most part-time workers, that's one of the better jobs. And still, it's a job without health insurance, or a retirement plan, with changes that make it hard to take additional employment. Most of these workers wish they could work more, but employers would rather hire other part-timers. So when the boss says," Can you work Thanksgiving?", workers have no real choice but to be "willing".</w:t>
      </w:r>
    </w:p>
    <w:p>
      <w:pPr>
        <w:autoSpaceDE w:val="0"/>
        <w:autoSpaceDN w:val="0"/>
        <w:snapToGrid w:val="0"/>
        <w:spacing w:before="0" w:after="0" w:line="240" w:lineRule="auto"/>
        <w:ind w:left="48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Today,</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spacing w:val="-1"/>
        </w:rPr>
        <w:t>working</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spacing w:val="-1"/>
        </w:rPr>
        <w:t>on</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spacing w:val="-1"/>
        </w:rPr>
        <w:t>holi</w:t>
      </w:r>
      <w:r>
        <w:rPr>
          <w:rFonts w:hint="default" w:ascii="Times New Roman" w:hAnsi="Times New Roman" w:eastAsia="Times New Roman" w:cs="Times New Roman"/>
        </w:rPr>
        <w:t>days</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carries</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no</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guarantee</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of</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extra</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pay</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rPr>
        <w:t>in</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United</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States,</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and</w:t>
      </w:r>
    </w:p>
    <w:p>
      <w:pPr>
        <w:autoSpaceDE w:val="0"/>
        <w:autoSpaceDN w:val="0"/>
        <w:snapToGrid w:val="0"/>
        <w:spacing w:before="100" w:after="0" w:line="336"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not working can mean losing one's job. That is the iron</w:t>
      </w:r>
      <w:r>
        <w:rPr>
          <w:rFonts w:hint="default" w:ascii="Times New Roman" w:hAnsi="Times New Roman" w:eastAsia="Times New Roman" w:cs="Times New Roman"/>
          <w:spacing w:val="26"/>
        </w:rPr>
        <w:t>y</w:t>
      </w:r>
      <w:r>
        <w:rPr>
          <w:rFonts w:hint="default" w:ascii="Arial" w:hAnsi="Arial" w:eastAsia="Arial" w:cs="Arial"/>
        </w:rPr>
        <w:t>（讽刺的）</w:t>
      </w:r>
      <w:r>
        <w:rPr>
          <w:rFonts w:hint="default" w:ascii="Times New Roman" w:hAnsi="Times New Roman" w:eastAsia="Times New Roman" w:cs="Times New Roman"/>
        </w:rPr>
        <w:t>to the trend of stores opening on</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Thanksgiving</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.On the</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same day that</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we</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give thanks</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for</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all we</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have,</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why must we</w:t>
      </w:r>
    </w:p>
    <w:p>
      <w:pPr>
        <w:autoSpaceDE w:val="0"/>
        <w:autoSpaceDN w:val="0"/>
        <w:snapToGrid w:val="0"/>
        <w:spacing w:before="0" w:after="0" w:line="21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also</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spacing w:val="-1"/>
        </w:rPr>
        <w:t>rush</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spacing w:val="-1"/>
        </w:rPr>
        <w:t>out</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spacing w:val="-1"/>
        </w:rPr>
        <w:t>to</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spacing w:val="-1"/>
        </w:rPr>
        <w:t>buy</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spacing w:val="-1"/>
        </w:rPr>
        <w:t>mo</w:t>
      </w:r>
      <w:r>
        <w:rPr>
          <w:rFonts w:hint="default" w:ascii="Times New Roman" w:hAnsi="Times New Roman" w:eastAsia="Times New Roman" w:cs="Times New Roman"/>
        </w:rPr>
        <w:t>re?</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Someone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might</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say,</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"It's</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just</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law</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of</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market!"</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But</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law</w:t>
      </w:r>
    </w:p>
    <w:p>
      <w:pPr>
        <w:autoSpaceDE w:val="0"/>
        <w:autoSpaceDN w:val="0"/>
        <w:snapToGrid w:val="0"/>
        <w:spacing w:before="91"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of the market is not some mysterious process. It is the result of the decisions that we make.</w:t>
      </w:r>
    </w:p>
    <w:p>
      <w:pPr>
        <w:numPr>
          <w:ilvl w:val="0"/>
          <w:numId w:val="14"/>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According to the author, what do shows like Downton Abbey sanitize?</w:t>
      </w:r>
    </w:p>
    <w:p>
      <w:pPr>
        <w:numPr>
          <w:ilvl w:val="0"/>
          <w:numId w:val="17"/>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workload of domestic servants was very heavy.</w:t>
      </w:r>
    </w:p>
    <w:p>
      <w:pPr>
        <w:numPr>
          <w:ilvl w:val="0"/>
          <w:numId w:val="17"/>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Most of the house helpers should be of color.</w:t>
      </w:r>
    </w:p>
    <w:p>
      <w:pPr>
        <w:numPr>
          <w:ilvl w:val="0"/>
          <w:numId w:val="17"/>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Housemaids were usually married women, many with children.</w:t>
      </w:r>
    </w:p>
    <w:p>
      <w:pPr>
        <w:numPr>
          <w:ilvl w:val="0"/>
          <w:numId w:val="17"/>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class divide was not that obvious in real life.</w:t>
      </w:r>
    </w:p>
    <w:p>
      <w:pPr>
        <w:numPr>
          <w:ilvl w:val="0"/>
          <w:numId w:val="14"/>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After the labor movement, powerful unions helped a lot EXCEPT that______</w:t>
      </w:r>
    </w:p>
    <w:p>
      <w:pPr>
        <w:numPr>
          <w:ilvl w:val="0"/>
          <w:numId w:val="18"/>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housemaids could also have the holidays off.</w:t>
      </w:r>
    </w:p>
    <w:p>
      <w:pPr>
        <w:numPr>
          <w:ilvl w:val="0"/>
          <w:numId w:val="18"/>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even non-unionized workers enjoyed more benefits.</w:t>
      </w:r>
    </w:p>
    <w:p>
      <w:pPr>
        <w:numPr>
          <w:ilvl w:val="0"/>
          <w:numId w:val="18"/>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people were given higher wages on the same position.</w:t>
      </w:r>
    </w:p>
    <w:p>
      <w:pPr>
        <w:numPr>
          <w:ilvl w:val="0"/>
          <w:numId w:val="18"/>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most workers worked for fewer hours every week.</w:t>
      </w:r>
    </w:p>
    <w:p>
      <w:pPr>
        <w:numPr>
          <w:ilvl w:val="0"/>
          <w:numId w:val="14"/>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workers have no choice but to be "willing" to work on Thanksgiving because</w:t>
      </w:r>
    </w:p>
    <w:p>
      <w:pPr>
        <w:numPr>
          <w:ilvl w:val="0"/>
          <w:numId w:val="19"/>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part-time workers' salaries are lower and they wish to earn more.</w:t>
      </w:r>
    </w:p>
    <w:p>
      <w:pPr>
        <w:numPr>
          <w:ilvl w:val="0"/>
          <w:numId w:val="19"/>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part-time work itself means a lot of changes.</w:t>
      </w:r>
    </w:p>
    <w:p>
      <w:pPr>
        <w:numPr>
          <w:ilvl w:val="0"/>
          <w:numId w:val="19"/>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they want to take any additional employment when possible.</w:t>
      </w:r>
    </w:p>
    <w:p>
      <w:pPr>
        <w:numPr>
          <w:ilvl w:val="0"/>
          <w:numId w:val="19"/>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they may otherwise be replaced by other willing part-timers.</w:t>
      </w:r>
    </w:p>
    <w:p>
      <w:pPr>
        <w:autoSpaceDE w:val="0"/>
        <w:autoSpaceDN w:val="0"/>
        <w:snapToGrid w:val="0"/>
        <w:spacing w:before="555"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27" w:right="1417"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6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numPr>
          <w:ilvl w:val="0"/>
          <w:numId w:val="14"/>
        </w:numPr>
        <w:autoSpaceDE w:val="0"/>
        <w:autoSpaceDN w:val="0"/>
        <w:snapToGrid w:val="0"/>
        <w:spacing w:before="1"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does the writer think of the trend of shopping on holidays?</w:t>
      </w:r>
    </w:p>
    <w:p>
      <w:pPr>
        <w:numPr>
          <w:ilvl w:val="0"/>
          <w:numId w:val="20"/>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It is dangerous because a lot of workers will stop working.</w:t>
      </w:r>
    </w:p>
    <w:p>
      <w:pPr>
        <w:numPr>
          <w:ilvl w:val="0"/>
          <w:numId w:val="20"/>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It is a kind of protection to help those poor part-time workers.</w:t>
      </w:r>
    </w:p>
    <w:p>
      <w:pPr>
        <w:numPr>
          <w:ilvl w:val="0"/>
          <w:numId w:val="20"/>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It is against the true holiday spirits, especially Thanksgiving.</w:t>
      </w:r>
    </w:p>
    <w:p>
      <w:pPr>
        <w:numPr>
          <w:ilvl w:val="0"/>
          <w:numId w:val="20"/>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It is ironic because the law of the market decides what we do.</w:t>
      </w:r>
    </w:p>
    <w:p>
      <w:pPr>
        <w:autoSpaceDE w:val="0"/>
        <w:autoSpaceDN w:val="0"/>
        <w:snapToGrid w:val="0"/>
        <w:spacing w:before="439" w:after="0" w:line="240" w:lineRule="auto"/>
        <w:ind w:left="420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D</w:t>
      </w:r>
    </w:p>
    <w:p>
      <w:pPr>
        <w:autoSpaceDE w:val="0"/>
        <w:autoSpaceDN w:val="0"/>
        <w:snapToGrid w:val="0"/>
        <w:spacing w:before="84" w:after="0" w:line="311" w:lineRule="auto"/>
        <w:ind w:left="0" w:right="1" w:firstLine="48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 xml:space="preserve">As we continue to explore farther out into our solar system and beyond, the question of humans living on other planets often comes up. Manned bases on the Moon or Mars for example, have long been a dream of many. There is a natural desire to explore as far as we </w:t>
      </w:r>
      <w:r>
        <w:rPr>
          <w:rFonts w:hint="default" w:ascii="Times New Roman" w:hAnsi="Times New Roman" w:eastAsia="Times New Roman" w:cs="Times New Roman"/>
          <w:spacing w:val="-1"/>
        </w:rPr>
        <w:t>can</w:t>
      </w:r>
      <w:r>
        <w:rPr>
          <w:rFonts w:hint="default" w:ascii="Times New Roman" w:hAnsi="Times New Roman" w:eastAsia="Times New Roman" w:cs="Times New Roman"/>
          <w:spacing w:val="64"/>
        </w:rPr>
        <w:t xml:space="preserve"> </w:t>
      </w:r>
      <w:r>
        <w:rPr>
          <w:rFonts w:hint="default" w:ascii="Times New Roman" w:hAnsi="Times New Roman" w:eastAsia="Times New Roman" w:cs="Times New Roman"/>
          <w:spacing w:val="-1"/>
        </w:rPr>
        <w:t>go,</w:t>
      </w:r>
      <w:r>
        <w:rPr>
          <w:rFonts w:hint="default" w:ascii="Times New Roman" w:hAnsi="Times New Roman" w:eastAsia="Times New Roman" w:cs="Times New Roman"/>
          <w:spacing w:val="66"/>
        </w:rPr>
        <w:t xml:space="preserve"> </w:t>
      </w:r>
      <w:r>
        <w:rPr>
          <w:rFonts w:hint="default" w:ascii="Times New Roman" w:hAnsi="Times New Roman" w:eastAsia="Times New Roman" w:cs="Times New Roman"/>
          <w:spacing w:val="-1"/>
        </w:rPr>
        <w:t>and</w:t>
      </w:r>
      <w:r>
        <w:rPr>
          <w:rFonts w:hint="default" w:ascii="Times New Roman" w:hAnsi="Times New Roman" w:eastAsia="Times New Roman" w:cs="Times New Roman"/>
          <w:spacing w:val="68"/>
        </w:rPr>
        <w:t xml:space="preserve"> </w:t>
      </w:r>
      <w:r>
        <w:rPr>
          <w:rFonts w:hint="default" w:ascii="Times New Roman" w:hAnsi="Times New Roman" w:eastAsia="Times New Roman" w:cs="Times New Roman"/>
          <w:spacing w:val="-1"/>
        </w:rPr>
        <w:t>also</w:t>
      </w:r>
      <w:r>
        <w:rPr>
          <w:rFonts w:hint="default" w:ascii="Times New Roman" w:hAnsi="Times New Roman" w:eastAsia="Times New Roman" w:cs="Times New Roman"/>
          <w:spacing w:val="66"/>
        </w:rPr>
        <w:t xml:space="preserve"> </w:t>
      </w:r>
      <w:r>
        <w:rPr>
          <w:rFonts w:hint="default" w:ascii="Times New Roman" w:hAnsi="Times New Roman" w:eastAsia="Times New Roman" w:cs="Times New Roman"/>
          <w:spacing w:val="-1"/>
        </w:rPr>
        <w:t>to</w:t>
      </w:r>
      <w:r>
        <w:rPr>
          <w:rFonts w:hint="default" w:ascii="Times New Roman" w:hAnsi="Times New Roman" w:eastAsia="Times New Roman" w:cs="Times New Roman"/>
          <w:spacing w:val="67"/>
        </w:rPr>
        <w:t xml:space="preserve"> </w:t>
      </w:r>
      <w:r>
        <w:rPr>
          <w:rFonts w:hint="default" w:ascii="Times New Roman" w:hAnsi="Times New Roman" w:eastAsia="Times New Roman" w:cs="Times New Roman"/>
        </w:rPr>
        <w:t>extend</w:t>
      </w:r>
      <w:r>
        <w:rPr>
          <w:rFonts w:hint="default" w:ascii="Times New Roman" w:hAnsi="Times New Roman" w:eastAsia="Times New Roman" w:cs="Times New Roman"/>
          <w:spacing w:val="66"/>
        </w:rPr>
        <w:t xml:space="preserve"> </w:t>
      </w:r>
      <w:r>
        <w:rPr>
          <w:rFonts w:hint="default" w:ascii="Times New Roman" w:hAnsi="Times New Roman" w:eastAsia="Times New Roman" w:cs="Times New Roman"/>
        </w:rPr>
        <w:t>humanity's</w:t>
      </w:r>
      <w:r>
        <w:rPr>
          <w:rFonts w:hint="default" w:ascii="Times New Roman" w:hAnsi="Times New Roman" w:eastAsia="Times New Roman" w:cs="Times New Roman"/>
          <w:spacing w:val="68"/>
        </w:rPr>
        <w:t xml:space="preserve"> </w:t>
      </w:r>
      <w:r>
        <w:rPr>
          <w:rFonts w:hint="default" w:ascii="Times New Roman" w:hAnsi="Times New Roman" w:eastAsia="Times New Roman" w:cs="Times New Roman"/>
        </w:rPr>
        <w:t>presence</w:t>
      </w:r>
      <w:r>
        <w:rPr>
          <w:rFonts w:hint="default" w:ascii="Times New Roman" w:hAnsi="Times New Roman" w:eastAsia="Times New Roman" w:cs="Times New Roman"/>
          <w:spacing w:val="68"/>
        </w:rPr>
        <w:t xml:space="preserve"> </w:t>
      </w:r>
      <w:r>
        <w:rPr>
          <w:rFonts w:hint="default" w:ascii="Times New Roman" w:hAnsi="Times New Roman" w:eastAsia="Times New Roman" w:cs="Times New Roman"/>
        </w:rPr>
        <w:t>on</w:t>
      </w:r>
      <w:r>
        <w:rPr>
          <w:rFonts w:hint="default" w:ascii="Times New Roman" w:hAnsi="Times New Roman" w:eastAsia="Times New Roman" w:cs="Times New Roman"/>
          <w:spacing w:val="67"/>
        </w:rPr>
        <w:t xml:space="preserve"> </w:t>
      </w:r>
      <w:r>
        <w:rPr>
          <w:rFonts w:hint="default" w:ascii="Times New Roman" w:hAnsi="Times New Roman" w:eastAsia="Times New Roman" w:cs="Times New Roman"/>
        </w:rPr>
        <w:t>a</w:t>
      </w:r>
      <w:r>
        <w:rPr>
          <w:rFonts w:hint="default" w:ascii="Times New Roman" w:hAnsi="Times New Roman" w:eastAsia="Times New Roman" w:cs="Times New Roman"/>
          <w:spacing w:val="69"/>
        </w:rPr>
        <w:t xml:space="preserve"> </w:t>
      </w:r>
      <w:r>
        <w:rPr>
          <w:rFonts w:hint="default" w:ascii="Times New Roman" w:hAnsi="Times New Roman" w:eastAsia="Times New Roman" w:cs="Times New Roman"/>
        </w:rPr>
        <w:t>permanent</w:t>
      </w:r>
      <w:r>
        <w:rPr>
          <w:rFonts w:hint="default" w:ascii="Times New Roman" w:hAnsi="Times New Roman" w:eastAsia="Times New Roman" w:cs="Times New Roman"/>
          <w:spacing w:val="67"/>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19"/>
          <w:sz w:val="21"/>
        </w:rPr>
        <w:t xml:space="preserve"> </w:t>
      </w:r>
      <w:r>
        <w:rPr>
          <w:rFonts w:hint="default" w:ascii="Arial" w:hAnsi="Arial" w:eastAsia="Arial" w:cs="Arial"/>
          <w:sz w:val="21"/>
        </w:rPr>
        <w:t>永</w:t>
      </w:r>
      <w:r>
        <w:rPr>
          <w:rFonts w:hint="default" w:ascii="Arial" w:hAnsi="Arial" w:eastAsia="Arial" w:cs="Arial"/>
          <w:spacing w:val="-18"/>
          <w:sz w:val="21"/>
        </w:rPr>
        <w:t xml:space="preserve"> </w:t>
      </w:r>
      <w:r>
        <w:rPr>
          <w:rFonts w:hint="default" w:ascii="Arial" w:hAnsi="Arial" w:eastAsia="Arial" w:cs="Arial"/>
          <w:sz w:val="21"/>
        </w:rPr>
        <w:t>久</w:t>
      </w:r>
      <w:r>
        <w:rPr>
          <w:rFonts w:hint="default" w:ascii="Arial" w:hAnsi="Arial" w:eastAsia="Arial" w:cs="Arial"/>
          <w:spacing w:val="-20"/>
          <w:sz w:val="21"/>
        </w:rPr>
        <w:t xml:space="preserve"> </w:t>
      </w:r>
      <w:r>
        <w:rPr>
          <w:rFonts w:hint="default" w:ascii="Arial" w:hAnsi="Arial" w:eastAsia="Arial" w:cs="Arial"/>
          <w:sz w:val="21"/>
        </w:rPr>
        <w:t>的</w:t>
      </w:r>
      <w:r>
        <w:rPr>
          <w:rFonts w:hint="default" w:ascii="Arial" w:hAnsi="Arial" w:eastAsia="Arial" w:cs="Arial"/>
          <w:spacing w:val="-18"/>
          <w:sz w:val="21"/>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74"/>
          <w:sz w:val="21"/>
        </w:rPr>
        <w:t xml:space="preserve"> </w:t>
      </w:r>
      <w:r>
        <w:rPr>
          <w:rFonts w:hint="default" w:ascii="Times New Roman" w:hAnsi="Times New Roman" w:eastAsia="Times New Roman" w:cs="Times New Roman"/>
        </w:rPr>
        <w:t>or</w:t>
      </w:r>
      <w:r>
        <w:rPr>
          <w:rFonts w:hint="default" w:ascii="Times New Roman" w:hAnsi="Times New Roman" w:eastAsia="Times New Roman" w:cs="Times New Roman"/>
          <w:spacing w:val="66"/>
        </w:rPr>
        <w:t xml:space="preserve"> </w:t>
      </w:r>
      <w:r>
        <w:rPr>
          <w:rFonts w:hint="default" w:ascii="Times New Roman" w:hAnsi="Times New Roman" w:eastAsia="Times New Roman" w:cs="Times New Roman"/>
        </w:rPr>
        <w:t>at</w:t>
      </w:r>
      <w:r>
        <w:rPr>
          <w:rFonts w:hint="default" w:ascii="Times New Roman" w:hAnsi="Times New Roman" w:eastAsia="Times New Roman" w:cs="Times New Roman"/>
          <w:spacing w:val="69"/>
        </w:rPr>
        <w:t xml:space="preserve"> </w:t>
      </w:r>
      <w:r>
        <w:rPr>
          <w:rFonts w:hint="default" w:ascii="Times New Roman" w:hAnsi="Times New Roman" w:eastAsia="Times New Roman" w:cs="Times New Roman"/>
        </w:rPr>
        <w:t>least</w:t>
      </w:r>
    </w:p>
    <w:p>
      <w:pPr>
        <w:autoSpaceDE w:val="0"/>
        <w:autoSpaceDN w:val="0"/>
        <w:snapToGrid w:val="0"/>
        <w:spacing w:before="19"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semi-permanent</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spacing w:val="-1"/>
        </w:rPr>
        <w:t>basi</w:t>
      </w:r>
      <w:r>
        <w:rPr>
          <w:rFonts w:hint="default" w:ascii="Times New Roman" w:hAnsi="Times New Roman" w:eastAsia="Times New Roman" w:cs="Times New Roman"/>
        </w:rPr>
        <w:t>s.</w:t>
      </w:r>
      <w:r>
        <w:rPr>
          <w:rFonts w:hint="default" w:ascii="Times New Roman" w:hAnsi="Times New Roman" w:eastAsia="Times New Roman" w:cs="Times New Roman"/>
          <w:spacing w:val="55"/>
        </w:rPr>
        <w:t xml:space="preserve"> </w:t>
      </w:r>
      <w:r>
        <w:rPr>
          <w:rFonts w:hint="default" w:ascii="Times New Roman" w:hAnsi="Times New Roman" w:eastAsia="Times New Roman" w:cs="Times New Roman"/>
        </w:rPr>
        <w:t>In</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order</w:t>
      </w:r>
      <w:r>
        <w:rPr>
          <w:rFonts w:hint="default" w:ascii="Times New Roman" w:hAnsi="Times New Roman" w:eastAsia="Times New Roman" w:cs="Times New Roman"/>
          <w:spacing w:val="55"/>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56"/>
        </w:rPr>
        <w:t xml:space="preserve"> </w:t>
      </w:r>
      <w:r>
        <w:rPr>
          <w:rFonts w:hint="default" w:ascii="Times New Roman" w:hAnsi="Times New Roman" w:eastAsia="Times New Roman" w:cs="Times New Roman"/>
        </w:rPr>
        <w:t>do</w:t>
      </w:r>
      <w:r>
        <w:rPr>
          <w:rFonts w:hint="default" w:ascii="Times New Roman" w:hAnsi="Times New Roman" w:eastAsia="Times New Roman" w:cs="Times New Roman"/>
          <w:spacing w:val="55"/>
        </w:rPr>
        <w:t xml:space="preserve"> </w:t>
      </w:r>
      <w:r>
        <w:rPr>
          <w:rFonts w:hint="default" w:ascii="Times New Roman" w:hAnsi="Times New Roman" w:eastAsia="Times New Roman" w:cs="Times New Roman"/>
        </w:rPr>
        <w:t>this,</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however,</w:t>
      </w:r>
      <w:r>
        <w:rPr>
          <w:rFonts w:hint="default" w:ascii="Times New Roman" w:hAnsi="Times New Roman" w:eastAsia="Times New Roman" w:cs="Times New Roman"/>
          <w:spacing w:val="57"/>
        </w:rPr>
        <w:t xml:space="preserve"> </w:t>
      </w:r>
      <w:r>
        <w:rPr>
          <w:rFonts w:hint="default" w:ascii="Times New Roman" w:hAnsi="Times New Roman" w:eastAsia="Times New Roman" w:cs="Times New Roman"/>
        </w:rPr>
        <w:t>it</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necessary</w:t>
      </w:r>
      <w:r>
        <w:rPr>
          <w:rFonts w:hint="default" w:ascii="Times New Roman" w:hAnsi="Times New Roman" w:eastAsia="Times New Roman" w:cs="Times New Roman"/>
          <w:spacing w:val="56"/>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56"/>
        </w:rPr>
        <w:t xml:space="preserve"> </w:t>
      </w:r>
      <w:r>
        <w:rPr>
          <w:rFonts w:hint="default" w:ascii="Times New Roman" w:hAnsi="Times New Roman" w:eastAsia="Times New Roman" w:cs="Times New Roman"/>
        </w:rPr>
        <w:t>adapt</w:t>
      </w:r>
      <w:r>
        <w:rPr>
          <w:rFonts w:hint="default" w:ascii="Times New Roman" w:hAnsi="Times New Roman" w:eastAsia="Times New Roman" w:cs="Times New Roman"/>
          <w:spacing w:val="56"/>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53"/>
        </w:rPr>
        <w:t xml:space="preserve"> </w:t>
      </w:r>
      <w:r>
        <w:rPr>
          <w:rFonts w:hint="default" w:ascii="Times New Roman" w:hAnsi="Times New Roman" w:eastAsia="Times New Roman" w:cs="Times New Roman"/>
        </w:rPr>
        <w:t>different</w:t>
      </w:r>
    </w:p>
    <w:p>
      <w:pPr>
        <w:autoSpaceDE w:val="0"/>
        <w:autoSpaceDN w:val="0"/>
        <w:snapToGrid w:val="0"/>
        <w:spacing w:before="82" w:after="0" w:line="326" w:lineRule="auto"/>
        <w:ind w:left="0" w:right="1"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 xml:space="preserve">extreme environments. On the Moon for example, a colony must be self-sustaining </w:t>
      </w:r>
      <w:r>
        <w:rPr>
          <w:rFonts w:hint="default" w:ascii="Times New Roman" w:hAnsi="Times New Roman" w:eastAsia="Times New Roman" w:cs="Times New Roman"/>
          <w:spacing w:val="9"/>
          <w:sz w:val="21"/>
        </w:rPr>
        <w:t>(</w:t>
      </w:r>
      <w:r>
        <w:rPr>
          <w:rFonts w:hint="default" w:ascii="Arial" w:hAnsi="Arial" w:eastAsia="Arial" w:cs="Arial"/>
          <w:sz w:val="21"/>
        </w:rPr>
        <w:t>自立</w:t>
      </w:r>
      <w:r>
        <w:rPr>
          <w:rFonts w:hint="default" w:ascii="Arial" w:hAnsi="Arial" w:eastAsia="Arial" w:cs="Arial"/>
          <w:spacing w:val="-5"/>
          <w:sz w:val="21"/>
        </w:rPr>
        <w:t>的</w:t>
      </w:r>
      <w:r>
        <w:rPr>
          <w:rFonts w:hint="default" w:ascii="Arial" w:hAnsi="Arial" w:eastAsia="Arial" w:cs="Arial"/>
          <w:spacing w:val="6"/>
          <w:sz w:val="21"/>
        </w:rPr>
        <w:t xml:space="preserve"> </w:t>
      </w:r>
      <w:r>
        <w:rPr>
          <w:rFonts w:hint="default" w:ascii="Times New Roman" w:hAnsi="Times New Roman" w:eastAsia="Times New Roman" w:cs="Times New Roman"/>
          <w:sz w:val="21"/>
        </w:rPr>
        <w:t xml:space="preserve">) </w:t>
      </w:r>
      <w:r>
        <w:rPr>
          <w:rFonts w:hint="default" w:ascii="Times New Roman" w:hAnsi="Times New Roman" w:eastAsia="Times New Roman" w:cs="Times New Roman"/>
        </w:rPr>
        <w:t>and protect its inhabitants from the airless, harsh environment outside.</w:t>
      </w:r>
    </w:p>
    <w:p>
      <w:pPr>
        <w:autoSpaceDE w:val="0"/>
        <w:autoSpaceDN w:val="0"/>
        <w:snapToGrid w:val="0"/>
        <w:spacing w:before="0" w:after="0" w:line="225" w:lineRule="auto"/>
        <w:ind w:left="569"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Mars,</w:t>
      </w:r>
      <w:r>
        <w:rPr>
          <w:rFonts w:hint="default" w:ascii="Times New Roman" w:hAnsi="Times New Roman" w:eastAsia="Times New Roman" w:cs="Times New Roman"/>
          <w:spacing w:val="22"/>
        </w:rPr>
        <w:t xml:space="preserve"> </w:t>
      </w:r>
      <w:r>
        <w:rPr>
          <w:rFonts w:hint="default" w:ascii="Times New Roman" w:hAnsi="Times New Roman" w:eastAsia="Times New Roman" w:cs="Times New Roman"/>
          <w:spacing w:val="-1"/>
        </w:rPr>
        <w:t>though,</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spacing w:val="-1"/>
        </w:rPr>
        <w:t>is</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spacing w:val="-1"/>
        </w:rPr>
        <w:t>diff</w:t>
      </w:r>
      <w:r>
        <w:rPr>
          <w:rFonts w:hint="default" w:ascii="Times New Roman" w:hAnsi="Times New Roman" w:eastAsia="Times New Roman" w:cs="Times New Roman"/>
        </w:rPr>
        <w:t>erent.</w:t>
      </w:r>
      <w:r>
        <w:rPr>
          <w:rFonts w:hint="default" w:ascii="Times New Roman" w:hAnsi="Times New Roman" w:eastAsia="Times New Roman" w:cs="Times New Roman"/>
          <w:spacing w:val="23"/>
        </w:rPr>
        <w:t xml:space="preserve"> </w:t>
      </w:r>
      <w:r>
        <w:rPr>
          <w:rFonts w:hint="default" w:ascii="Times New Roman" w:hAnsi="Times New Roman" w:eastAsia="Times New Roman" w:cs="Times New Roman"/>
        </w:rPr>
        <w:t>While</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rPr>
        <w:t>future</w:t>
      </w:r>
      <w:r>
        <w:rPr>
          <w:rFonts w:hint="default" w:ascii="Times New Roman" w:hAnsi="Times New Roman" w:eastAsia="Times New Roman" w:cs="Times New Roman"/>
          <w:spacing w:val="25"/>
        </w:rPr>
        <w:t xml:space="preserve"> </w:t>
      </w:r>
      <w:r>
        <w:rPr>
          <w:rFonts w:hint="default" w:ascii="Times New Roman" w:hAnsi="Times New Roman" w:eastAsia="Times New Roman" w:cs="Times New Roman"/>
        </w:rPr>
        <w:t>bases</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could</w:t>
      </w:r>
      <w:r>
        <w:rPr>
          <w:rFonts w:hint="default" w:ascii="Times New Roman" w:hAnsi="Times New Roman" w:eastAsia="Times New Roman" w:cs="Times New Roman"/>
          <w:spacing w:val="24"/>
        </w:rPr>
        <w:t xml:space="preserve"> </w:t>
      </w:r>
      <w:r>
        <w:rPr>
          <w:rFonts w:hint="default" w:ascii="Times New Roman" w:hAnsi="Times New Roman" w:eastAsia="Times New Roman" w:cs="Times New Roman"/>
        </w:rPr>
        <w:t>adapt</w:t>
      </w:r>
      <w:r>
        <w:rPr>
          <w:rFonts w:hint="default" w:ascii="Times New Roman" w:hAnsi="Times New Roman" w:eastAsia="Times New Roman" w:cs="Times New Roman"/>
          <w:spacing w:val="23"/>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22"/>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rPr>
        <w:t>Martian</w:t>
      </w:r>
      <w:r>
        <w:rPr>
          <w:rFonts w:hint="default" w:ascii="Times New Roman" w:hAnsi="Times New Roman" w:eastAsia="Times New Roman" w:cs="Times New Roman"/>
          <w:spacing w:val="25"/>
        </w:rPr>
        <w:t xml:space="preserve"> </w:t>
      </w:r>
      <w:r>
        <w:rPr>
          <w:rFonts w:hint="default" w:ascii="Times New Roman" w:hAnsi="Times New Roman" w:eastAsia="Times New Roman" w:cs="Times New Roman"/>
        </w:rPr>
        <w:t>environment</w:t>
      </w:r>
    </w:p>
    <w:p>
      <w:pPr>
        <w:autoSpaceDE w:val="0"/>
        <w:autoSpaceDN w:val="0"/>
        <w:snapToGrid w:val="0"/>
        <w:spacing w:before="93" w:after="0" w:line="344" w:lineRule="auto"/>
        <w:ind w:left="0" w:right="1"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 xml:space="preserve">over time there is also the possibility of modifying </w:t>
      </w:r>
      <w:r>
        <w:rPr>
          <w:rFonts w:hint="default" w:ascii="Times New Roman" w:hAnsi="Times New Roman" w:eastAsia="Times New Roman" w:cs="Times New Roman"/>
          <w:spacing w:val="45"/>
        </w:rPr>
        <w:t>(</w:t>
      </w:r>
      <w:r>
        <w:rPr>
          <w:rFonts w:hint="default" w:ascii="Arial" w:hAnsi="Arial" w:eastAsia="Arial" w:cs="Arial"/>
          <w:spacing w:val="-21"/>
        </w:rPr>
        <w:t>改</w:t>
      </w:r>
      <w:r>
        <w:rPr>
          <w:rFonts w:hint="default" w:ascii="Arial" w:hAnsi="Arial" w:eastAsia="Arial" w:cs="Arial"/>
          <w:spacing w:val="-58"/>
        </w:rPr>
        <w:t xml:space="preserve"> </w:t>
      </w:r>
      <w:r>
        <w:rPr>
          <w:rFonts w:hint="default" w:ascii="Arial" w:hAnsi="Arial" w:eastAsia="Arial" w:cs="Arial"/>
          <w:spacing w:val="-21"/>
        </w:rPr>
        <w:t>变</w:t>
      </w:r>
      <w:r>
        <w:rPr>
          <w:rFonts w:hint="default" w:ascii="Arial" w:hAnsi="Arial" w:eastAsia="Arial" w:cs="Arial"/>
          <w:spacing w:val="-58"/>
        </w:rPr>
        <w:t xml:space="preserve"> </w:t>
      </w:r>
      <w:r>
        <w:rPr>
          <w:rFonts w:hint="default" w:ascii="Times New Roman" w:hAnsi="Times New Roman" w:eastAsia="Times New Roman" w:cs="Times New Roman"/>
        </w:rPr>
        <w:t xml:space="preserve">) the surrounding environment </w:t>
      </w:r>
      <w:r>
        <w:rPr>
          <w:rFonts w:hint="default" w:ascii="Times New Roman" w:hAnsi="Times New Roman" w:eastAsia="Times New Roman" w:cs="Times New Roman"/>
          <w:spacing w:val="-1"/>
        </w:rPr>
        <w:t>instead</w:t>
      </w:r>
      <w:r>
        <w:rPr>
          <w:rFonts w:hint="default" w:ascii="Times New Roman" w:hAnsi="Times New Roman" w:eastAsia="Times New Roman" w:cs="Times New Roman"/>
          <w:spacing w:val="56"/>
        </w:rPr>
        <w:t xml:space="preserve"> </w:t>
      </w:r>
      <w:r>
        <w:rPr>
          <w:rFonts w:hint="default" w:ascii="Times New Roman" w:hAnsi="Times New Roman" w:eastAsia="Times New Roman" w:cs="Times New Roman"/>
          <w:spacing w:val="-1"/>
        </w:rPr>
        <w:t>of</w:t>
      </w:r>
      <w:r>
        <w:rPr>
          <w:rFonts w:hint="default" w:ascii="Times New Roman" w:hAnsi="Times New Roman" w:eastAsia="Times New Roman" w:cs="Times New Roman"/>
          <w:spacing w:val="56"/>
        </w:rPr>
        <w:t xml:space="preserve"> </w:t>
      </w:r>
      <w:r>
        <w:rPr>
          <w:rFonts w:hint="default" w:ascii="Times New Roman" w:hAnsi="Times New Roman" w:eastAsia="Times New Roman" w:cs="Times New Roman"/>
          <w:spacing w:val="-1"/>
        </w:rPr>
        <w:t>just</w:t>
      </w:r>
      <w:r>
        <w:rPr>
          <w:rFonts w:hint="default" w:ascii="Times New Roman" w:hAnsi="Times New Roman" w:eastAsia="Times New Roman" w:cs="Times New Roman"/>
          <w:spacing w:val="58"/>
        </w:rPr>
        <w:t xml:space="preserve"> </w:t>
      </w:r>
      <w:r>
        <w:rPr>
          <w:rFonts w:hint="default" w:ascii="Times New Roman" w:hAnsi="Times New Roman" w:eastAsia="Times New Roman" w:cs="Times New Roman"/>
          <w:spacing w:val="-1"/>
        </w:rPr>
        <w:t>co-ex</w:t>
      </w:r>
      <w:r>
        <w:rPr>
          <w:rFonts w:hint="default" w:ascii="Times New Roman" w:hAnsi="Times New Roman" w:eastAsia="Times New Roman" w:cs="Times New Roman"/>
        </w:rPr>
        <w:t>isting</w:t>
      </w:r>
      <w:r>
        <w:rPr>
          <w:rFonts w:hint="default" w:ascii="Times New Roman" w:hAnsi="Times New Roman" w:eastAsia="Times New Roman" w:cs="Times New Roman"/>
          <w:spacing w:val="57"/>
        </w:rPr>
        <w:t xml:space="preserve"> </w:t>
      </w:r>
      <w:r>
        <w:rPr>
          <w:rFonts w:hint="default" w:ascii="Times New Roman" w:hAnsi="Times New Roman" w:eastAsia="Times New Roman" w:cs="Times New Roman"/>
        </w:rPr>
        <w:t>with</w:t>
      </w:r>
      <w:r>
        <w:rPr>
          <w:rFonts w:hint="default" w:ascii="Times New Roman" w:hAnsi="Times New Roman" w:eastAsia="Times New Roman" w:cs="Times New Roman"/>
          <w:spacing w:val="58"/>
        </w:rPr>
        <w:t xml:space="preserve"> </w:t>
      </w:r>
      <w:r>
        <w:rPr>
          <w:rFonts w:hint="default" w:ascii="Times New Roman" w:hAnsi="Times New Roman" w:eastAsia="Times New Roman" w:cs="Times New Roman"/>
        </w:rPr>
        <w:t>it.</w:t>
      </w:r>
      <w:r>
        <w:rPr>
          <w:rFonts w:hint="default" w:ascii="Times New Roman" w:hAnsi="Times New Roman" w:eastAsia="Times New Roman" w:cs="Times New Roman"/>
          <w:spacing w:val="59"/>
        </w:rPr>
        <w:t xml:space="preserve"> </w:t>
      </w:r>
      <w:r>
        <w:rPr>
          <w:rFonts w:hint="default" w:ascii="Times New Roman" w:hAnsi="Times New Roman" w:eastAsia="Times New Roman" w:cs="Times New Roman"/>
        </w:rPr>
        <w:t>This</w:t>
      </w:r>
      <w:r>
        <w:rPr>
          <w:rFonts w:hint="default" w:ascii="Times New Roman" w:hAnsi="Times New Roman" w:eastAsia="Times New Roman" w:cs="Times New Roman"/>
          <w:spacing w:val="56"/>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58"/>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57"/>
        </w:rPr>
        <w:t xml:space="preserve"> </w:t>
      </w:r>
      <w:r>
        <w:rPr>
          <w:rFonts w:hint="default" w:ascii="Times New Roman" w:hAnsi="Times New Roman" w:eastAsia="Times New Roman" w:cs="Times New Roman"/>
        </w:rPr>
        <w:t>process</w:t>
      </w:r>
      <w:r>
        <w:rPr>
          <w:rFonts w:hint="default" w:ascii="Times New Roman" w:hAnsi="Times New Roman" w:eastAsia="Times New Roman" w:cs="Times New Roman"/>
          <w:spacing w:val="58"/>
        </w:rPr>
        <w:t xml:space="preserve"> </w:t>
      </w:r>
      <w:r>
        <w:rPr>
          <w:rFonts w:hint="default" w:ascii="Times New Roman" w:hAnsi="Times New Roman" w:eastAsia="Times New Roman" w:cs="Times New Roman"/>
        </w:rPr>
        <w:t>of</w:t>
      </w:r>
      <w:r>
        <w:rPr>
          <w:rFonts w:hint="default" w:ascii="Times New Roman" w:hAnsi="Times New Roman" w:eastAsia="Times New Roman" w:cs="Times New Roman"/>
          <w:spacing w:val="59"/>
        </w:rPr>
        <w:t xml:space="preserve"> </w:t>
      </w:r>
      <w:r>
        <w:rPr>
          <w:rFonts w:hint="default" w:ascii="Times New Roman" w:hAnsi="Times New Roman" w:eastAsia="Times New Roman" w:cs="Times New Roman"/>
        </w:rPr>
        <w:t>terraforming</w:t>
      </w:r>
      <w:r>
        <w:rPr>
          <w:rFonts w:hint="default" w:ascii="Times New Roman" w:hAnsi="Times New Roman" w:eastAsia="Times New Roman" w:cs="Times New Roman"/>
          <w:spacing w:val="57"/>
        </w:rPr>
        <w:t xml:space="preserve"> </w:t>
      </w:r>
      <w:r>
        <w:rPr>
          <w:rFonts w:hint="default" w:ascii="Times New Roman" w:hAnsi="Times New Roman" w:eastAsia="Times New Roman" w:cs="Times New Roman"/>
        </w:rPr>
        <w:t>-</w:t>
      </w:r>
      <w:r>
        <w:rPr>
          <w:rFonts w:hint="default" w:ascii="Times New Roman" w:hAnsi="Times New Roman" w:eastAsia="Times New Roman" w:cs="Times New Roman"/>
          <w:spacing w:val="57"/>
        </w:rPr>
        <w:t xml:space="preserve"> </w:t>
      </w:r>
      <w:r>
        <w:rPr>
          <w:rFonts w:hint="default" w:ascii="Times New Roman" w:hAnsi="Times New Roman" w:eastAsia="Times New Roman" w:cs="Times New Roman"/>
        </w:rPr>
        <w:t>adjusting</w:t>
      </w:r>
      <w:r>
        <w:rPr>
          <w:rFonts w:hint="default" w:ascii="Times New Roman" w:hAnsi="Times New Roman" w:eastAsia="Times New Roman" w:cs="Times New Roman"/>
          <w:spacing w:val="58"/>
        </w:rPr>
        <w:t xml:space="preserve"> </w:t>
      </w:r>
      <w:r>
        <w:rPr>
          <w:rFonts w:hint="default" w:ascii="Times New Roman" w:hAnsi="Times New Roman" w:eastAsia="Times New Roman" w:cs="Times New Roman"/>
        </w:rPr>
        <w:t>Mars'</w:t>
      </w:r>
    </w:p>
    <w:p>
      <w:pPr>
        <w:autoSpaceDE w:val="0"/>
        <w:autoSpaceDN w:val="0"/>
        <w:snapToGrid w:val="0"/>
        <w:spacing w:before="0" w:after="0" w:line="199"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atmosphere</w:t>
      </w:r>
      <w:r>
        <w:rPr>
          <w:rFonts w:hint="default" w:ascii="Times New Roman" w:hAnsi="Times New Roman" w:eastAsia="Times New Roman" w:cs="Times New Roman"/>
          <w:spacing w:val="23"/>
        </w:rPr>
        <w:t xml:space="preserve"> </w:t>
      </w:r>
      <w:r>
        <w:rPr>
          <w:rFonts w:hint="default" w:ascii="Times New Roman" w:hAnsi="Times New Roman" w:eastAsia="Times New Roman" w:cs="Times New Roman"/>
          <w:spacing w:val="-1"/>
        </w:rPr>
        <w:t>and</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spacing w:val="-1"/>
        </w:rPr>
        <w:t>envir</w:t>
      </w:r>
      <w:r>
        <w:rPr>
          <w:rFonts w:hint="default" w:ascii="Times New Roman" w:hAnsi="Times New Roman" w:eastAsia="Times New Roman" w:cs="Times New Roman"/>
        </w:rPr>
        <w:t>onment</w:t>
      </w:r>
      <w:r>
        <w:rPr>
          <w:rFonts w:hint="default" w:ascii="Times New Roman" w:hAnsi="Times New Roman" w:eastAsia="Times New Roman" w:cs="Times New Roman"/>
          <w:spacing w:val="28"/>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25"/>
        </w:rPr>
        <w:t xml:space="preserve"> </w:t>
      </w:r>
      <w:r>
        <w:rPr>
          <w:rFonts w:hint="default" w:ascii="Times New Roman" w:hAnsi="Times New Roman" w:eastAsia="Times New Roman" w:cs="Times New Roman"/>
        </w:rPr>
        <w:t>make</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rPr>
        <w:t>it</w:t>
      </w:r>
      <w:r>
        <w:rPr>
          <w:rFonts w:hint="default" w:ascii="Times New Roman" w:hAnsi="Times New Roman" w:eastAsia="Times New Roman" w:cs="Times New Roman"/>
          <w:spacing w:val="25"/>
        </w:rPr>
        <w:t xml:space="preserve"> </w:t>
      </w:r>
      <w:r>
        <w:rPr>
          <w:rFonts w:hint="default" w:ascii="Times New Roman" w:hAnsi="Times New Roman" w:eastAsia="Times New Roman" w:cs="Times New Roman"/>
        </w:rPr>
        <w:t>more</w:t>
      </w:r>
      <w:r>
        <w:rPr>
          <w:rFonts w:hint="default" w:ascii="Times New Roman" w:hAnsi="Times New Roman" w:eastAsia="Times New Roman" w:cs="Times New Roman"/>
          <w:spacing w:val="28"/>
        </w:rPr>
        <w:t xml:space="preserve"> </w:t>
      </w:r>
      <w:r>
        <w:rPr>
          <w:rFonts w:hint="default" w:ascii="Times New Roman" w:hAnsi="Times New Roman" w:eastAsia="Times New Roman" w:cs="Times New Roman"/>
        </w:rPr>
        <w:t>Earth-like.</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rPr>
        <w:t>But</w:t>
      </w:r>
      <w:r>
        <w:rPr>
          <w:rFonts w:hint="default" w:ascii="Times New Roman" w:hAnsi="Times New Roman" w:eastAsia="Times New Roman" w:cs="Times New Roman"/>
          <w:spacing w:val="25"/>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28"/>
        </w:rPr>
        <w:t xml:space="preserve"> </w:t>
      </w:r>
      <w:r>
        <w:rPr>
          <w:rFonts w:hint="default" w:ascii="Times New Roman" w:hAnsi="Times New Roman" w:eastAsia="Times New Roman" w:cs="Times New Roman"/>
        </w:rPr>
        <w:t>bigger</w:t>
      </w:r>
      <w:r>
        <w:rPr>
          <w:rFonts w:hint="default" w:ascii="Times New Roman" w:hAnsi="Times New Roman" w:eastAsia="Times New Roman" w:cs="Times New Roman"/>
          <w:spacing w:val="25"/>
        </w:rPr>
        <w:t xml:space="preserve"> </w:t>
      </w:r>
      <w:r>
        <w:rPr>
          <w:rFonts w:hint="default" w:ascii="Times New Roman" w:hAnsi="Times New Roman" w:eastAsia="Times New Roman" w:cs="Times New Roman"/>
        </w:rPr>
        <w:t>question</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27"/>
        </w:rPr>
        <w:t xml:space="preserve"> </w:t>
      </w:r>
      <w:r>
        <w:rPr>
          <w:rFonts w:hint="default" w:ascii="Times New Roman" w:hAnsi="Times New Roman" w:eastAsia="Times New Roman" w:cs="Times New Roman"/>
        </w:rPr>
        <w:t>should</w:t>
      </w:r>
    </w:p>
    <w:p>
      <w:pPr>
        <w:autoSpaceDE w:val="0"/>
        <w:autoSpaceDN w:val="0"/>
        <w:snapToGrid w:val="0"/>
        <w:spacing w:before="93"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we?</w:t>
      </w:r>
    </w:p>
    <w:p>
      <w:pPr>
        <w:autoSpaceDE w:val="0"/>
        <w:autoSpaceDN w:val="0"/>
        <w:snapToGrid w:val="0"/>
        <w:spacing w:before="84" w:after="0" w:line="240" w:lineRule="auto"/>
        <w:ind w:left="497"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One</w:t>
      </w:r>
      <w:r>
        <w:rPr>
          <w:rFonts w:hint="default" w:ascii="Times New Roman" w:hAnsi="Times New Roman" w:eastAsia="Times New Roman" w:cs="Times New Roman"/>
          <w:spacing w:val="3"/>
        </w:rPr>
        <w:t xml:space="preserve"> </w:t>
      </w:r>
      <w:r>
        <w:rPr>
          <w:rFonts w:hint="default" w:ascii="Times New Roman" w:hAnsi="Times New Roman" w:eastAsia="Times New Roman" w:cs="Times New Roman"/>
        </w:rPr>
        <w:t>of the main</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issues is</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whether</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Mars has any native</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life or not and if</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it does, should</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it</w:t>
      </w:r>
    </w:p>
    <w:p>
      <w:pPr>
        <w:autoSpaceDE w:val="0"/>
        <w:autoSpaceDN w:val="0"/>
        <w:snapToGrid w:val="0"/>
        <w:spacing w:before="90" w:after="0" w:line="344" w:lineRule="auto"/>
        <w:ind w:left="0" w:right="1"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 xml:space="preserve">be preserved </w:t>
      </w:r>
      <w:r>
        <w:rPr>
          <w:rFonts w:hint="default" w:ascii="Times New Roman" w:hAnsi="Times New Roman" w:eastAsia="Times New Roman" w:cs="Times New Roman"/>
          <w:spacing w:val="50"/>
        </w:rPr>
        <w:t>(</w:t>
      </w:r>
      <w:r>
        <w:rPr>
          <w:rFonts w:hint="default" w:ascii="Arial" w:hAnsi="Arial" w:eastAsia="Arial" w:cs="Arial"/>
          <w:spacing w:val="-25"/>
        </w:rPr>
        <w:t>保</w:t>
      </w:r>
      <w:r>
        <w:rPr>
          <w:rFonts w:hint="default" w:ascii="Arial" w:hAnsi="Arial" w:eastAsia="Arial" w:cs="Arial"/>
          <w:spacing w:val="-61"/>
        </w:rPr>
        <w:t xml:space="preserve"> </w:t>
      </w:r>
      <w:r>
        <w:rPr>
          <w:rFonts w:hint="default" w:ascii="Arial" w:hAnsi="Arial" w:eastAsia="Arial" w:cs="Arial"/>
          <w:spacing w:val="-25"/>
        </w:rPr>
        <w:t>护</w:t>
      </w:r>
      <w:r>
        <w:rPr>
          <w:rFonts w:hint="default" w:ascii="Arial" w:hAnsi="Arial" w:eastAsia="Arial" w:cs="Arial"/>
          <w:spacing w:val="-61"/>
        </w:rPr>
        <w:t xml:space="preserve"> </w:t>
      </w:r>
      <w:r>
        <w:rPr>
          <w:rFonts w:hint="default" w:ascii="Times New Roman" w:hAnsi="Times New Roman" w:eastAsia="Times New Roman" w:cs="Times New Roman"/>
        </w:rPr>
        <w:t xml:space="preserve">) as much as possible? If the answer is yes, then large-scale human </w:t>
      </w:r>
      <w:r>
        <w:rPr>
          <w:rFonts w:hint="default" w:ascii="Times New Roman" w:hAnsi="Times New Roman" w:eastAsia="Times New Roman" w:cs="Times New Roman"/>
          <w:spacing w:val="-1"/>
        </w:rPr>
        <w:t>settlements</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spacing w:val="-1"/>
        </w:rPr>
        <w:t>on</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spacing w:val="-1"/>
        </w:rPr>
        <w:t>Mars</w:t>
      </w:r>
      <w:r>
        <w:rPr>
          <w:rFonts w:hint="default" w:ascii="Times New Roman" w:hAnsi="Times New Roman" w:eastAsia="Times New Roman" w:cs="Times New Roman"/>
          <w:spacing w:val="10"/>
        </w:rPr>
        <w:t xml:space="preserve"> </w:t>
      </w:r>
      <w:r>
        <w:rPr>
          <w:rFonts w:hint="default" w:ascii="Times New Roman" w:hAnsi="Times New Roman" w:eastAsia="Times New Roman" w:cs="Times New Roman"/>
          <w:spacing w:val="-1"/>
        </w:rPr>
        <w:t>s</w:t>
      </w:r>
      <w:r>
        <w:rPr>
          <w:rFonts w:hint="default" w:ascii="Times New Roman" w:hAnsi="Times New Roman" w:eastAsia="Times New Roman" w:cs="Times New Roman"/>
        </w:rPr>
        <w:t>hould</w:t>
      </w:r>
      <w:r>
        <w:rPr>
          <w:rFonts w:hint="default" w:ascii="Times New Roman" w:hAnsi="Times New Roman" w:eastAsia="Times New Roman" w:cs="Times New Roman"/>
          <w:spacing w:val="10"/>
        </w:rPr>
        <w:t xml:space="preserve"> </w:t>
      </w:r>
      <w:r>
        <w:rPr>
          <w:rFonts w:hint="default" w:ascii="Times New Roman" w:hAnsi="Times New Roman" w:eastAsia="Times New Roman" w:cs="Times New Roman"/>
        </w:rPr>
        <w:t>be</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completely</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off-limits.</w:t>
      </w:r>
      <w:r>
        <w:rPr>
          <w:rFonts w:hint="default" w:ascii="Times New Roman" w:hAnsi="Times New Roman" w:eastAsia="Times New Roman" w:cs="Times New Roman"/>
          <w:spacing w:val="10"/>
        </w:rPr>
        <w:t xml:space="preserve"> </w:t>
      </w:r>
      <w:r>
        <w:rPr>
          <w:rFonts w:hint="default" w:ascii="Times New Roman" w:hAnsi="Times New Roman" w:eastAsia="Times New Roman" w:cs="Times New Roman"/>
        </w:rPr>
        <w:t>Small</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colonies</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might</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be</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fine,</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but</w:t>
      </w:r>
      <w:r>
        <w:rPr>
          <w:rFonts w:hint="default" w:ascii="Times New Roman" w:hAnsi="Times New Roman" w:eastAsia="Times New Roman" w:cs="Times New Roman"/>
          <w:spacing w:val="10"/>
        </w:rPr>
        <w:t xml:space="preserve"> </w:t>
      </w:r>
      <w:r>
        <w:rPr>
          <w:rFonts w:hint="default" w:ascii="Times New Roman" w:hAnsi="Times New Roman" w:eastAsia="Times New Roman" w:cs="Times New Roman"/>
        </w:rPr>
        <w:t>living</w:t>
      </w:r>
    </w:p>
    <w:p>
      <w:pPr>
        <w:autoSpaceDE w:val="0"/>
        <w:autoSpaceDN w:val="0"/>
        <w:snapToGrid w:val="0"/>
        <w:spacing w:before="0" w:after="0" w:line="202"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on</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spacing w:val="-1"/>
        </w:rPr>
        <w:t>Mars</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spacing w:val="-1"/>
        </w:rPr>
        <w:t>should</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spacing w:val="-1"/>
        </w:rPr>
        <w:t>not</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spacing w:val="-1"/>
        </w:rPr>
        <w:t>be</w:t>
      </w:r>
      <w:r>
        <w:rPr>
          <w:rFonts w:hint="default" w:ascii="Times New Roman" w:hAnsi="Times New Roman" w:eastAsia="Times New Roman" w:cs="Times New Roman"/>
          <w:spacing w:val="10"/>
        </w:rPr>
        <w:t xml:space="preserve"> </w:t>
      </w:r>
      <w:r>
        <w:rPr>
          <w:rFonts w:hint="default" w:ascii="Times New Roman" w:hAnsi="Times New Roman" w:eastAsia="Times New Roman" w:cs="Times New Roman"/>
        </w:rPr>
        <w:t>at</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expense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of</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any</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native</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habitats,</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if</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they</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exist.</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If</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Mars</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home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to</w:t>
      </w:r>
    </w:p>
    <w:p>
      <w:pPr>
        <w:autoSpaceDE w:val="0"/>
        <w:autoSpaceDN w:val="0"/>
        <w:snapToGrid w:val="0"/>
        <w:spacing w:before="90"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 xml:space="preserve">any </w:t>
      </w:r>
      <w:r>
        <w:rPr>
          <w:rFonts w:hint="default" w:ascii="Times New Roman" w:hAnsi="Times New Roman" w:eastAsia="Times New Roman" w:cs="Times New Roman"/>
          <w:u w:val="single" w:color="000000"/>
        </w:rPr>
        <w:t>indigenous</w:t>
      </w:r>
      <w:r>
        <w:rPr>
          <w:rFonts w:hint="default" w:ascii="Times New Roman" w:hAnsi="Times New Roman" w:eastAsia="Times New Roman" w:cs="Times New Roman"/>
        </w:rPr>
        <w:t xml:space="preserve"> life, then terraforming should be a non-issue; it simply should not be done.</w:t>
      </w:r>
    </w:p>
    <w:p>
      <w:pPr>
        <w:autoSpaceDE w:val="0"/>
        <w:autoSpaceDN w:val="0"/>
        <w:snapToGrid w:val="0"/>
        <w:spacing w:before="82" w:after="0" w:line="312" w:lineRule="auto"/>
        <w:ind w:left="0" w:right="1" w:firstLine="578"/>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What if Mars is lifeless? Even if no life exists there, that untouched and unique alien environment needs to be preserved as it is as much as possible. We've already done too much damage here on our own planet. By studying Mars and other planets and moons in their current natural state, we can learn so much about their history and also learn more about our own world. We should appreciate the differences of other worlds instead of just transforming them to suit our own ambitions.</w:t>
      </w:r>
    </w:p>
    <w:p>
      <w:pPr>
        <w:numPr>
          <w:ilvl w:val="0"/>
          <w:numId w:val="14"/>
        </w:numPr>
        <w:autoSpaceDE w:val="0"/>
        <w:autoSpaceDN w:val="0"/>
        <w:snapToGrid w:val="0"/>
        <w:spacing w:before="0" w:after="0" w:line="239"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is the best title for the text?</w:t>
      </w:r>
    </w:p>
    <w:p>
      <w:pPr>
        <w:numPr>
          <w:ilvl w:val="0"/>
          <w:numId w:val="21"/>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Are Mars and Earth So Different?</w:t>
      </w:r>
    </w:p>
    <w:p>
      <w:pPr>
        <w:numPr>
          <w:ilvl w:val="0"/>
          <w:numId w:val="21"/>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Should We Terraform Mars?</w:t>
      </w:r>
    </w:p>
    <w:p>
      <w:pPr>
        <w:numPr>
          <w:ilvl w:val="0"/>
          <w:numId w:val="21"/>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Can We Adapt to Mars?</w:t>
      </w:r>
    </w:p>
    <w:p>
      <w:pPr>
        <w:numPr>
          <w:ilvl w:val="0"/>
          <w:numId w:val="21"/>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Is there Life on Mars?</w:t>
      </w:r>
    </w:p>
    <w:p>
      <w:pPr>
        <w:numPr>
          <w:ilvl w:val="0"/>
          <w:numId w:val="14"/>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does the author think we should do if life is found on Mars?</w:t>
      </w:r>
    </w:p>
    <w:p>
      <w:pPr>
        <w:numPr>
          <w:ilvl w:val="0"/>
          <w:numId w:val="22"/>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Ensure that it's not harmed.</w:t>
      </w:r>
    </w:p>
    <w:p>
      <w:pPr>
        <w:numPr>
          <w:ilvl w:val="0"/>
          <w:numId w:val="22"/>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Discuss with the Martians.</w:t>
      </w:r>
    </w:p>
    <w:p>
      <w:pPr>
        <w:autoSpaceDE w:val="0"/>
        <w:autoSpaceDN w:val="0"/>
        <w:snapToGrid w:val="0"/>
        <w:spacing w:before="631"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18" w:right="1416"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7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numPr>
          <w:ilvl w:val="0"/>
          <w:numId w:val="22"/>
        </w:numPr>
        <w:tabs>
          <w:tab w:val="left" w:pos="519"/>
        </w:tabs>
        <w:autoSpaceDE w:val="0"/>
        <w:autoSpaceDN w:val="0"/>
        <w:snapToGrid w:val="0"/>
        <w:spacing w:before="1"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Change the unpopulated regions.</w:t>
      </w:r>
    </w:p>
    <w:p>
      <w:pPr>
        <w:numPr>
          <w:ilvl w:val="0"/>
          <w:numId w:val="22"/>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Reconsider the advantages and disadvantages.</w:t>
      </w:r>
    </w:p>
    <w:p>
      <w:pPr>
        <w:numPr>
          <w:ilvl w:val="0"/>
          <w:numId w:val="14"/>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What does the underlined word "indigenous" in paragraph 3 mean?</w:t>
      </w:r>
    </w:p>
    <w:p>
      <w:pPr>
        <w:autoSpaceDE w:val="0"/>
        <w:autoSpaceDN w:val="0"/>
        <w:snapToGrid w:val="0"/>
        <w:spacing w:before="84" w:after="0" w:line="240" w:lineRule="auto"/>
        <w:ind w:left="24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w:t>
      </w:r>
      <w:r>
        <w:rPr>
          <w:rFonts w:hint="default" w:ascii="Times New Roman" w:hAnsi="Times New Roman" w:eastAsia="Times New Roman" w:cs="Times New Roman"/>
          <w:spacing w:val="-1"/>
        </w:rPr>
        <w:t xml:space="preserve"> </w:t>
      </w:r>
      <w:r>
        <w:rPr>
          <w:rFonts w:hint="default" w:ascii="Times New Roman" w:hAnsi="Times New Roman" w:eastAsia="Times New Roman" w:cs="Times New Roman"/>
        </w:rPr>
        <w:t>Complex.</w:t>
      </w:r>
      <w:r>
        <w:rPr>
          <w:rFonts w:hint="default" w:ascii="Times New Roman" w:hAnsi="Times New Roman" w:eastAsia="Times New Roman" w:cs="Times New Roman"/>
          <w:spacing w:val="627"/>
        </w:rPr>
        <w:t xml:space="preserve"> </w:t>
      </w:r>
      <w:r>
        <w:rPr>
          <w:rFonts w:hint="default" w:ascii="Times New Roman" w:hAnsi="Times New Roman" w:eastAsia="Times New Roman" w:cs="Times New Roman"/>
        </w:rPr>
        <w:t>B. Intelligent</w:t>
      </w:r>
      <w:r>
        <w:rPr>
          <w:rFonts w:hint="default" w:ascii="Times New Roman" w:hAnsi="Times New Roman" w:eastAsia="Times New Roman" w:cs="Times New Roman"/>
          <w:spacing w:val="955"/>
        </w:rPr>
        <w:t xml:space="preserve"> </w:t>
      </w:r>
      <w:r>
        <w:rPr>
          <w:rFonts w:hint="default" w:ascii="Times New Roman" w:hAnsi="Times New Roman" w:eastAsia="Times New Roman" w:cs="Times New Roman"/>
        </w:rPr>
        <w:t>C. Foreign.</w:t>
      </w:r>
      <w:r>
        <w:rPr>
          <w:rFonts w:hint="default" w:ascii="Times New Roman" w:hAnsi="Times New Roman" w:eastAsia="Times New Roman" w:cs="Times New Roman"/>
          <w:spacing w:val="775"/>
        </w:rPr>
        <w:t xml:space="preserve"> </w:t>
      </w:r>
      <w:r>
        <w:rPr>
          <w:rFonts w:hint="default" w:ascii="Times New Roman" w:hAnsi="Times New Roman" w:eastAsia="Times New Roman" w:cs="Times New Roman"/>
        </w:rPr>
        <w:t>D. Native.</w:t>
      </w:r>
    </w:p>
    <w:p>
      <w:pPr>
        <w:numPr>
          <w:ilvl w:val="0"/>
          <w:numId w:val="14"/>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How does the author develop his ideas in the text?</w:t>
      </w:r>
    </w:p>
    <w:p>
      <w:pPr>
        <w:numPr>
          <w:ilvl w:val="0"/>
          <w:numId w:val="23"/>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By referring to others' research.</w:t>
      </w:r>
    </w:p>
    <w:p>
      <w:pPr>
        <w:numPr>
          <w:ilvl w:val="0"/>
          <w:numId w:val="23"/>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By showing the benefits of terraforming.</w:t>
      </w:r>
    </w:p>
    <w:p>
      <w:pPr>
        <w:numPr>
          <w:ilvl w:val="0"/>
          <w:numId w:val="23"/>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By arguing in support of one viewpoint.</w:t>
      </w:r>
    </w:p>
    <w:p>
      <w:pPr>
        <w:numPr>
          <w:ilvl w:val="0"/>
          <w:numId w:val="23"/>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By examining the conditions of different planets.</w:t>
      </w:r>
    </w:p>
    <w:p>
      <w:pPr>
        <w:autoSpaceDE w:val="0"/>
        <w:autoSpaceDN w:val="0"/>
        <w:snapToGrid w:val="0"/>
        <w:spacing w:before="479" w:after="0" w:line="285" w:lineRule="exact"/>
        <w:ind w:left="209" w:right="0" w:firstLine="0"/>
        <w:jc w:val="left"/>
        <w:textAlignment w:val="auto"/>
        <w:rPr>
          <w:rFonts w:hint="default" w:ascii="Arial Unicode MS" w:hAnsi="Arial Unicode MS" w:eastAsia="Arial Unicode MS" w:cs="Arial Unicode MS"/>
          <w:sz w:val="21"/>
        </w:rPr>
      </w:pPr>
      <w:r>
        <w:rPr>
          <w:rFonts w:hint="default" w:ascii="Arial Unicode MS" w:hAnsi="Arial Unicode MS" w:eastAsia="Arial Unicode MS" w:cs="Arial Unicode MS"/>
          <w:sz w:val="21"/>
        </w:rPr>
        <w:t>第二节 七选五 （共</w:t>
      </w:r>
      <w:r>
        <w:rPr>
          <w:rFonts w:hint="default" w:ascii="Arial Unicode MS" w:hAnsi="Arial Unicode MS" w:eastAsia="Arial Unicode MS" w:cs="Arial Unicode MS"/>
          <w:spacing w:val="-27"/>
          <w:sz w:val="21"/>
        </w:rPr>
        <w:t xml:space="preserve"> </w:t>
      </w:r>
      <w:r>
        <w:rPr>
          <w:rFonts w:hint="default" w:ascii="Times New Roman" w:hAnsi="Times New Roman" w:eastAsia="Times New Roman" w:cs="Times New Roman"/>
          <w:spacing w:val="53"/>
          <w:sz w:val="21"/>
        </w:rPr>
        <w:t>5</w:t>
      </w:r>
      <w:r>
        <w:rPr>
          <w:rFonts w:hint="default" w:ascii="Arial Unicode MS" w:hAnsi="Arial Unicode MS" w:eastAsia="Arial Unicode MS" w:cs="Arial Unicode MS"/>
          <w:sz w:val="21"/>
        </w:rPr>
        <w:t>小题，每题</w:t>
      </w:r>
      <w:r>
        <w:rPr>
          <w:rFonts w:hint="default" w:ascii="Arial Unicode MS" w:hAnsi="Arial Unicode MS" w:eastAsia="Arial Unicode MS" w:cs="Arial Unicode MS"/>
          <w:spacing w:val="-27"/>
          <w:sz w:val="21"/>
        </w:rPr>
        <w:t xml:space="preserve"> </w:t>
      </w:r>
      <w:r>
        <w:rPr>
          <w:rFonts w:hint="default" w:ascii="Times New Roman" w:hAnsi="Times New Roman" w:eastAsia="Times New Roman" w:cs="Times New Roman"/>
          <w:sz w:val="21"/>
        </w:rPr>
        <w:t>2.</w:t>
      </w:r>
      <w:r>
        <w:rPr>
          <w:rFonts w:hint="default" w:ascii="Times New Roman" w:hAnsi="Times New Roman" w:eastAsia="Times New Roman" w:cs="Times New Roman"/>
          <w:spacing w:val="54"/>
          <w:sz w:val="21"/>
        </w:rPr>
        <w:t>5</w:t>
      </w:r>
      <w:r>
        <w:rPr>
          <w:rFonts w:hint="default" w:ascii="Arial Unicode MS" w:hAnsi="Arial Unicode MS" w:eastAsia="Arial Unicode MS" w:cs="Arial Unicode MS"/>
          <w:sz w:val="21"/>
        </w:rPr>
        <w:t>分，满分</w:t>
      </w:r>
      <w:r>
        <w:rPr>
          <w:rFonts w:hint="default" w:ascii="Arial Unicode MS" w:hAnsi="Arial Unicode MS" w:eastAsia="Arial Unicode MS" w:cs="Arial Unicode MS"/>
          <w:spacing w:val="-25"/>
          <w:sz w:val="21"/>
        </w:rPr>
        <w:t xml:space="preserve"> </w:t>
      </w:r>
      <w:r>
        <w:rPr>
          <w:rFonts w:hint="default" w:ascii="Times New Roman" w:hAnsi="Times New Roman" w:eastAsia="Times New Roman" w:cs="Times New Roman"/>
          <w:sz w:val="21"/>
        </w:rPr>
        <w:t>12.</w:t>
      </w:r>
      <w:r>
        <w:rPr>
          <w:rFonts w:hint="default" w:ascii="Times New Roman" w:hAnsi="Times New Roman" w:eastAsia="Times New Roman" w:cs="Times New Roman"/>
          <w:spacing w:val="53"/>
          <w:sz w:val="21"/>
        </w:rPr>
        <w:t>5</w:t>
      </w:r>
      <w:r>
        <w:rPr>
          <w:rFonts w:hint="default" w:ascii="Arial Unicode MS" w:hAnsi="Arial Unicode MS" w:eastAsia="Arial Unicode MS" w:cs="Arial Unicode MS"/>
          <w:sz w:val="21"/>
        </w:rPr>
        <w:t>分）</w:t>
      </w:r>
    </w:p>
    <w:p>
      <w:pPr>
        <w:autoSpaceDE w:val="0"/>
        <w:autoSpaceDN w:val="0"/>
        <w:snapToGrid w:val="0"/>
        <w:spacing w:before="153" w:after="0" w:line="311" w:lineRule="auto"/>
        <w:ind w:left="0" w:right="0" w:firstLine="60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Competition is a common phenomenon in our social life. 41._______ There is constant competition for academic degrees, jobs, customers, money and so forth. In a sense, competition is one of the motive forces to the development of society.</w:t>
      </w:r>
    </w:p>
    <w:p>
      <w:pPr>
        <w:autoSpaceDE w:val="0"/>
        <w:autoSpaceDN w:val="0"/>
        <w:snapToGrid w:val="0"/>
        <w:spacing w:before="2" w:after="0" w:line="240" w:lineRule="auto"/>
        <w:ind w:left="728"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42.______</w:t>
      </w:r>
      <w:r>
        <w:rPr>
          <w:rFonts w:hint="default" w:ascii="Times New Roman" w:hAnsi="Times New Roman" w:eastAsia="Times New Roman" w:cs="Times New Roman"/>
          <w:spacing w:val="45"/>
        </w:rPr>
        <w:t xml:space="preserve"> </w:t>
      </w:r>
      <w:r>
        <w:rPr>
          <w:rFonts w:hint="default" w:ascii="Times New Roman" w:hAnsi="Times New Roman" w:eastAsia="Times New Roman" w:cs="Times New Roman"/>
          <w:spacing w:val="-1"/>
        </w:rPr>
        <w:t>Therefore,</w:t>
      </w:r>
      <w:r>
        <w:rPr>
          <w:rFonts w:hint="default" w:ascii="Times New Roman" w:hAnsi="Times New Roman" w:eastAsia="Times New Roman" w:cs="Times New Roman"/>
          <w:spacing w:val="48"/>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48"/>
        </w:rPr>
        <w:t xml:space="preserve"> </w:t>
      </w:r>
      <w:r>
        <w:rPr>
          <w:rFonts w:hint="default" w:ascii="Times New Roman" w:hAnsi="Times New Roman" w:eastAsia="Times New Roman" w:cs="Times New Roman"/>
        </w:rPr>
        <w:t>only</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rPr>
        <w:t>way</w:t>
      </w:r>
      <w:r>
        <w:rPr>
          <w:rFonts w:hint="default" w:ascii="Times New Roman" w:hAnsi="Times New Roman" w:eastAsia="Times New Roman" w:cs="Times New Roman"/>
          <w:spacing w:val="47"/>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49"/>
        </w:rPr>
        <w:t xml:space="preserve"> </w:t>
      </w:r>
      <w:r>
        <w:rPr>
          <w:rFonts w:hint="default" w:ascii="Times New Roman" w:hAnsi="Times New Roman" w:eastAsia="Times New Roman" w:cs="Times New Roman"/>
        </w:rPr>
        <w:t>survive</w:t>
      </w:r>
      <w:r>
        <w:rPr>
          <w:rFonts w:hint="default" w:ascii="Times New Roman" w:hAnsi="Times New Roman" w:eastAsia="Times New Roman" w:cs="Times New Roman"/>
          <w:spacing w:val="47"/>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rPr>
        <w:t>be</w:t>
      </w:r>
      <w:r>
        <w:rPr>
          <w:rFonts w:hint="default" w:ascii="Times New Roman" w:hAnsi="Times New Roman" w:eastAsia="Times New Roman" w:cs="Times New Roman"/>
          <w:spacing w:val="47"/>
        </w:rPr>
        <w:t xml:space="preserve"> </w:t>
      </w:r>
      <w:r>
        <w:rPr>
          <w:rFonts w:hint="default" w:ascii="Times New Roman" w:hAnsi="Times New Roman" w:eastAsia="Times New Roman" w:cs="Times New Roman"/>
        </w:rPr>
        <w:t>competitive.</w:t>
      </w:r>
      <w:r>
        <w:rPr>
          <w:rFonts w:hint="default" w:ascii="Times New Roman" w:hAnsi="Times New Roman" w:eastAsia="Times New Roman" w:cs="Times New Roman"/>
          <w:spacing w:val="48"/>
        </w:rPr>
        <w:t xml:space="preserve"> </w:t>
      </w:r>
      <w:r>
        <w:rPr>
          <w:rFonts w:hint="default" w:ascii="Times New Roman" w:hAnsi="Times New Roman" w:eastAsia="Times New Roman" w:cs="Times New Roman"/>
        </w:rPr>
        <w:t>Growing</w:t>
      </w:r>
      <w:r>
        <w:rPr>
          <w:rFonts w:hint="default" w:ascii="Times New Roman" w:hAnsi="Times New Roman" w:eastAsia="Times New Roman" w:cs="Times New Roman"/>
          <w:spacing w:val="47"/>
        </w:rPr>
        <w:t xml:space="preserve"> </w:t>
      </w:r>
      <w:r>
        <w:rPr>
          <w:rFonts w:hint="default" w:ascii="Times New Roman" w:hAnsi="Times New Roman" w:eastAsia="Times New Roman" w:cs="Times New Roman"/>
        </w:rPr>
        <w:t>in</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rPr>
        <w:t>a</w:t>
      </w:r>
    </w:p>
    <w:p>
      <w:pPr>
        <w:autoSpaceDE w:val="0"/>
        <w:autoSpaceDN w:val="0"/>
        <w:snapToGrid w:val="0"/>
        <w:spacing w:before="84" w:after="0" w:line="311"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competitive environment is important for a child because future adult life is difficult. Finding a good job, for example, is an extremely competitive activity.</w:t>
      </w:r>
    </w:p>
    <w:p>
      <w:pPr>
        <w:autoSpaceDE w:val="0"/>
        <w:autoSpaceDN w:val="0"/>
        <w:snapToGrid w:val="0"/>
        <w:spacing w:before="0" w:after="0" w:line="240" w:lineRule="auto"/>
        <w:ind w:left="725"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Today,</w:t>
      </w:r>
      <w:r>
        <w:rPr>
          <w:rFonts w:hint="default" w:ascii="Times New Roman" w:hAnsi="Times New Roman" w:eastAsia="Times New Roman" w:cs="Times New Roman"/>
          <w:spacing w:val="30"/>
        </w:rPr>
        <w:t xml:space="preserve"> </w:t>
      </w:r>
      <w:r>
        <w:rPr>
          <w:rFonts w:hint="default" w:ascii="Times New Roman" w:hAnsi="Times New Roman" w:eastAsia="Times New Roman" w:cs="Times New Roman"/>
          <w:spacing w:val="-1"/>
        </w:rPr>
        <w:t>most</w:t>
      </w:r>
      <w:r>
        <w:rPr>
          <w:rFonts w:hint="default" w:ascii="Times New Roman" w:hAnsi="Times New Roman" w:eastAsia="Times New Roman" w:cs="Times New Roman"/>
          <w:spacing w:val="31"/>
        </w:rPr>
        <w:t xml:space="preserve"> </w:t>
      </w:r>
      <w:r>
        <w:rPr>
          <w:rFonts w:hint="default" w:ascii="Times New Roman" w:hAnsi="Times New Roman" w:eastAsia="Times New Roman" w:cs="Times New Roman"/>
          <w:spacing w:val="-1"/>
        </w:rPr>
        <w:t>peo</w:t>
      </w:r>
      <w:r>
        <w:rPr>
          <w:rFonts w:hint="default" w:ascii="Times New Roman" w:hAnsi="Times New Roman" w:eastAsia="Times New Roman" w:cs="Times New Roman"/>
        </w:rPr>
        <w:t>ple</w:t>
      </w:r>
      <w:r>
        <w:rPr>
          <w:rFonts w:hint="default" w:ascii="Times New Roman" w:hAnsi="Times New Roman" w:eastAsia="Times New Roman" w:cs="Times New Roman"/>
          <w:spacing w:val="30"/>
        </w:rPr>
        <w:t xml:space="preserve"> </w:t>
      </w:r>
      <w:r>
        <w:rPr>
          <w:rFonts w:hint="default" w:ascii="Times New Roman" w:hAnsi="Times New Roman" w:eastAsia="Times New Roman" w:cs="Times New Roman"/>
        </w:rPr>
        <w:t>obtain</w:t>
      </w:r>
      <w:r>
        <w:rPr>
          <w:rFonts w:hint="default" w:ascii="Times New Roman" w:hAnsi="Times New Roman" w:eastAsia="Times New Roman" w:cs="Times New Roman"/>
          <w:spacing w:val="31"/>
        </w:rPr>
        <w:t xml:space="preserve"> </w:t>
      </w:r>
      <w:r>
        <w:rPr>
          <w:rFonts w:hint="default" w:ascii="Times New Roman" w:hAnsi="Times New Roman" w:eastAsia="Times New Roman" w:cs="Times New Roman"/>
        </w:rPr>
        <w:t>knowledge</w:t>
      </w:r>
      <w:r>
        <w:rPr>
          <w:rFonts w:hint="default" w:ascii="Times New Roman" w:hAnsi="Times New Roman" w:eastAsia="Times New Roman" w:cs="Times New Roman"/>
          <w:spacing w:val="32"/>
        </w:rPr>
        <w:t xml:space="preserve"> </w:t>
      </w:r>
      <w:r>
        <w:rPr>
          <w:rFonts w:hint="default" w:ascii="Times New Roman" w:hAnsi="Times New Roman" w:eastAsia="Times New Roman" w:cs="Times New Roman"/>
        </w:rPr>
        <w:t>through</w:t>
      </w:r>
      <w:r>
        <w:rPr>
          <w:rFonts w:hint="default" w:ascii="Times New Roman" w:hAnsi="Times New Roman" w:eastAsia="Times New Roman" w:cs="Times New Roman"/>
          <w:spacing w:val="31"/>
        </w:rPr>
        <w:t xml:space="preserve"> </w:t>
      </w:r>
      <w:r>
        <w:rPr>
          <w:rFonts w:hint="default" w:ascii="Times New Roman" w:hAnsi="Times New Roman" w:eastAsia="Times New Roman" w:cs="Times New Roman"/>
        </w:rPr>
        <w:t>various</w:t>
      </w:r>
      <w:r>
        <w:rPr>
          <w:rFonts w:hint="default" w:ascii="Times New Roman" w:hAnsi="Times New Roman" w:eastAsia="Times New Roman" w:cs="Times New Roman"/>
          <w:spacing w:val="33"/>
        </w:rPr>
        <w:t xml:space="preserve"> </w:t>
      </w:r>
      <w:r>
        <w:rPr>
          <w:rFonts w:hint="default" w:ascii="Times New Roman" w:hAnsi="Times New Roman" w:eastAsia="Times New Roman" w:cs="Times New Roman"/>
        </w:rPr>
        <w:t>ways</w:t>
      </w:r>
      <w:r>
        <w:rPr>
          <w:rFonts w:hint="default" w:ascii="Times New Roman" w:hAnsi="Times New Roman" w:eastAsia="Times New Roman" w:cs="Times New Roman"/>
          <w:spacing w:val="32"/>
        </w:rPr>
        <w:t xml:space="preserve"> </w:t>
      </w:r>
      <w:r>
        <w:rPr>
          <w:rFonts w:hint="default" w:ascii="Times New Roman" w:hAnsi="Times New Roman" w:eastAsia="Times New Roman" w:cs="Times New Roman"/>
        </w:rPr>
        <w:t>and</w:t>
      </w:r>
      <w:r>
        <w:rPr>
          <w:rFonts w:hint="default" w:ascii="Times New Roman" w:hAnsi="Times New Roman" w:eastAsia="Times New Roman" w:cs="Times New Roman"/>
          <w:spacing w:val="30"/>
        </w:rPr>
        <w:t xml:space="preserve"> </w:t>
      </w:r>
      <w:r>
        <w:rPr>
          <w:rFonts w:hint="default" w:ascii="Times New Roman" w:hAnsi="Times New Roman" w:eastAsia="Times New Roman" w:cs="Times New Roman"/>
        </w:rPr>
        <w:t>a</w:t>
      </w:r>
      <w:r>
        <w:rPr>
          <w:rFonts w:hint="default" w:ascii="Times New Roman" w:hAnsi="Times New Roman" w:eastAsia="Times New Roman" w:cs="Times New Roman"/>
          <w:spacing w:val="33"/>
        </w:rPr>
        <w:t xml:space="preserve"> </w:t>
      </w:r>
      <w:r>
        <w:rPr>
          <w:rFonts w:hint="default" w:ascii="Times New Roman" w:hAnsi="Times New Roman" w:eastAsia="Times New Roman" w:cs="Times New Roman"/>
        </w:rPr>
        <w:t>large</w:t>
      </w:r>
      <w:r>
        <w:rPr>
          <w:rFonts w:hint="default" w:ascii="Times New Roman" w:hAnsi="Times New Roman" w:eastAsia="Times New Roman" w:cs="Times New Roman"/>
          <w:spacing w:val="31"/>
        </w:rPr>
        <w:t xml:space="preserve"> </w:t>
      </w:r>
      <w:r>
        <w:rPr>
          <w:rFonts w:hint="default" w:ascii="Times New Roman" w:hAnsi="Times New Roman" w:eastAsia="Times New Roman" w:cs="Times New Roman"/>
        </w:rPr>
        <w:t>number</w:t>
      </w:r>
      <w:r>
        <w:rPr>
          <w:rFonts w:hint="default" w:ascii="Times New Roman" w:hAnsi="Times New Roman" w:eastAsia="Times New Roman" w:cs="Times New Roman"/>
          <w:spacing w:val="30"/>
        </w:rPr>
        <w:t xml:space="preserve"> </w:t>
      </w:r>
      <w:r>
        <w:rPr>
          <w:rFonts w:hint="default" w:ascii="Times New Roman" w:hAnsi="Times New Roman" w:eastAsia="Times New Roman" w:cs="Times New Roman"/>
        </w:rPr>
        <w:t>of</w:t>
      </w:r>
    </w:p>
    <w:p>
      <w:pPr>
        <w:autoSpaceDE w:val="0"/>
        <w:autoSpaceDN w:val="0"/>
        <w:snapToGrid w:val="0"/>
        <w:spacing w:before="84" w:after="0" w:line="312"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 xml:space="preserve">people get good education. 43.________ The quality of people is rapidly increasing. </w:t>
      </w:r>
      <w:r>
        <w:rPr>
          <w:rFonts w:hint="default" w:ascii="Times New Roman" w:hAnsi="Times New Roman" w:eastAsia="Times New Roman" w:cs="Times New Roman"/>
          <w:spacing w:val="-1"/>
        </w:rPr>
        <w:t>Competition is more</w:t>
      </w:r>
      <w:r>
        <w:rPr>
          <w:rFonts w:hint="default" w:ascii="Times New Roman" w:hAnsi="Times New Roman" w:eastAsia="Times New Roman" w:cs="Times New Roman"/>
        </w:rPr>
        <w:t xml:space="preserve"> violent than what we thought it should be. The potentially successful job applicant has to be prepared in stronger position by gaining more qualifications and experience. In the sports contests, the strongest will come out as winners. In the business world, to beat your competitors, you must be better than the other employees. 44._________</w:t>
      </w:r>
    </w:p>
    <w:p>
      <w:pPr>
        <w:autoSpaceDE w:val="0"/>
        <w:autoSpaceDN w:val="0"/>
        <w:snapToGrid w:val="0"/>
        <w:spacing w:before="0" w:after="0" w:line="239" w:lineRule="auto"/>
        <w:ind w:left="651"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Though</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spacing w:val="-1"/>
        </w:rPr>
        <w:t>the</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spacing w:val="-1"/>
        </w:rPr>
        <w:t>only</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spacing w:val="-1"/>
        </w:rPr>
        <w:t>way</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spacing w:val="-1"/>
        </w:rPr>
        <w:t>ou</w:t>
      </w:r>
      <w:r>
        <w:rPr>
          <w:rFonts w:hint="default" w:ascii="Times New Roman" w:hAnsi="Times New Roman" w:eastAsia="Times New Roman" w:cs="Times New Roman"/>
        </w:rPr>
        <w:t>r</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world</w:t>
      </w:r>
      <w:r>
        <w:rPr>
          <w:rFonts w:hint="default" w:ascii="Times New Roman" w:hAnsi="Times New Roman" w:eastAsia="Times New Roman" w:cs="Times New Roman"/>
          <w:spacing w:val="11"/>
        </w:rPr>
        <w:t xml:space="preserve"> </w:t>
      </w:r>
      <w:r>
        <w:rPr>
          <w:rFonts w:hint="default" w:ascii="Times New Roman" w:hAnsi="Times New Roman" w:eastAsia="Times New Roman" w:cs="Times New Roman"/>
        </w:rPr>
        <w:t>rewards</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people</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give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honor</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winners,</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not</w:t>
      </w:r>
      <w:r>
        <w:rPr>
          <w:rFonts w:hint="default" w:ascii="Times New Roman" w:hAnsi="Times New Roman" w:eastAsia="Times New Roman" w:cs="Times New Roman"/>
          <w:spacing w:val="12"/>
        </w:rPr>
        <w:t xml:space="preserve"> </w:t>
      </w:r>
      <w:r>
        <w:rPr>
          <w:rFonts w:hint="default" w:ascii="Times New Roman" w:hAnsi="Times New Roman" w:eastAsia="Times New Roman" w:cs="Times New Roman"/>
        </w:rPr>
        <w:t>to</w:t>
      </w:r>
    </w:p>
    <w:p>
      <w:pPr>
        <w:autoSpaceDE w:val="0"/>
        <w:autoSpaceDN w:val="0"/>
        <w:snapToGrid w:val="0"/>
        <w:spacing w:before="84" w:after="0" w:line="312"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the losers, by attempting to compete at different activities, we can still learn to win and lose, gain experience and know our strengths and weaknesses. Competition prepares us for the tough things in life.</w:t>
      </w:r>
    </w:p>
    <w:p>
      <w:pPr>
        <w:autoSpaceDE w:val="0"/>
        <w:autoSpaceDN w:val="0"/>
        <w:snapToGrid w:val="0"/>
        <w:spacing w:before="0" w:after="0" w:line="239" w:lineRule="auto"/>
        <w:ind w:left="62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Whether in</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games,</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in</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study</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or</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in</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business alike,</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the aim</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win</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the game,</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the degree,</w:t>
      </w:r>
    </w:p>
    <w:p>
      <w:pPr>
        <w:autoSpaceDE w:val="0"/>
        <w:autoSpaceDN w:val="0"/>
        <w:snapToGrid w:val="0"/>
        <w:spacing w:before="84"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trophy, and the contract. 45________</w:t>
      </w:r>
    </w:p>
    <w:p>
      <w:pPr>
        <w:numPr>
          <w:ilvl w:val="0"/>
          <w:numId w:val="24"/>
        </w:numPr>
        <w:autoSpaceDE w:val="0"/>
        <w:autoSpaceDN w:val="0"/>
        <w:snapToGrid w:val="0"/>
        <w:spacing w:before="442" w:after="0" w:line="240" w:lineRule="auto"/>
        <w:ind w:left="533" w:right="0" w:hanging="293"/>
        <w:jc w:val="left"/>
        <w:textAlignment w:val="auto"/>
        <w:rPr>
          <w:rFonts w:hint="default" w:ascii="Times New Roman" w:hAnsi="Times New Roman" w:eastAsia="Times New Roman" w:cs="Times New Roman"/>
          <w:spacing w:val="-1"/>
        </w:rPr>
      </w:pPr>
      <w:r>
        <w:rPr>
          <w:rFonts w:hint="default" w:ascii="Times New Roman" w:hAnsi="Times New Roman" w:eastAsia="Times New Roman" w:cs="Times New Roman"/>
        </w:rPr>
        <w:t>Otherwise, you will be defeated.</w:t>
      </w:r>
    </w:p>
    <w:p>
      <w:pPr>
        <w:numPr>
          <w:ilvl w:val="0"/>
          <w:numId w:val="24"/>
        </w:numPr>
        <w:tabs>
          <w:tab w:val="left" w:pos="519"/>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spacing w:val="-2"/>
        </w:rPr>
      </w:pPr>
      <w:r>
        <w:rPr>
          <w:rFonts w:hint="default" w:ascii="Times New Roman" w:hAnsi="Times New Roman" w:eastAsia="Times New Roman" w:cs="Times New Roman"/>
        </w:rPr>
        <w:t>Modern society demands high-quality talents.</w:t>
      </w:r>
    </w:p>
    <w:p>
      <w:pPr>
        <w:numPr>
          <w:ilvl w:val="0"/>
          <w:numId w:val="24"/>
        </w:numPr>
        <w:tabs>
          <w:tab w:val="left" w:pos="519"/>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spacing w:val="-2"/>
        </w:rPr>
      </w:pPr>
      <w:r>
        <w:rPr>
          <w:rFonts w:hint="default" w:ascii="Times New Roman" w:hAnsi="Times New Roman" w:eastAsia="Times New Roman" w:cs="Times New Roman"/>
        </w:rPr>
        <w:t>Learning to be competitive is clearly the best preparation for life.</w:t>
      </w:r>
    </w:p>
    <w:p>
      <w:pPr>
        <w:numPr>
          <w:ilvl w:val="0"/>
          <w:numId w:val="24"/>
        </w:numPr>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spacing w:val="-1"/>
        </w:rPr>
      </w:pPr>
      <w:r>
        <w:rPr>
          <w:rFonts w:hint="default" w:ascii="Times New Roman" w:hAnsi="Times New Roman" w:eastAsia="Times New Roman" w:cs="Times New Roman"/>
        </w:rPr>
        <w:t>There are also many people who have higher degrees in their special fields.</w:t>
      </w:r>
    </w:p>
    <w:p>
      <w:pPr>
        <w:numPr>
          <w:ilvl w:val="0"/>
          <w:numId w:val="24"/>
        </w:numPr>
        <w:tabs>
          <w:tab w:val="left" w:pos="507"/>
        </w:tabs>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Children have to learn to be competitive in order to adapt to modern society.</w:t>
      </w:r>
    </w:p>
    <w:p>
      <w:pPr>
        <w:numPr>
          <w:ilvl w:val="0"/>
          <w:numId w:val="24"/>
        </w:numPr>
        <w:tabs>
          <w:tab w:val="left" w:pos="492"/>
        </w:tabs>
        <w:autoSpaceDE w:val="0"/>
        <w:autoSpaceDN w:val="0"/>
        <w:snapToGrid w:val="0"/>
        <w:spacing w:before="82" w:after="0" w:line="240" w:lineRule="auto"/>
        <w:ind w:left="533" w:right="0" w:hanging="293"/>
        <w:jc w:val="left"/>
        <w:textAlignment w:val="auto"/>
        <w:rPr>
          <w:rFonts w:hint="default" w:ascii="Times New Roman" w:hAnsi="Times New Roman" w:eastAsia="Times New Roman" w:cs="Times New Roman"/>
          <w:spacing w:val="-1"/>
        </w:rPr>
      </w:pPr>
      <w:r>
        <w:rPr>
          <w:rFonts w:hint="default" w:ascii="Times New Roman" w:hAnsi="Times New Roman" w:eastAsia="Times New Roman" w:cs="Times New Roman"/>
        </w:rPr>
        <w:t>In the natural world, the weak will be replaced by the strong and the fittest can live.</w:t>
      </w:r>
    </w:p>
    <w:p>
      <w:pPr>
        <w:numPr>
          <w:ilvl w:val="0"/>
          <w:numId w:val="24"/>
        </w:numPr>
        <w:autoSpaceDE w:val="0"/>
        <w:autoSpaceDN w:val="0"/>
        <w:snapToGrid w:val="0"/>
        <w:spacing w:before="84" w:after="0" w:line="240" w:lineRule="auto"/>
        <w:ind w:left="533" w:right="0" w:hanging="293"/>
        <w:jc w:val="left"/>
        <w:textAlignment w:val="auto"/>
        <w:rPr>
          <w:rFonts w:hint="default" w:ascii="Times New Roman" w:hAnsi="Times New Roman" w:eastAsia="Times New Roman" w:cs="Times New Roman"/>
          <w:spacing w:val="-1"/>
        </w:rPr>
      </w:pPr>
      <w:r>
        <w:rPr>
          <w:rFonts w:hint="default" w:ascii="Times New Roman" w:hAnsi="Times New Roman" w:eastAsia="Times New Roman" w:cs="Times New Roman"/>
        </w:rPr>
        <w:t>We compete when we play games and when we try to do better than others in our study.</w:t>
      </w:r>
    </w:p>
    <w:p>
      <w:pPr>
        <w:autoSpaceDE w:val="0"/>
        <w:autoSpaceDN w:val="0"/>
        <w:snapToGrid w:val="0"/>
        <w:spacing w:before="999"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18" w:right="1417"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8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autoSpaceDE w:val="0"/>
        <w:autoSpaceDN w:val="0"/>
        <w:snapToGrid w:val="0"/>
        <w:spacing w:before="345" w:after="0" w:line="281" w:lineRule="exact"/>
        <w:ind w:left="0" w:right="0" w:firstLine="0"/>
        <w:jc w:val="left"/>
        <w:textAlignment w:val="auto"/>
        <w:rPr>
          <w:rFonts w:hint="default" w:ascii="Arial" w:hAnsi="Arial" w:eastAsia="Arial" w:cs="Arial"/>
        </w:rPr>
      </w:pPr>
      <w:r>
        <w:rPr>
          <w:rFonts w:hint="default" w:ascii="Arial" w:hAnsi="Arial" w:eastAsia="Arial" w:cs="Arial"/>
        </w:rPr>
        <w:t>四、完形填空 （共</w:t>
      </w:r>
      <w:r>
        <w:rPr>
          <w:rFonts w:hint="default" w:ascii="Arial" w:hAnsi="Arial" w:eastAsia="Arial" w:cs="Arial"/>
          <w:spacing w:val="-30"/>
        </w:rPr>
        <w:t xml:space="preserve"> </w:t>
      </w:r>
      <w:r>
        <w:rPr>
          <w:rFonts w:hint="default" w:ascii="Times New Roman" w:hAnsi="Times New Roman" w:eastAsia="Times New Roman" w:cs="Times New Roman"/>
          <w:b/>
        </w:rPr>
        <w:t>1</w:t>
      </w:r>
      <w:r>
        <w:rPr>
          <w:rFonts w:hint="default" w:ascii="Times New Roman" w:hAnsi="Times New Roman" w:eastAsia="Times New Roman" w:cs="Times New Roman"/>
          <w:b/>
          <w:spacing w:val="60"/>
        </w:rPr>
        <w:t>5</w:t>
      </w:r>
      <w:r>
        <w:rPr>
          <w:rFonts w:hint="default" w:ascii="Arial" w:hAnsi="Arial" w:eastAsia="Arial" w:cs="Arial"/>
        </w:rPr>
        <w:t>小题，每小题</w:t>
      </w:r>
      <w:r>
        <w:rPr>
          <w:rFonts w:hint="default" w:ascii="Arial" w:hAnsi="Arial" w:eastAsia="Arial" w:cs="Arial"/>
          <w:spacing w:val="-29"/>
        </w:rPr>
        <w:t xml:space="preserve"> </w:t>
      </w:r>
      <w:r>
        <w:rPr>
          <w:rFonts w:hint="default" w:ascii="Times New Roman" w:hAnsi="Times New Roman" w:eastAsia="Times New Roman" w:cs="Times New Roman"/>
          <w:b/>
          <w:spacing w:val="60"/>
        </w:rPr>
        <w:t>1</w:t>
      </w:r>
      <w:r>
        <w:rPr>
          <w:rFonts w:hint="default" w:ascii="Arial" w:hAnsi="Arial" w:eastAsia="Arial" w:cs="Arial"/>
        </w:rPr>
        <w:t>分，满分</w:t>
      </w:r>
      <w:r>
        <w:rPr>
          <w:rFonts w:hint="default" w:ascii="Arial" w:hAnsi="Arial" w:eastAsia="Arial" w:cs="Arial"/>
          <w:spacing w:val="-30"/>
        </w:rPr>
        <w:t xml:space="preserve"> </w:t>
      </w:r>
      <w:r>
        <w:rPr>
          <w:rFonts w:hint="default" w:ascii="Times New Roman" w:hAnsi="Times New Roman" w:eastAsia="Times New Roman" w:cs="Times New Roman"/>
          <w:b/>
        </w:rPr>
        <w:t>1</w:t>
      </w:r>
      <w:r>
        <w:rPr>
          <w:rFonts w:hint="default" w:ascii="Times New Roman" w:hAnsi="Times New Roman" w:eastAsia="Times New Roman" w:cs="Times New Roman"/>
          <w:b/>
          <w:spacing w:val="60"/>
        </w:rPr>
        <w:t>5</w:t>
      </w:r>
      <w:r>
        <w:rPr>
          <w:rFonts w:hint="default" w:ascii="Arial" w:hAnsi="Arial" w:eastAsia="Arial" w:cs="Arial"/>
        </w:rPr>
        <w:t>分）</w:t>
      </w:r>
    </w:p>
    <w:p>
      <w:pPr>
        <w:autoSpaceDE w:val="0"/>
        <w:autoSpaceDN w:val="0"/>
        <w:snapToGrid w:val="0"/>
        <w:spacing w:before="116" w:after="0" w:line="312" w:lineRule="auto"/>
        <w:ind w:left="0" w:right="61" w:firstLine="48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The first daigou, meaning someone who makes purchases on another</w:t>
      </w:r>
      <w:r>
        <w:rPr>
          <w:rFonts w:hint="default" w:ascii="Times New Roman" w:hAnsi="Times New Roman" w:eastAsia="Times New Roman" w:cs="Times New Roman"/>
          <w:spacing w:val="-51"/>
        </w:rPr>
        <w:t>’</w:t>
      </w:r>
      <w:r>
        <w:rPr>
          <w:rFonts w:hint="default" w:ascii="Times New Roman" w:hAnsi="Times New Roman" w:eastAsia="Times New Roman" w:cs="Times New Roman"/>
        </w:rPr>
        <w:t xml:space="preserve">s behalf, were Chinese students studying abroad, who carried 46.______ products home on behalf of family </w:t>
      </w:r>
      <w:r>
        <w:rPr>
          <w:rFonts w:hint="default" w:ascii="Times New Roman" w:hAnsi="Times New Roman" w:eastAsia="Times New Roman" w:cs="Times New Roman"/>
          <w:spacing w:val="-1"/>
        </w:rPr>
        <w:t>and f</w:t>
      </w:r>
      <w:r>
        <w:rPr>
          <w:rFonts w:hint="default" w:ascii="Times New Roman" w:hAnsi="Times New Roman" w:eastAsia="Times New Roman" w:cs="Times New Roman"/>
        </w:rPr>
        <w:t>riends. Adding a commission</w:t>
      </w:r>
      <w:r>
        <w:rPr>
          <w:rFonts w:hint="default" w:ascii="Arial" w:hAnsi="Arial" w:eastAsia="Arial" w:cs="Arial"/>
          <w:sz w:val="21"/>
        </w:rPr>
        <w:t>（佣金）</w:t>
      </w:r>
      <w:r>
        <w:rPr>
          <w:rFonts w:hint="default" w:ascii="Times New Roman" w:hAnsi="Times New Roman" w:eastAsia="Times New Roman" w:cs="Times New Roman"/>
        </w:rPr>
        <w:t>helped them pay their tuition fees. The 47._______</w:t>
      </w:r>
    </w:p>
    <w:p>
      <w:pPr>
        <w:autoSpaceDE w:val="0"/>
        <w:autoSpaceDN w:val="0"/>
        <w:snapToGrid w:val="0"/>
        <w:spacing w:before="16"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of social-networking apps such as WeChat, China's most popular, brought the business online.</w:t>
      </w:r>
    </w:p>
    <w:p>
      <w:pPr>
        <w:autoSpaceDE w:val="0"/>
        <w:autoSpaceDN w:val="0"/>
        <w:snapToGrid w:val="0"/>
        <w:spacing w:before="84" w:after="0" w:line="313" w:lineRule="auto"/>
        <w:ind w:left="0" w:right="62"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Daigou could then offer their services to friends of friends, and 48._______ items they thought might appeal to their network. But while daigou in America and Europe purchase mainly luxury goods for their customers, in Australia they buy mainly vitamins, food and beauty products. And while luxury brands see daigou as a threat, undercutting sale in China, Australian firms have come to 49._______them.</w:t>
      </w:r>
    </w:p>
    <w:p>
      <w:pPr>
        <w:autoSpaceDE w:val="0"/>
        <w:autoSpaceDN w:val="0"/>
        <w:snapToGrid w:val="0"/>
        <w:spacing w:before="0" w:after="0" w:line="238" w:lineRule="auto"/>
        <w:ind w:left="48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There</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are</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perhaps</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50,</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000</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daigou,</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50.______the</w:t>
      </w:r>
      <w:r>
        <w:rPr>
          <w:rFonts w:hint="default" w:ascii="Times New Roman" w:hAnsi="Times New Roman" w:eastAsia="Times New Roman" w:cs="Times New Roman"/>
          <w:spacing w:val="14"/>
        </w:rPr>
        <w:t xml:space="preserve"> </w:t>
      </w:r>
      <w:r>
        <w:rPr>
          <w:rFonts w:hint="default" w:ascii="Times New Roman" w:hAnsi="Times New Roman" w:eastAsia="Times New Roman" w:cs="Times New Roman"/>
        </w:rPr>
        <w:t>aisle</w:t>
      </w:r>
      <w:r>
        <w:rPr>
          <w:rFonts w:hint="default" w:ascii="Times New Roman" w:hAnsi="Times New Roman" w:eastAsia="Times New Roman" w:cs="Times New Roman"/>
          <w:spacing w:val="17"/>
        </w:rPr>
        <w:t>s</w:t>
      </w:r>
      <w:r>
        <w:rPr>
          <w:rFonts w:hint="default" w:ascii="Arial" w:hAnsi="Arial" w:eastAsia="Arial" w:cs="Arial"/>
          <w:spacing w:val="8"/>
          <w:sz w:val="21"/>
        </w:rPr>
        <w:t>（过道</w:t>
      </w:r>
      <w:r>
        <w:rPr>
          <w:rFonts w:hint="default" w:ascii="Arial" w:hAnsi="Arial" w:eastAsia="Arial" w:cs="Arial"/>
          <w:spacing w:val="9"/>
          <w:sz w:val="21"/>
        </w:rPr>
        <w:t>）</w:t>
      </w:r>
      <w:r>
        <w:rPr>
          <w:rFonts w:hint="default" w:ascii="Times New Roman" w:hAnsi="Times New Roman" w:eastAsia="Times New Roman" w:cs="Times New Roman"/>
        </w:rPr>
        <w:t>of</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Australian</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shops</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rPr>
        <w:t>and</w:t>
      </w:r>
    </w:p>
    <w:p>
      <w:pPr>
        <w:autoSpaceDE w:val="0"/>
        <w:autoSpaceDN w:val="0"/>
        <w:snapToGrid w:val="0"/>
        <w:spacing w:before="99" w:after="0" w:line="311" w:lineRule="auto"/>
        <w:ind w:left="0" w:right="0" w:firstLine="0"/>
        <w:jc w:val="left"/>
        <w:textAlignment w:val="auto"/>
        <w:rPr>
          <w:rFonts w:hint="default" w:ascii="Times New Roman" w:hAnsi="Times New Roman" w:eastAsia="Times New Roman" w:cs="Times New Roman"/>
          <w:sz w:val="21"/>
        </w:rPr>
      </w:pPr>
      <w:r>
        <w:rPr>
          <w:rFonts w:hint="default" w:ascii="Times New Roman" w:hAnsi="Times New Roman" w:eastAsia="Times New Roman" w:cs="Times New Roman"/>
          <w:spacing w:val="-1"/>
        </w:rPr>
        <w:t>periodically stripping them bare. Ordin</w:t>
      </w:r>
      <w:r>
        <w:rPr>
          <w:rFonts w:hint="default" w:ascii="Times New Roman" w:hAnsi="Times New Roman" w:eastAsia="Times New Roman" w:cs="Times New Roman"/>
        </w:rPr>
        <w:t xml:space="preserve">ary daiguo can post 60, 000 parcels to China every day. </w:t>
      </w:r>
      <w:r>
        <w:rPr>
          <w:rFonts w:hint="default" w:ascii="Times New Roman" w:hAnsi="Times New Roman" w:eastAsia="Times New Roman" w:cs="Times New Roman"/>
          <w:spacing w:val="-1"/>
        </w:rPr>
        <w:t>The</w:t>
      </w:r>
      <w:r>
        <w:rPr>
          <w:rFonts w:hint="default" w:ascii="Times New Roman" w:hAnsi="Times New Roman" w:eastAsia="Times New Roman" w:cs="Times New Roman"/>
          <w:spacing w:val="60"/>
        </w:rPr>
        <w:t xml:space="preserve"> </w:t>
      </w:r>
      <w:r>
        <w:rPr>
          <w:rFonts w:hint="default" w:ascii="Times New Roman" w:hAnsi="Times New Roman" w:eastAsia="Times New Roman" w:cs="Times New Roman"/>
          <w:spacing w:val="-1"/>
        </w:rPr>
        <w:t>biggest</w:t>
      </w:r>
      <w:r>
        <w:rPr>
          <w:rFonts w:hint="default" w:ascii="Times New Roman" w:hAnsi="Times New Roman" w:eastAsia="Times New Roman" w:cs="Times New Roman"/>
          <w:spacing w:val="62"/>
        </w:rPr>
        <w:t xml:space="preserve"> </w:t>
      </w:r>
      <w:r>
        <w:rPr>
          <w:rFonts w:hint="default" w:ascii="Times New Roman" w:hAnsi="Times New Roman" w:eastAsia="Times New Roman" w:cs="Times New Roman"/>
          <w:spacing w:val="-1"/>
        </w:rPr>
        <w:t>have</w:t>
      </w:r>
      <w:r>
        <w:rPr>
          <w:rFonts w:hint="default" w:ascii="Times New Roman" w:hAnsi="Times New Roman" w:eastAsia="Times New Roman" w:cs="Times New Roman"/>
          <w:spacing w:val="62"/>
        </w:rPr>
        <w:t xml:space="preserve"> </w:t>
      </w:r>
      <w:r>
        <w:rPr>
          <w:rFonts w:hint="default" w:ascii="Times New Roman" w:hAnsi="Times New Roman" w:eastAsia="Times New Roman" w:cs="Times New Roman"/>
          <w:spacing w:val="-1"/>
        </w:rPr>
        <w:t>grown</w:t>
      </w:r>
      <w:r>
        <w:rPr>
          <w:rFonts w:hint="default" w:ascii="Times New Roman" w:hAnsi="Times New Roman" w:eastAsia="Times New Roman" w:cs="Times New Roman"/>
          <w:spacing w:val="61"/>
        </w:rPr>
        <w:t xml:space="preserve"> </w:t>
      </w:r>
      <w:r>
        <w:rPr>
          <w:rFonts w:hint="default" w:ascii="Times New Roman" w:hAnsi="Times New Roman" w:eastAsia="Times New Roman" w:cs="Times New Roman"/>
        </w:rPr>
        <w:t>into</w:t>
      </w:r>
      <w:r>
        <w:rPr>
          <w:rFonts w:hint="default" w:ascii="Times New Roman" w:hAnsi="Times New Roman" w:eastAsia="Times New Roman" w:cs="Times New Roman"/>
          <w:spacing w:val="63"/>
        </w:rPr>
        <w:t xml:space="preserve"> </w:t>
      </w:r>
      <w:r>
        <w:rPr>
          <w:rFonts w:hint="default" w:ascii="Times New Roman" w:hAnsi="Times New Roman" w:eastAsia="Times New Roman" w:cs="Times New Roman"/>
        </w:rPr>
        <w:t>51.______</w:t>
      </w:r>
      <w:r>
        <w:rPr>
          <w:rFonts w:hint="default" w:ascii="Times New Roman" w:hAnsi="Times New Roman" w:eastAsia="Times New Roman" w:cs="Times New Roman"/>
          <w:spacing w:val="60"/>
        </w:rPr>
        <w:t xml:space="preserve"> </w:t>
      </w:r>
      <w:r>
        <w:rPr>
          <w:rFonts w:hint="default" w:ascii="Times New Roman" w:hAnsi="Times New Roman" w:eastAsia="Times New Roman" w:cs="Times New Roman"/>
        </w:rPr>
        <w:t>export</w:t>
      </w:r>
      <w:r>
        <w:rPr>
          <w:rFonts w:hint="default" w:ascii="Times New Roman" w:hAnsi="Times New Roman" w:eastAsia="Times New Roman" w:cs="Times New Roman"/>
          <w:spacing w:val="64"/>
        </w:rPr>
        <w:t xml:space="preserve"> </w:t>
      </w:r>
      <w:r>
        <w:rPr>
          <w:rFonts w:hint="default" w:ascii="Times New Roman" w:hAnsi="Times New Roman" w:eastAsia="Times New Roman" w:cs="Times New Roman"/>
        </w:rPr>
        <w:t>businesses</w:t>
      </w:r>
      <w:r>
        <w:rPr>
          <w:rFonts w:hint="default" w:ascii="Times New Roman" w:hAnsi="Times New Roman" w:eastAsia="Times New Roman" w:cs="Times New Roman"/>
          <w:spacing w:val="62"/>
        </w:rPr>
        <w:t xml:space="preserve"> </w:t>
      </w:r>
      <w:r>
        <w:rPr>
          <w:rFonts w:hint="default" w:ascii="Times New Roman" w:hAnsi="Times New Roman" w:eastAsia="Times New Roman" w:cs="Times New Roman"/>
        </w:rPr>
        <w:t>which</w:t>
      </w:r>
      <w:r>
        <w:rPr>
          <w:rFonts w:hint="default" w:ascii="Times New Roman" w:hAnsi="Times New Roman" w:eastAsia="Times New Roman" w:cs="Times New Roman"/>
          <w:spacing w:val="62"/>
        </w:rPr>
        <w:t xml:space="preserve"> </w:t>
      </w:r>
      <w:r>
        <w:rPr>
          <w:rFonts w:hint="default" w:ascii="Times New Roman" w:hAnsi="Times New Roman" w:eastAsia="Times New Roman" w:cs="Times New Roman"/>
        </w:rPr>
        <w:t>deliver</w:t>
      </w:r>
      <w:r>
        <w:rPr>
          <w:rFonts w:hint="default" w:ascii="Times New Roman" w:hAnsi="Times New Roman" w:eastAsia="Times New Roman" w:cs="Times New Roman"/>
          <w:spacing w:val="63"/>
        </w:rPr>
        <w:t xml:space="preserve"> </w:t>
      </w:r>
      <w:r>
        <w:rPr>
          <w:rFonts w:hint="default" w:ascii="Times New Roman" w:hAnsi="Times New Roman" w:eastAsia="Times New Roman" w:cs="Times New Roman"/>
        </w:rPr>
        <w:t>goods</w:t>
      </w:r>
      <w:r>
        <w:rPr>
          <w:rFonts w:hint="default" w:ascii="Times New Roman" w:hAnsi="Times New Roman" w:eastAsia="Times New Roman" w:cs="Times New Roman"/>
          <w:spacing w:val="63"/>
        </w:rPr>
        <w:t xml:space="preserve"> </w:t>
      </w:r>
      <w:r>
        <w:rPr>
          <w:rFonts w:hint="default" w:ascii="Times New Roman" w:hAnsi="Times New Roman" w:eastAsia="Times New Roman" w:cs="Times New Roman"/>
        </w:rPr>
        <w:t xml:space="preserve">through </w:t>
      </w:r>
      <w:r>
        <w:rPr>
          <w:rFonts w:hint="default" w:ascii="Times New Roman" w:hAnsi="Times New Roman" w:eastAsia="Times New Roman" w:cs="Times New Roman"/>
          <w:spacing w:val="-1"/>
        </w:rPr>
        <w:t>China's</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spacing w:val="-1"/>
        </w:rPr>
        <w:t>free-trade</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spacing w:val="-1"/>
        </w:rPr>
        <w:t>zones</w:t>
      </w:r>
      <w:r>
        <w:rPr>
          <w:rFonts w:hint="default" w:ascii="Times New Roman" w:hAnsi="Times New Roman" w:eastAsia="Times New Roman" w:cs="Times New Roman"/>
        </w:rPr>
        <w:t>.</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Express</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delivery</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services</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China</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have</w:t>
      </w:r>
      <w:r>
        <w:rPr>
          <w:rFonts w:hint="default" w:ascii="Times New Roman" w:hAnsi="Times New Roman" w:eastAsia="Times New Roman" w:cs="Times New Roman"/>
          <w:spacing w:val="8"/>
        </w:rPr>
        <w:t xml:space="preserve"> </w:t>
      </w:r>
      <w:r>
        <w:rPr>
          <w:rFonts w:hint="default" w:ascii="Times New Roman" w:hAnsi="Times New Roman" w:eastAsia="Times New Roman" w:cs="Times New Roman"/>
        </w:rPr>
        <w:t>52.______</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and</w:t>
      </w:r>
      <w:r>
        <w:rPr>
          <w:rFonts w:hint="default" w:ascii="Times New Roman" w:hAnsi="Times New Roman" w:eastAsia="Times New Roman" w:cs="Times New Roman"/>
          <w:spacing w:val="6"/>
        </w:rPr>
        <w:t xml:space="preserve"> </w:t>
      </w:r>
      <w:r>
        <w:rPr>
          <w:rFonts w:hint="default" w:ascii="Times New Roman" w:hAnsi="Times New Roman" w:eastAsia="Times New Roman" w:cs="Times New Roman"/>
        </w:rPr>
        <w:t>some</w:t>
      </w:r>
      <w:r>
        <w:rPr>
          <w:rFonts w:hint="default" w:ascii="Times New Roman" w:hAnsi="Times New Roman" w:eastAsia="Times New Roman" w:cs="Times New Roman"/>
          <w:spacing w:val="9"/>
        </w:rPr>
        <w:t xml:space="preserve"> </w:t>
      </w:r>
      <w:r>
        <w:rPr>
          <w:rFonts w:hint="default" w:ascii="Times New Roman" w:hAnsi="Times New Roman" w:eastAsia="Times New Roman" w:cs="Times New Roman"/>
        </w:rPr>
        <w:t>1,</w:t>
      </w:r>
      <w:r>
        <w:rPr>
          <w:rFonts w:hint="default" w:ascii="Times New Roman" w:hAnsi="Times New Roman" w:eastAsia="Times New Roman" w:cs="Times New Roman"/>
          <w:spacing w:val="7"/>
        </w:rPr>
        <w:t xml:space="preserve"> </w:t>
      </w:r>
      <w:r>
        <w:rPr>
          <w:rFonts w:hint="default" w:ascii="Times New Roman" w:hAnsi="Times New Roman" w:eastAsia="Times New Roman" w:cs="Times New Roman"/>
        </w:rPr>
        <w:t xml:space="preserve">500 stores in Australia mainly take care of the needs of daigou. One such chain, AuMake, recently </w:t>
      </w:r>
      <w:r>
        <w:rPr>
          <w:rFonts w:hint="default" w:ascii="Times New Roman" w:hAnsi="Times New Roman" w:eastAsia="Times New Roman" w:cs="Times New Roman"/>
          <w:spacing w:val="-1"/>
        </w:rPr>
        <w:t>listed</w:t>
      </w:r>
      <w:r>
        <w:rPr>
          <w:rFonts w:hint="default" w:ascii="Times New Roman" w:hAnsi="Times New Roman" w:eastAsia="Times New Roman" w:cs="Times New Roman"/>
          <w:spacing w:val="53"/>
        </w:rPr>
        <w:t xml:space="preserve"> </w:t>
      </w:r>
      <w:r>
        <w:rPr>
          <w:rFonts w:hint="default" w:ascii="Times New Roman" w:hAnsi="Times New Roman" w:eastAsia="Times New Roman" w:cs="Times New Roman"/>
          <w:spacing w:val="-1"/>
        </w:rPr>
        <w:t>on</w:t>
      </w:r>
      <w:r>
        <w:rPr>
          <w:rFonts w:hint="default" w:ascii="Times New Roman" w:hAnsi="Times New Roman" w:eastAsia="Times New Roman" w:cs="Times New Roman"/>
          <w:spacing w:val="52"/>
        </w:rPr>
        <w:t xml:space="preserve"> </w:t>
      </w:r>
      <w:r>
        <w:rPr>
          <w:rFonts w:hint="default" w:ascii="Times New Roman" w:hAnsi="Times New Roman" w:eastAsia="Times New Roman" w:cs="Times New Roman"/>
          <w:spacing w:val="-1"/>
        </w:rPr>
        <w:t>the</w:t>
      </w:r>
      <w:r>
        <w:rPr>
          <w:rFonts w:hint="default" w:ascii="Times New Roman" w:hAnsi="Times New Roman" w:eastAsia="Times New Roman" w:cs="Times New Roman"/>
          <w:spacing w:val="51"/>
        </w:rPr>
        <w:t xml:space="preserve"> </w:t>
      </w:r>
      <w:r>
        <w:rPr>
          <w:rFonts w:hint="default" w:ascii="Times New Roman" w:hAnsi="Times New Roman" w:eastAsia="Times New Roman" w:cs="Times New Roman"/>
          <w:spacing w:val="-1"/>
        </w:rPr>
        <w:t>Australi</w:t>
      </w:r>
      <w:r>
        <w:rPr>
          <w:rFonts w:hint="default" w:ascii="Times New Roman" w:hAnsi="Times New Roman" w:eastAsia="Times New Roman" w:cs="Times New Roman"/>
        </w:rPr>
        <w:t>an</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Securities</w:t>
      </w:r>
      <w:r>
        <w:rPr>
          <w:rFonts w:hint="default" w:ascii="Times New Roman" w:hAnsi="Times New Roman" w:eastAsia="Times New Roman" w:cs="Times New Roman"/>
          <w:spacing w:val="52"/>
        </w:rPr>
        <w:t xml:space="preserve"> </w:t>
      </w:r>
      <w:r>
        <w:rPr>
          <w:rFonts w:hint="default" w:ascii="Times New Roman" w:hAnsi="Times New Roman" w:eastAsia="Times New Roman" w:cs="Times New Roman"/>
        </w:rPr>
        <w:t>Exchange.</w:t>
      </w:r>
      <w:r>
        <w:rPr>
          <w:rFonts w:hint="default" w:ascii="Times New Roman" w:hAnsi="Times New Roman" w:eastAsia="Times New Roman" w:cs="Times New Roman"/>
          <w:spacing w:val="55"/>
        </w:rPr>
        <w:t xml:space="preserve"> </w:t>
      </w:r>
      <w:r>
        <w:rPr>
          <w:rFonts w:hint="default" w:ascii="Times New Roman" w:hAnsi="Times New Roman" w:eastAsia="Times New Roman" w:cs="Times New Roman"/>
        </w:rPr>
        <w:t>Its</w:t>
      </w:r>
      <w:r>
        <w:rPr>
          <w:rFonts w:hint="default" w:ascii="Times New Roman" w:hAnsi="Times New Roman" w:eastAsia="Times New Roman" w:cs="Times New Roman"/>
          <w:spacing w:val="53"/>
        </w:rPr>
        <w:t xml:space="preserve"> </w:t>
      </w:r>
      <w:r>
        <w:rPr>
          <w:rFonts w:hint="default" w:ascii="Times New Roman" w:hAnsi="Times New Roman" w:eastAsia="Times New Roman" w:cs="Times New Roman"/>
        </w:rPr>
        <w:t>53.______</w:t>
      </w:r>
      <w:r>
        <w:rPr>
          <w:rFonts w:hint="default" w:ascii="Times New Roman" w:hAnsi="Times New Roman" w:eastAsia="Times New Roman" w:cs="Times New Roman"/>
          <w:spacing w:val="53"/>
        </w:rPr>
        <w:t xml:space="preserve"> </w:t>
      </w:r>
      <w:r>
        <w:rPr>
          <w:rFonts w:hint="default" w:ascii="Times New Roman" w:hAnsi="Times New Roman" w:eastAsia="Times New Roman" w:cs="Times New Roman"/>
        </w:rPr>
        <w:t>sales</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staff</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can</w:t>
      </w:r>
      <w:r>
        <w:rPr>
          <w:rFonts w:hint="default" w:ascii="Times New Roman" w:hAnsi="Times New Roman" w:eastAsia="Times New Roman" w:cs="Times New Roman"/>
          <w:spacing w:val="53"/>
        </w:rPr>
        <w:t xml:space="preserve"> </w:t>
      </w:r>
      <w:r>
        <w:rPr>
          <w:rFonts w:hint="default" w:ascii="Times New Roman" w:hAnsi="Times New Roman" w:eastAsia="Times New Roman" w:cs="Times New Roman"/>
        </w:rPr>
        <w:t>arrange</w:t>
      </w:r>
      <w:r>
        <w:rPr>
          <w:rFonts w:hint="default" w:ascii="Times New Roman" w:hAnsi="Times New Roman" w:eastAsia="Times New Roman" w:cs="Times New Roman"/>
          <w:spacing w:val="53"/>
        </w:rPr>
        <w:t xml:space="preserve"> </w:t>
      </w:r>
      <w:r>
        <w:rPr>
          <w:rFonts w:hint="default" w:ascii="Times New Roman" w:hAnsi="Times New Roman" w:eastAsia="Times New Roman" w:cs="Times New Roman"/>
        </w:rPr>
        <w:t>for</w:t>
      </w:r>
      <w:r>
        <w:rPr>
          <w:rFonts w:hint="default" w:ascii="Times New Roman" w:hAnsi="Times New Roman" w:eastAsia="Times New Roman" w:cs="Times New Roman"/>
          <w:spacing w:val="51"/>
        </w:rPr>
        <w:t xml:space="preserve"> </w:t>
      </w:r>
      <w:r>
        <w:rPr>
          <w:rFonts w:hint="default" w:ascii="Times New Roman" w:hAnsi="Times New Roman" w:eastAsia="Times New Roman" w:cs="Times New Roman"/>
        </w:rPr>
        <w:t>a purchase to be posted to China as soon as it has been rung up (</w:t>
      </w:r>
      <w:r>
        <w:rPr>
          <w:rFonts w:hint="default" w:ascii="Arial" w:hAnsi="Arial" w:eastAsia="Arial" w:cs="Arial"/>
          <w:sz w:val="21"/>
        </w:rPr>
        <w:t>收款记账</w:t>
      </w:r>
      <w:r>
        <w:rPr>
          <w:rFonts w:hint="default" w:ascii="Times New Roman" w:hAnsi="Times New Roman" w:eastAsia="Times New Roman" w:cs="Times New Roman"/>
          <w:sz w:val="21"/>
        </w:rPr>
        <w:t>).</w:t>
      </w:r>
    </w:p>
    <w:p>
      <w:pPr>
        <w:autoSpaceDE w:val="0"/>
        <w:autoSpaceDN w:val="0"/>
        <w:snapToGrid w:val="0"/>
        <w:spacing w:before="19" w:after="0" w:line="240" w:lineRule="auto"/>
        <w:ind w:left="48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54.______ for the customers is simple: the products daigou post are guaranteed to be</w:t>
      </w:r>
    </w:p>
    <w:p>
      <w:pPr>
        <w:autoSpaceDE w:val="0"/>
        <w:autoSpaceDN w:val="0"/>
        <w:snapToGrid w:val="0"/>
        <w:spacing w:before="82" w:after="0" w:line="323" w:lineRule="auto"/>
        <w:ind w:left="0" w:right="61"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genuine. Ever since Chinese firms were found to have been selling contaminated</w:t>
      </w:r>
      <w:r>
        <w:rPr>
          <w:rFonts w:hint="default" w:ascii="Arial" w:hAnsi="Arial" w:eastAsia="Arial" w:cs="Arial"/>
          <w:sz w:val="21"/>
        </w:rPr>
        <w:t>（污染过的）</w:t>
      </w:r>
      <w:r>
        <w:rPr>
          <w:rFonts w:hint="default" w:ascii="Times New Roman" w:hAnsi="Times New Roman" w:eastAsia="Times New Roman" w:cs="Times New Roman"/>
        </w:rPr>
        <w:t xml:space="preserve">milk power in 2008, many anxious Chinese parents have turned to foreign brands. But </w:t>
      </w:r>
      <w:r>
        <w:rPr>
          <w:rFonts w:hint="default" w:ascii="Times New Roman" w:hAnsi="Times New Roman" w:eastAsia="Times New Roman" w:cs="Times New Roman"/>
          <w:spacing w:val="-1"/>
        </w:rPr>
        <w:t>websites</w:t>
      </w:r>
      <w:r>
        <w:rPr>
          <w:rFonts w:hint="default" w:ascii="Times New Roman" w:hAnsi="Times New Roman" w:eastAsia="Times New Roman" w:cs="Times New Roman"/>
          <w:spacing w:val="44"/>
        </w:rPr>
        <w:t xml:space="preserve"> </w:t>
      </w:r>
      <w:r>
        <w:rPr>
          <w:rFonts w:hint="default" w:ascii="Times New Roman" w:hAnsi="Times New Roman" w:eastAsia="Times New Roman" w:cs="Times New Roman"/>
          <w:spacing w:val="-1"/>
        </w:rPr>
        <w:t>selling</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spacing w:val="-1"/>
        </w:rPr>
        <w:t>foreig</w:t>
      </w:r>
      <w:r>
        <w:rPr>
          <w:rFonts w:hint="default" w:ascii="Times New Roman" w:hAnsi="Times New Roman" w:eastAsia="Times New Roman" w:cs="Times New Roman"/>
        </w:rPr>
        <w:t>n</w:t>
      </w:r>
      <w:r>
        <w:rPr>
          <w:rFonts w:hint="default" w:ascii="Times New Roman" w:hAnsi="Times New Roman" w:eastAsia="Times New Roman" w:cs="Times New Roman"/>
          <w:spacing w:val="44"/>
        </w:rPr>
        <w:t xml:space="preserve"> </w:t>
      </w:r>
      <w:r>
        <w:rPr>
          <w:rFonts w:hint="default" w:ascii="Times New Roman" w:hAnsi="Times New Roman" w:eastAsia="Times New Roman" w:cs="Times New Roman"/>
        </w:rPr>
        <w:t>goods</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rPr>
        <w:t>are</w:t>
      </w:r>
      <w:r>
        <w:rPr>
          <w:rFonts w:hint="default" w:ascii="Times New Roman" w:hAnsi="Times New Roman" w:eastAsia="Times New Roman" w:cs="Times New Roman"/>
          <w:spacing w:val="45"/>
        </w:rPr>
        <w:t xml:space="preserve"> </w:t>
      </w:r>
      <w:r>
        <w:rPr>
          <w:rFonts w:hint="default" w:ascii="Times New Roman" w:hAnsi="Times New Roman" w:eastAsia="Times New Roman" w:cs="Times New Roman"/>
        </w:rPr>
        <w:t>filled</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rPr>
        <w:t>with</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rPr>
        <w:t>55._____</w:t>
      </w:r>
      <w:r>
        <w:rPr>
          <w:rFonts w:hint="default" w:ascii="Times New Roman" w:hAnsi="Times New Roman" w:eastAsia="Times New Roman" w:cs="Times New Roman"/>
          <w:spacing w:val="46"/>
        </w:rPr>
        <w:t>_</w:t>
      </w:r>
      <w:r>
        <w:rPr>
          <w:rFonts w:hint="default" w:ascii="Arial" w:hAnsi="Arial" w:eastAsia="Arial" w:cs="Arial"/>
        </w:rPr>
        <w:t>，</w:t>
      </w:r>
      <w:r>
        <w:rPr>
          <w:rFonts w:hint="default" w:ascii="Arial" w:hAnsi="Arial" w:eastAsia="Arial" w:cs="Arial"/>
          <w:spacing w:val="-37"/>
        </w:rPr>
        <w:t xml:space="preserve"> </w:t>
      </w:r>
      <w:r>
        <w:rPr>
          <w:rFonts w:hint="default" w:ascii="Times New Roman" w:hAnsi="Times New Roman" w:eastAsia="Times New Roman" w:cs="Times New Roman"/>
        </w:rPr>
        <w:t>while</w:t>
      </w:r>
      <w:r>
        <w:rPr>
          <w:rFonts w:hint="default" w:ascii="Times New Roman" w:hAnsi="Times New Roman" w:eastAsia="Times New Roman" w:cs="Times New Roman"/>
          <w:spacing w:val="45"/>
        </w:rPr>
        <w:t xml:space="preserve"> </w:t>
      </w:r>
      <w:r>
        <w:rPr>
          <w:rFonts w:hint="default" w:ascii="Times New Roman" w:hAnsi="Times New Roman" w:eastAsia="Times New Roman" w:cs="Times New Roman"/>
        </w:rPr>
        <w:t>Chinese</w:t>
      </w:r>
      <w:r>
        <w:rPr>
          <w:rFonts w:hint="default" w:ascii="Times New Roman" w:hAnsi="Times New Roman" w:eastAsia="Times New Roman" w:cs="Times New Roman"/>
          <w:spacing w:val="45"/>
        </w:rPr>
        <w:t xml:space="preserve"> </w:t>
      </w:r>
      <w:r>
        <w:rPr>
          <w:rFonts w:hint="default" w:ascii="Times New Roman" w:hAnsi="Times New Roman" w:eastAsia="Times New Roman" w:cs="Times New Roman"/>
        </w:rPr>
        <w:t>shops</w:t>
      </w:r>
      <w:r>
        <w:rPr>
          <w:rFonts w:hint="default" w:ascii="Times New Roman" w:hAnsi="Times New Roman" w:eastAsia="Times New Roman" w:cs="Times New Roman"/>
          <w:spacing w:val="46"/>
        </w:rPr>
        <w:t xml:space="preserve"> </w:t>
      </w:r>
      <w:r>
        <w:rPr>
          <w:rFonts w:hint="default" w:ascii="Times New Roman" w:hAnsi="Times New Roman" w:eastAsia="Times New Roman" w:cs="Times New Roman"/>
        </w:rPr>
        <w:t>charge</w:t>
      </w:r>
      <w:r>
        <w:rPr>
          <w:rFonts w:hint="default" w:ascii="Times New Roman" w:hAnsi="Times New Roman" w:eastAsia="Times New Roman" w:cs="Times New Roman"/>
          <w:spacing w:val="44"/>
        </w:rPr>
        <w:t xml:space="preserve"> </w:t>
      </w:r>
      <w:r>
        <w:rPr>
          <w:rFonts w:hint="default" w:ascii="Times New Roman" w:hAnsi="Times New Roman" w:eastAsia="Times New Roman" w:cs="Times New Roman"/>
        </w:rPr>
        <w:t>a</w:t>
      </w:r>
    </w:p>
    <w:p>
      <w:pPr>
        <w:autoSpaceDE w:val="0"/>
        <w:autoSpaceDN w:val="0"/>
        <w:snapToGrid w:val="0"/>
        <w:spacing w:before="24"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fortune for the real thing.</w:t>
      </w:r>
    </w:p>
    <w:p>
      <w:pPr>
        <w:autoSpaceDE w:val="0"/>
        <w:autoSpaceDN w:val="0"/>
        <w:snapToGrid w:val="0"/>
        <w:spacing w:before="82" w:after="0" w:line="312" w:lineRule="auto"/>
        <w:ind w:left="0" w:right="60" w:firstLine="48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The odd sales channel works for companies, too. Daigou allow young Aus</w:t>
      </w:r>
      <w:r>
        <w:rPr>
          <w:rFonts w:hint="default" w:ascii="Times New Roman" w:hAnsi="Times New Roman" w:eastAsia="Times New Roman" w:cs="Times New Roman"/>
        </w:rPr>
        <w:t xml:space="preserve">tralian firms to </w:t>
      </w:r>
      <w:r>
        <w:rPr>
          <w:rFonts w:hint="default" w:ascii="Times New Roman" w:hAnsi="Times New Roman" w:eastAsia="Times New Roman" w:cs="Times New Roman"/>
          <w:spacing w:val="-1"/>
        </w:rPr>
        <w:t xml:space="preserve">build their brands in China much more cheaply </w:t>
      </w:r>
      <w:r>
        <w:rPr>
          <w:rFonts w:hint="default" w:ascii="Times New Roman" w:hAnsi="Times New Roman" w:eastAsia="Times New Roman" w:cs="Times New Roman"/>
        </w:rPr>
        <w:t xml:space="preserve">and easily than if they tried to 56.______ their products directly, argues Keong Chan, the chairman of AuMake. A firm called the a2 Milk Company doubled its profit in the year to June thanks to increasing Chinese 57._____. Daigou58._____ more of those sales than Chinese retailers or e-commerce sites, according to </w:t>
      </w:r>
      <w:r>
        <w:rPr>
          <w:rFonts w:hint="default" w:ascii="Times New Roman" w:hAnsi="Times New Roman" w:eastAsia="Times New Roman" w:cs="Times New Roman"/>
          <w:spacing w:val="-1"/>
        </w:rPr>
        <w:t>Peter</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spacing w:val="-1"/>
        </w:rPr>
        <w:t>Nathan,</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spacing w:val="-1"/>
        </w:rPr>
        <w:t>who</w:t>
      </w:r>
      <w:r>
        <w:rPr>
          <w:rFonts w:hint="default" w:ascii="Times New Roman" w:hAnsi="Times New Roman" w:eastAsia="Times New Roman" w:cs="Times New Roman"/>
          <w:spacing w:val="13"/>
        </w:rPr>
        <w:t xml:space="preserve"> </w:t>
      </w:r>
      <w:r>
        <w:rPr>
          <w:rFonts w:hint="default" w:ascii="Times New Roman" w:hAnsi="Times New Roman" w:eastAsia="Times New Roman" w:cs="Times New Roman"/>
          <w:spacing w:val="-1"/>
        </w:rPr>
        <w:t>heads</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its</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Asia-Pacific</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unit.</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rPr>
        <w:t>59._____,</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many</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business</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try</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their</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best</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win</w:t>
      </w:r>
    </w:p>
    <w:p>
      <w:pPr>
        <w:autoSpaceDE w:val="0"/>
        <w:autoSpaceDN w:val="0"/>
        <w:snapToGrid w:val="0"/>
        <w:spacing w:before="0" w:after="0" w:line="238"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favour</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of the most influential daigou. "It's like</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having 50,</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000</w:t>
      </w:r>
      <w:r>
        <w:rPr>
          <w:rFonts w:hint="default" w:ascii="Times New Roman" w:hAnsi="Times New Roman" w:eastAsia="Times New Roman" w:cs="Times New Roman"/>
          <w:spacing w:val="187"/>
        </w:rPr>
        <w:t xml:space="preserve"> </w:t>
      </w:r>
      <w:r>
        <w:rPr>
          <w:rFonts w:hint="default" w:ascii="Times New Roman" w:hAnsi="Times New Roman" w:eastAsia="Times New Roman" w:cs="Times New Roman"/>
        </w:rPr>
        <w:t>60.______," says Andrew</w:t>
      </w:r>
    </w:p>
    <w:p>
      <w:pPr>
        <w:autoSpaceDE w:val="0"/>
        <w:autoSpaceDN w:val="0"/>
        <w:snapToGrid w:val="0"/>
        <w:spacing w:before="84"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Cohen, chief executive of Bellamy's, a listed manufacturer of infant formula.</w:t>
      </w:r>
    </w:p>
    <w:p>
      <w:pPr>
        <w:numPr>
          <w:ilvl w:val="0"/>
          <w:numId w:val="25"/>
        </w:numPr>
        <w:autoSpaceDE w:val="0"/>
        <w:autoSpaceDN w:val="0"/>
        <w:snapToGrid w:val="0"/>
        <w:spacing w:before="439"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desirable</w:t>
      </w:r>
      <w:r>
        <w:rPr>
          <w:rFonts w:hint="default" w:ascii="Times New Roman" w:hAnsi="Times New Roman" w:eastAsia="Times New Roman" w:cs="Times New Roman"/>
          <w:spacing w:val="941"/>
        </w:rPr>
        <w:t xml:space="preserve"> </w:t>
      </w:r>
      <w:r>
        <w:rPr>
          <w:rFonts w:hint="default" w:ascii="Times New Roman" w:hAnsi="Times New Roman" w:eastAsia="Times New Roman" w:cs="Times New Roman"/>
        </w:rPr>
        <w:t>B. enjoyable</w:t>
      </w:r>
      <w:r>
        <w:rPr>
          <w:rFonts w:hint="default" w:ascii="Times New Roman" w:hAnsi="Times New Roman" w:eastAsia="Times New Roman" w:cs="Times New Roman"/>
          <w:spacing w:val="1249"/>
        </w:rPr>
        <w:t xml:space="preserve"> </w:t>
      </w:r>
      <w:r>
        <w:rPr>
          <w:rFonts w:hint="default" w:ascii="Times New Roman" w:hAnsi="Times New Roman" w:eastAsia="Times New Roman" w:cs="Times New Roman"/>
        </w:rPr>
        <w:t>C. reasonable</w:t>
      </w:r>
      <w:r>
        <w:rPr>
          <w:rFonts w:hint="default" w:ascii="Times New Roman" w:hAnsi="Times New Roman" w:eastAsia="Times New Roman" w:cs="Times New Roman"/>
          <w:spacing w:val="1156"/>
        </w:rPr>
        <w:t xml:space="preserve"> </w:t>
      </w:r>
      <w:r>
        <w:rPr>
          <w:rFonts w:hint="default" w:ascii="Times New Roman" w:hAnsi="Times New Roman" w:eastAsia="Times New Roman" w:cs="Times New Roman"/>
        </w:rPr>
        <w:t>D. imaginable</w:t>
      </w:r>
    </w:p>
    <w:p>
      <w:pPr>
        <w:numPr>
          <w:ilvl w:val="0"/>
          <w:numId w:val="25"/>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impact</w:t>
      </w:r>
      <w:r>
        <w:rPr>
          <w:rFonts w:hint="default" w:ascii="Times New Roman" w:hAnsi="Times New Roman" w:eastAsia="Times New Roman" w:cs="Times New Roman"/>
          <w:spacing w:val="1154"/>
        </w:rPr>
        <w:t xml:space="preserve"> </w:t>
      </w:r>
      <w:r>
        <w:rPr>
          <w:rFonts w:hint="default" w:ascii="Times New Roman" w:hAnsi="Times New Roman" w:eastAsia="Times New Roman" w:cs="Times New Roman"/>
        </w:rPr>
        <w:t>B. contact</w:t>
      </w:r>
      <w:r>
        <w:rPr>
          <w:rFonts w:hint="default" w:ascii="Times New Roman" w:hAnsi="Times New Roman" w:eastAsia="Times New Roman" w:cs="Times New Roman"/>
          <w:spacing w:val="1489"/>
        </w:rPr>
        <w:t xml:space="preserve"> </w:t>
      </w:r>
      <w:r>
        <w:rPr>
          <w:rFonts w:hint="default" w:ascii="Times New Roman" w:hAnsi="Times New Roman" w:eastAsia="Times New Roman" w:cs="Times New Roman"/>
        </w:rPr>
        <w:t>C. spread</w:t>
      </w:r>
      <w:r>
        <w:rPr>
          <w:rFonts w:hint="default" w:ascii="Times New Roman" w:hAnsi="Times New Roman" w:eastAsia="Times New Roman" w:cs="Times New Roman"/>
          <w:spacing w:val="1555"/>
        </w:rPr>
        <w:t xml:space="preserve"> </w:t>
      </w:r>
      <w:r>
        <w:rPr>
          <w:rFonts w:hint="default" w:ascii="Times New Roman" w:hAnsi="Times New Roman" w:eastAsia="Times New Roman" w:cs="Times New Roman"/>
        </w:rPr>
        <w:t>D. exchange</w:t>
      </w:r>
    </w:p>
    <w:p>
      <w:pPr>
        <w:numPr>
          <w:ilvl w:val="0"/>
          <w:numId w:val="25"/>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discover</w:t>
      </w:r>
      <w:r>
        <w:rPr>
          <w:rFonts w:hint="default" w:ascii="Times New Roman" w:hAnsi="Times New Roman" w:eastAsia="Times New Roman" w:cs="Times New Roman"/>
          <w:spacing w:val="994"/>
        </w:rPr>
        <w:t xml:space="preserve"> </w:t>
      </w:r>
      <w:r>
        <w:rPr>
          <w:rFonts w:hint="default" w:ascii="Times New Roman" w:hAnsi="Times New Roman" w:eastAsia="Times New Roman" w:cs="Times New Roman"/>
        </w:rPr>
        <w:t>B. promote</w:t>
      </w:r>
      <w:r>
        <w:rPr>
          <w:rFonts w:hint="default" w:ascii="Times New Roman" w:hAnsi="Times New Roman" w:eastAsia="Times New Roman" w:cs="Times New Roman"/>
          <w:spacing w:val="1382"/>
        </w:rPr>
        <w:t xml:space="preserve"> </w:t>
      </w:r>
      <w:r>
        <w:rPr>
          <w:rFonts w:hint="default" w:ascii="Times New Roman" w:hAnsi="Times New Roman" w:eastAsia="Times New Roman" w:cs="Times New Roman"/>
        </w:rPr>
        <w:t>C. remind</w:t>
      </w:r>
      <w:r>
        <w:rPr>
          <w:rFonts w:hint="default" w:ascii="Times New Roman" w:hAnsi="Times New Roman" w:eastAsia="Times New Roman" w:cs="Times New Roman"/>
          <w:spacing w:val="1502"/>
        </w:rPr>
        <w:t xml:space="preserve"> </w:t>
      </w:r>
      <w:r>
        <w:rPr>
          <w:rFonts w:hint="default" w:ascii="Times New Roman" w:hAnsi="Times New Roman" w:eastAsia="Times New Roman" w:cs="Times New Roman"/>
        </w:rPr>
        <w:t>D. contribute</w:t>
      </w:r>
    </w:p>
    <w:p>
      <w:pPr>
        <w:numPr>
          <w:ilvl w:val="0"/>
          <w:numId w:val="25"/>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reject</w:t>
      </w:r>
      <w:r>
        <w:rPr>
          <w:rFonts w:hint="default" w:ascii="Times New Roman" w:hAnsi="Times New Roman" w:eastAsia="Times New Roman" w:cs="Times New Roman"/>
          <w:spacing w:val="1274"/>
        </w:rPr>
        <w:t xml:space="preserve"> </w:t>
      </w:r>
      <w:r>
        <w:rPr>
          <w:rFonts w:hint="default" w:ascii="Times New Roman" w:hAnsi="Times New Roman" w:eastAsia="Times New Roman" w:cs="Times New Roman"/>
        </w:rPr>
        <w:t>B. embrace</w:t>
      </w:r>
      <w:r>
        <w:rPr>
          <w:rFonts w:hint="default" w:ascii="Times New Roman" w:hAnsi="Times New Roman" w:eastAsia="Times New Roman" w:cs="Times New Roman"/>
          <w:spacing w:val="1369"/>
        </w:rPr>
        <w:t xml:space="preserve"> </w:t>
      </w:r>
      <w:r>
        <w:rPr>
          <w:rFonts w:hint="default" w:ascii="Times New Roman" w:hAnsi="Times New Roman" w:eastAsia="Times New Roman" w:cs="Times New Roman"/>
        </w:rPr>
        <w:t>C. cooperate</w:t>
      </w:r>
      <w:r>
        <w:rPr>
          <w:rFonts w:hint="default" w:ascii="Times New Roman" w:hAnsi="Times New Roman" w:eastAsia="Times New Roman" w:cs="Times New Roman"/>
          <w:spacing w:val="1249"/>
        </w:rPr>
        <w:t xml:space="preserve"> </w:t>
      </w:r>
      <w:r>
        <w:rPr>
          <w:rFonts w:hint="default" w:ascii="Times New Roman" w:hAnsi="Times New Roman" w:eastAsia="Times New Roman" w:cs="Times New Roman"/>
        </w:rPr>
        <w:t>D. employ</w:t>
      </w:r>
    </w:p>
    <w:p>
      <w:pPr>
        <w:numPr>
          <w:ilvl w:val="0"/>
          <w:numId w:val="25"/>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wandering</w:t>
      </w:r>
      <w:r>
        <w:rPr>
          <w:rFonts w:hint="default" w:ascii="Times New Roman" w:hAnsi="Times New Roman" w:eastAsia="Times New Roman" w:cs="Times New Roman"/>
          <w:spacing w:val="794"/>
        </w:rPr>
        <w:t xml:space="preserve"> </w:t>
      </w:r>
      <w:r>
        <w:rPr>
          <w:rFonts w:hint="default" w:ascii="Times New Roman" w:hAnsi="Times New Roman" w:eastAsia="Times New Roman" w:cs="Times New Roman"/>
        </w:rPr>
        <w:t>B. glancing</w:t>
      </w:r>
      <w:r>
        <w:rPr>
          <w:rFonts w:hint="default" w:ascii="Times New Roman" w:hAnsi="Times New Roman" w:eastAsia="Times New Roman" w:cs="Times New Roman"/>
          <w:spacing w:val="1355"/>
        </w:rPr>
        <w:t xml:space="preserve"> </w:t>
      </w:r>
      <w:r>
        <w:rPr>
          <w:rFonts w:hint="default" w:ascii="Times New Roman" w:hAnsi="Times New Roman" w:eastAsia="Times New Roman" w:cs="Times New Roman"/>
        </w:rPr>
        <w:t>C. pasting</w:t>
      </w:r>
      <w:r>
        <w:rPr>
          <w:rFonts w:hint="default" w:ascii="Times New Roman" w:hAnsi="Times New Roman" w:eastAsia="Times New Roman" w:cs="Times New Roman"/>
          <w:spacing w:val="1488"/>
        </w:rPr>
        <w:t xml:space="preserve"> </w:t>
      </w:r>
      <w:r>
        <w:rPr>
          <w:rFonts w:hint="default" w:ascii="Times New Roman" w:hAnsi="Times New Roman" w:eastAsia="Times New Roman" w:cs="Times New Roman"/>
        </w:rPr>
        <w:t>D. purchasing</w:t>
      </w:r>
    </w:p>
    <w:p>
      <w:pPr>
        <w:numPr>
          <w:ilvl w:val="0"/>
          <w:numId w:val="25"/>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amazed</w:t>
      </w:r>
      <w:r>
        <w:rPr>
          <w:rFonts w:hint="default" w:ascii="Times New Roman" w:hAnsi="Times New Roman" w:eastAsia="Times New Roman" w:cs="Times New Roman"/>
          <w:spacing w:val="1074"/>
        </w:rPr>
        <w:t xml:space="preserve"> </w:t>
      </w:r>
      <w:r>
        <w:rPr>
          <w:rFonts w:hint="default" w:ascii="Times New Roman" w:hAnsi="Times New Roman" w:eastAsia="Times New Roman" w:cs="Times New Roman"/>
        </w:rPr>
        <w:t>B. modified</w:t>
      </w:r>
      <w:r>
        <w:rPr>
          <w:rFonts w:hint="default" w:ascii="Times New Roman" w:hAnsi="Times New Roman" w:eastAsia="Times New Roman" w:cs="Times New Roman"/>
          <w:spacing w:val="1315"/>
        </w:rPr>
        <w:t xml:space="preserve"> </w:t>
      </w:r>
      <w:r>
        <w:rPr>
          <w:rFonts w:hint="default" w:ascii="Times New Roman" w:hAnsi="Times New Roman" w:eastAsia="Times New Roman" w:cs="Times New Roman"/>
        </w:rPr>
        <w:t>C. skilled</w:t>
      </w:r>
      <w:r>
        <w:rPr>
          <w:rFonts w:hint="default" w:ascii="Times New Roman" w:hAnsi="Times New Roman" w:eastAsia="Times New Roman" w:cs="Times New Roman"/>
          <w:spacing w:val="1542"/>
        </w:rPr>
        <w:t xml:space="preserve"> </w:t>
      </w:r>
      <w:r>
        <w:rPr>
          <w:rFonts w:hint="default" w:ascii="Times New Roman" w:hAnsi="Times New Roman" w:eastAsia="Times New Roman" w:cs="Times New Roman"/>
        </w:rPr>
        <w:t>D. organized</w:t>
      </w:r>
    </w:p>
    <w:p>
      <w:pPr>
        <w:autoSpaceDE w:val="0"/>
        <w:autoSpaceDN w:val="0"/>
        <w:snapToGrid w:val="0"/>
        <w:spacing w:before="600"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40" w:right="1358"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9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numPr>
          <w:ilvl w:val="0"/>
          <w:numId w:val="25"/>
        </w:numPr>
        <w:autoSpaceDE w:val="0"/>
        <w:autoSpaceDN w:val="0"/>
        <w:snapToGrid w:val="0"/>
        <w:spacing w:before="1"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disappeared</w:t>
      </w:r>
      <w:r>
        <w:rPr>
          <w:rFonts w:hint="default" w:ascii="Times New Roman" w:hAnsi="Times New Roman" w:eastAsia="Times New Roman" w:cs="Times New Roman"/>
          <w:spacing w:val="661"/>
        </w:rPr>
        <w:t xml:space="preserve"> </w:t>
      </w:r>
      <w:r>
        <w:rPr>
          <w:rFonts w:hint="default" w:ascii="Times New Roman" w:hAnsi="Times New Roman" w:eastAsia="Times New Roman" w:cs="Times New Roman"/>
        </w:rPr>
        <w:t>B. emerged</w:t>
      </w:r>
      <w:r>
        <w:rPr>
          <w:rFonts w:hint="default" w:ascii="Times New Roman" w:hAnsi="Times New Roman" w:eastAsia="Times New Roman" w:cs="Times New Roman"/>
          <w:spacing w:val="1355"/>
        </w:rPr>
        <w:t xml:space="preserve"> </w:t>
      </w:r>
      <w:r>
        <w:rPr>
          <w:rFonts w:hint="default" w:ascii="Times New Roman" w:hAnsi="Times New Roman" w:eastAsia="Times New Roman" w:cs="Times New Roman"/>
        </w:rPr>
        <w:t>C. boomed</w:t>
      </w:r>
      <w:r>
        <w:rPr>
          <w:rFonts w:hint="default" w:ascii="Times New Roman" w:hAnsi="Times New Roman" w:eastAsia="Times New Roman" w:cs="Times New Roman"/>
          <w:spacing w:val="1408"/>
        </w:rPr>
        <w:t xml:space="preserve"> </w:t>
      </w:r>
      <w:r>
        <w:rPr>
          <w:rFonts w:hint="default" w:ascii="Times New Roman" w:hAnsi="Times New Roman" w:eastAsia="Times New Roman" w:cs="Times New Roman"/>
        </w:rPr>
        <w:t>D. provided</w:t>
      </w:r>
    </w:p>
    <w:p>
      <w:pPr>
        <w:numPr>
          <w:ilvl w:val="0"/>
          <w:numId w:val="25"/>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restless</w:t>
      </w:r>
      <w:r>
        <w:rPr>
          <w:rFonts w:hint="default" w:ascii="Times New Roman" w:hAnsi="Times New Roman" w:eastAsia="Times New Roman" w:cs="Times New Roman"/>
          <w:spacing w:val="1101"/>
        </w:rPr>
        <w:t xml:space="preserve"> </w:t>
      </w:r>
      <w:r>
        <w:rPr>
          <w:rFonts w:hint="default" w:ascii="Times New Roman" w:hAnsi="Times New Roman" w:eastAsia="Times New Roman" w:cs="Times New Roman"/>
        </w:rPr>
        <w:t>B. gracious</w:t>
      </w:r>
      <w:r>
        <w:rPr>
          <w:rFonts w:hint="default" w:ascii="Times New Roman" w:hAnsi="Times New Roman" w:eastAsia="Times New Roman" w:cs="Times New Roman"/>
          <w:spacing w:val="1369"/>
        </w:rPr>
        <w:t xml:space="preserve"> </w:t>
      </w:r>
      <w:r>
        <w:rPr>
          <w:rFonts w:hint="default" w:ascii="Times New Roman" w:hAnsi="Times New Roman" w:eastAsia="Times New Roman" w:cs="Times New Roman"/>
        </w:rPr>
        <w:t>C. persistent</w:t>
      </w:r>
      <w:r>
        <w:rPr>
          <w:rFonts w:hint="default" w:ascii="Times New Roman" w:hAnsi="Times New Roman" w:eastAsia="Times New Roman" w:cs="Times New Roman"/>
          <w:spacing w:val="1262"/>
        </w:rPr>
        <w:t xml:space="preserve"> </w:t>
      </w:r>
      <w:r>
        <w:rPr>
          <w:rFonts w:hint="default" w:ascii="Times New Roman" w:hAnsi="Times New Roman" w:eastAsia="Times New Roman" w:cs="Times New Roman"/>
        </w:rPr>
        <w:t>D. efficient</w:t>
      </w:r>
    </w:p>
    <w:p>
      <w:pPr>
        <w:numPr>
          <w:ilvl w:val="0"/>
          <w:numId w:val="25"/>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appeal</w:t>
      </w:r>
      <w:r>
        <w:rPr>
          <w:rFonts w:hint="default" w:ascii="Times New Roman" w:hAnsi="Times New Roman" w:eastAsia="Times New Roman" w:cs="Times New Roman"/>
          <w:spacing w:val="1181"/>
        </w:rPr>
        <w:t xml:space="preserve"> </w:t>
      </w:r>
      <w:r>
        <w:rPr>
          <w:rFonts w:hint="default" w:ascii="Times New Roman" w:hAnsi="Times New Roman" w:eastAsia="Times New Roman" w:cs="Times New Roman"/>
        </w:rPr>
        <w:t>B. caution</w:t>
      </w:r>
      <w:r>
        <w:rPr>
          <w:rFonts w:hint="default" w:ascii="Times New Roman" w:hAnsi="Times New Roman" w:eastAsia="Times New Roman" w:cs="Times New Roman"/>
          <w:spacing w:val="1475"/>
        </w:rPr>
        <w:t xml:space="preserve"> </w:t>
      </w:r>
      <w:r>
        <w:rPr>
          <w:rFonts w:hint="default" w:ascii="Times New Roman" w:hAnsi="Times New Roman" w:eastAsia="Times New Roman" w:cs="Times New Roman"/>
        </w:rPr>
        <w:t>C. stress</w:t>
      </w:r>
      <w:r>
        <w:rPr>
          <w:rFonts w:hint="default" w:ascii="Times New Roman" w:hAnsi="Times New Roman" w:eastAsia="Times New Roman" w:cs="Times New Roman"/>
          <w:spacing w:val="1648"/>
        </w:rPr>
        <w:t xml:space="preserve"> </w:t>
      </w:r>
      <w:r>
        <w:rPr>
          <w:rFonts w:hint="default" w:ascii="Times New Roman" w:hAnsi="Times New Roman" w:eastAsia="Times New Roman" w:cs="Times New Roman"/>
        </w:rPr>
        <w:t>D. manual</w:t>
      </w:r>
    </w:p>
    <w:p>
      <w:pPr>
        <w:numPr>
          <w:ilvl w:val="0"/>
          <w:numId w:val="25"/>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errors</w:t>
      </w:r>
      <w:r>
        <w:rPr>
          <w:rFonts w:hint="default" w:ascii="Times New Roman" w:hAnsi="Times New Roman" w:eastAsia="Times New Roman" w:cs="Times New Roman"/>
          <w:spacing w:val="1248"/>
        </w:rPr>
        <w:t xml:space="preserve"> </w:t>
      </w:r>
      <w:r>
        <w:rPr>
          <w:rFonts w:hint="default" w:ascii="Times New Roman" w:hAnsi="Times New Roman" w:eastAsia="Times New Roman" w:cs="Times New Roman"/>
        </w:rPr>
        <w:t>B. specialties</w:t>
      </w:r>
      <w:r>
        <w:rPr>
          <w:rFonts w:hint="default" w:ascii="Times New Roman" w:hAnsi="Times New Roman" w:eastAsia="Times New Roman" w:cs="Times New Roman"/>
          <w:spacing w:val="1182"/>
        </w:rPr>
        <w:t xml:space="preserve"> </w:t>
      </w:r>
      <w:r>
        <w:rPr>
          <w:rFonts w:hint="default" w:ascii="Times New Roman" w:hAnsi="Times New Roman" w:eastAsia="Times New Roman" w:cs="Times New Roman"/>
        </w:rPr>
        <w:t>C. virtues</w:t>
      </w:r>
      <w:r>
        <w:rPr>
          <w:rFonts w:hint="default" w:ascii="Times New Roman" w:hAnsi="Times New Roman" w:eastAsia="Times New Roman" w:cs="Times New Roman"/>
          <w:spacing w:val="1528"/>
        </w:rPr>
        <w:t xml:space="preserve"> </w:t>
      </w:r>
      <w:r>
        <w:rPr>
          <w:rFonts w:hint="default" w:ascii="Times New Roman" w:hAnsi="Times New Roman" w:eastAsia="Times New Roman" w:cs="Times New Roman"/>
        </w:rPr>
        <w:t>D. values</w:t>
      </w:r>
    </w:p>
    <w:p>
      <w:pPr>
        <w:numPr>
          <w:ilvl w:val="0"/>
          <w:numId w:val="25"/>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market</w:t>
      </w:r>
      <w:r>
        <w:rPr>
          <w:rFonts w:hint="default" w:ascii="Times New Roman" w:hAnsi="Times New Roman" w:eastAsia="Times New Roman" w:cs="Times New Roman"/>
          <w:spacing w:val="1141"/>
        </w:rPr>
        <w:t xml:space="preserve"> </w:t>
      </w:r>
      <w:r>
        <w:rPr>
          <w:rFonts w:hint="default" w:ascii="Times New Roman" w:hAnsi="Times New Roman" w:eastAsia="Times New Roman" w:cs="Times New Roman"/>
        </w:rPr>
        <w:t>B. deliver</w:t>
      </w:r>
      <w:r>
        <w:rPr>
          <w:rFonts w:hint="default" w:ascii="Times New Roman" w:hAnsi="Times New Roman" w:eastAsia="Times New Roman" w:cs="Times New Roman"/>
          <w:spacing w:val="1515"/>
        </w:rPr>
        <w:t xml:space="preserve"> </w:t>
      </w:r>
      <w:r>
        <w:rPr>
          <w:rFonts w:hint="default" w:ascii="Times New Roman" w:hAnsi="Times New Roman" w:eastAsia="Times New Roman" w:cs="Times New Roman"/>
        </w:rPr>
        <w:t>C. subscribe</w:t>
      </w:r>
      <w:r>
        <w:rPr>
          <w:rFonts w:hint="default" w:ascii="Times New Roman" w:hAnsi="Times New Roman" w:eastAsia="Times New Roman" w:cs="Times New Roman"/>
          <w:spacing w:val="1275"/>
        </w:rPr>
        <w:t xml:space="preserve"> </w:t>
      </w:r>
      <w:r>
        <w:rPr>
          <w:rFonts w:hint="default" w:ascii="Times New Roman" w:hAnsi="Times New Roman" w:eastAsia="Times New Roman" w:cs="Times New Roman"/>
        </w:rPr>
        <w:t>D. develop</w:t>
      </w:r>
    </w:p>
    <w:p>
      <w:pPr>
        <w:numPr>
          <w:ilvl w:val="0"/>
          <w:numId w:val="25"/>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price</w:t>
      </w:r>
      <w:r>
        <w:rPr>
          <w:rFonts w:hint="default" w:ascii="Times New Roman" w:hAnsi="Times New Roman" w:eastAsia="Times New Roman" w:cs="Times New Roman"/>
          <w:spacing w:val="1328"/>
        </w:rPr>
        <w:t xml:space="preserve"> </w:t>
      </w:r>
      <w:r>
        <w:rPr>
          <w:rFonts w:hint="default" w:ascii="Times New Roman" w:hAnsi="Times New Roman" w:eastAsia="Times New Roman" w:cs="Times New Roman"/>
        </w:rPr>
        <w:t>B. demand</w:t>
      </w:r>
      <w:r>
        <w:rPr>
          <w:rFonts w:hint="default" w:ascii="Times New Roman" w:hAnsi="Times New Roman" w:eastAsia="Times New Roman" w:cs="Times New Roman"/>
          <w:spacing w:val="1422"/>
        </w:rPr>
        <w:t xml:space="preserve"> </w:t>
      </w:r>
      <w:r>
        <w:rPr>
          <w:rFonts w:hint="default" w:ascii="Times New Roman" w:hAnsi="Times New Roman" w:eastAsia="Times New Roman" w:cs="Times New Roman"/>
        </w:rPr>
        <w:t>C. supply</w:t>
      </w:r>
      <w:r>
        <w:rPr>
          <w:rFonts w:hint="default" w:ascii="Times New Roman" w:hAnsi="Times New Roman" w:eastAsia="Times New Roman" w:cs="Times New Roman"/>
          <w:spacing w:val="1542"/>
        </w:rPr>
        <w:t xml:space="preserve"> </w:t>
      </w:r>
      <w:r>
        <w:rPr>
          <w:rFonts w:hint="default" w:ascii="Times New Roman" w:hAnsi="Times New Roman" w:eastAsia="Times New Roman" w:cs="Times New Roman"/>
        </w:rPr>
        <w:t>D. trade</w:t>
      </w:r>
    </w:p>
    <w:p>
      <w:pPr>
        <w:numPr>
          <w:ilvl w:val="0"/>
          <w:numId w:val="25"/>
        </w:numPr>
        <w:autoSpaceDE w:val="0"/>
        <w:autoSpaceDN w:val="0"/>
        <w:snapToGrid w:val="0"/>
        <w:spacing w:before="82"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cut down</w:t>
      </w:r>
      <w:r>
        <w:rPr>
          <w:rFonts w:hint="default" w:ascii="Times New Roman" w:hAnsi="Times New Roman" w:eastAsia="Times New Roman" w:cs="Times New Roman"/>
          <w:spacing w:val="921"/>
        </w:rPr>
        <w:t xml:space="preserve"> </w:t>
      </w:r>
      <w:r>
        <w:rPr>
          <w:rFonts w:hint="default" w:ascii="Times New Roman" w:hAnsi="Times New Roman" w:eastAsia="Times New Roman" w:cs="Times New Roman"/>
        </w:rPr>
        <w:t>B. make out</w:t>
      </w:r>
      <w:r>
        <w:rPr>
          <w:rFonts w:hint="default" w:ascii="Times New Roman" w:hAnsi="Times New Roman" w:eastAsia="Times New Roman" w:cs="Times New Roman"/>
          <w:spacing w:val="1294"/>
        </w:rPr>
        <w:t xml:space="preserve"> </w:t>
      </w:r>
      <w:r>
        <w:rPr>
          <w:rFonts w:hint="default" w:ascii="Times New Roman" w:hAnsi="Times New Roman" w:eastAsia="Times New Roman" w:cs="Times New Roman"/>
        </w:rPr>
        <w:t>C. take on</w:t>
      </w:r>
      <w:r>
        <w:rPr>
          <w:rFonts w:hint="default" w:ascii="Times New Roman" w:hAnsi="Times New Roman" w:eastAsia="Times New Roman" w:cs="Times New Roman"/>
          <w:spacing w:val="1481"/>
        </w:rPr>
        <w:t xml:space="preserve"> </w:t>
      </w:r>
      <w:r>
        <w:rPr>
          <w:rFonts w:hint="default" w:ascii="Times New Roman" w:hAnsi="Times New Roman" w:eastAsia="Times New Roman" w:cs="Times New Roman"/>
        </w:rPr>
        <w:t>D. account for</w:t>
      </w:r>
    </w:p>
    <w:p>
      <w:pPr>
        <w:numPr>
          <w:ilvl w:val="0"/>
          <w:numId w:val="25"/>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Moreover</w:t>
      </w:r>
      <w:r>
        <w:rPr>
          <w:rFonts w:hint="default" w:ascii="Times New Roman" w:hAnsi="Times New Roman" w:eastAsia="Times New Roman" w:cs="Times New Roman"/>
          <w:spacing w:val="861"/>
        </w:rPr>
        <w:t xml:space="preserve"> </w:t>
      </w:r>
      <w:r>
        <w:rPr>
          <w:rFonts w:hint="default" w:ascii="Times New Roman" w:hAnsi="Times New Roman" w:eastAsia="Times New Roman" w:cs="Times New Roman"/>
        </w:rPr>
        <w:t>B. Therefore</w:t>
      </w:r>
      <w:r>
        <w:rPr>
          <w:rFonts w:hint="default" w:ascii="Times New Roman" w:hAnsi="Times New Roman" w:eastAsia="Times New Roman" w:cs="Times New Roman"/>
          <w:spacing w:val="1236"/>
        </w:rPr>
        <w:t xml:space="preserve"> </w:t>
      </w:r>
      <w:r>
        <w:rPr>
          <w:rFonts w:hint="default" w:ascii="Times New Roman" w:hAnsi="Times New Roman" w:eastAsia="Times New Roman" w:cs="Times New Roman"/>
        </w:rPr>
        <w:t>C. However</w:t>
      </w:r>
      <w:r>
        <w:rPr>
          <w:rFonts w:hint="default" w:ascii="Times New Roman" w:hAnsi="Times New Roman" w:eastAsia="Times New Roman" w:cs="Times New Roman"/>
          <w:spacing w:val="1302"/>
        </w:rPr>
        <w:t xml:space="preserve"> </w:t>
      </w:r>
      <w:r>
        <w:rPr>
          <w:rFonts w:hint="default" w:ascii="Times New Roman" w:hAnsi="Times New Roman" w:eastAsia="Times New Roman" w:cs="Times New Roman"/>
        </w:rPr>
        <w:t>D. Likewise</w:t>
      </w:r>
    </w:p>
    <w:p>
      <w:pPr>
        <w:numPr>
          <w:ilvl w:val="0"/>
          <w:numId w:val="25"/>
        </w:numPr>
        <w:autoSpaceDE w:val="0"/>
        <w:autoSpaceDN w:val="0"/>
        <w:snapToGrid w:val="0"/>
        <w:spacing w:before="84" w:after="0" w:line="240" w:lineRule="auto"/>
        <w:ind w:left="360" w:right="0" w:hanging="36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A. competitors</w:t>
      </w:r>
      <w:r>
        <w:rPr>
          <w:rFonts w:hint="default" w:ascii="Times New Roman" w:hAnsi="Times New Roman" w:eastAsia="Times New Roman" w:cs="Times New Roman"/>
          <w:spacing w:val="674"/>
        </w:rPr>
        <w:t xml:space="preserve"> </w:t>
      </w:r>
      <w:r>
        <w:rPr>
          <w:rFonts w:hint="default" w:ascii="Times New Roman" w:hAnsi="Times New Roman" w:eastAsia="Times New Roman" w:cs="Times New Roman"/>
        </w:rPr>
        <w:t>B. customers</w:t>
      </w:r>
      <w:r>
        <w:rPr>
          <w:rFonts w:hint="default" w:ascii="Times New Roman" w:hAnsi="Times New Roman" w:eastAsia="Times New Roman" w:cs="Times New Roman"/>
          <w:spacing w:val="1209"/>
        </w:rPr>
        <w:t xml:space="preserve"> </w:t>
      </w:r>
      <w:r>
        <w:rPr>
          <w:rFonts w:hint="default" w:ascii="Times New Roman" w:hAnsi="Times New Roman" w:eastAsia="Times New Roman" w:cs="Times New Roman"/>
        </w:rPr>
        <w:t>C. representatives</w:t>
      </w:r>
      <w:r>
        <w:rPr>
          <w:rFonts w:hint="default" w:ascii="Times New Roman" w:hAnsi="Times New Roman" w:eastAsia="Times New Roman" w:cs="Times New Roman"/>
          <w:spacing w:val="742"/>
        </w:rPr>
        <w:t xml:space="preserve"> </w:t>
      </w:r>
      <w:r>
        <w:rPr>
          <w:rFonts w:hint="default" w:ascii="Times New Roman" w:hAnsi="Times New Roman" w:eastAsia="Times New Roman" w:cs="Times New Roman"/>
        </w:rPr>
        <w:t>D. sponsors</w:t>
      </w:r>
    </w:p>
    <w:p>
      <w:pPr>
        <w:autoSpaceDE w:val="0"/>
        <w:autoSpaceDN w:val="0"/>
        <w:snapToGrid w:val="0"/>
        <w:spacing w:before="448" w:after="0" w:line="281" w:lineRule="exact"/>
        <w:ind w:left="0" w:right="0" w:firstLine="0"/>
        <w:jc w:val="left"/>
        <w:textAlignment w:val="auto"/>
        <w:rPr>
          <w:rFonts w:hint="default" w:ascii="Arial" w:hAnsi="Arial" w:eastAsia="Arial" w:cs="Arial"/>
        </w:rPr>
      </w:pPr>
      <w:r>
        <w:rPr>
          <w:rFonts w:hint="default" w:ascii="Arial" w:hAnsi="Arial" w:eastAsia="Arial" w:cs="Arial"/>
        </w:rPr>
        <w:t>五、语法填空 （共</w:t>
      </w:r>
      <w:r>
        <w:rPr>
          <w:rFonts w:hint="default" w:ascii="Arial" w:hAnsi="Arial" w:eastAsia="Arial" w:cs="Arial"/>
          <w:spacing w:val="-30"/>
        </w:rPr>
        <w:t xml:space="preserve"> </w:t>
      </w:r>
      <w:r>
        <w:rPr>
          <w:rFonts w:hint="default" w:ascii="Times New Roman" w:hAnsi="Times New Roman" w:eastAsia="Times New Roman" w:cs="Times New Roman"/>
          <w:b/>
        </w:rPr>
        <w:t>1</w:t>
      </w:r>
      <w:r>
        <w:rPr>
          <w:rFonts w:hint="default" w:ascii="Times New Roman" w:hAnsi="Times New Roman" w:eastAsia="Times New Roman" w:cs="Times New Roman"/>
          <w:b/>
          <w:spacing w:val="60"/>
        </w:rPr>
        <w:t>0</w:t>
      </w:r>
      <w:r>
        <w:rPr>
          <w:rFonts w:hint="default" w:ascii="Arial" w:hAnsi="Arial" w:eastAsia="Arial" w:cs="Arial"/>
        </w:rPr>
        <w:t>小题，每小题</w:t>
      </w:r>
      <w:r>
        <w:rPr>
          <w:rFonts w:hint="default" w:ascii="Arial" w:hAnsi="Arial" w:eastAsia="Arial" w:cs="Arial"/>
          <w:spacing w:val="-29"/>
        </w:rPr>
        <w:t xml:space="preserve"> </w:t>
      </w:r>
      <w:r>
        <w:rPr>
          <w:rFonts w:hint="default" w:ascii="Times New Roman" w:hAnsi="Times New Roman" w:eastAsia="Times New Roman" w:cs="Times New Roman"/>
          <w:b/>
        </w:rPr>
        <w:t>1.</w:t>
      </w:r>
      <w:r>
        <w:rPr>
          <w:rFonts w:hint="default" w:ascii="Times New Roman" w:hAnsi="Times New Roman" w:eastAsia="Times New Roman" w:cs="Times New Roman"/>
          <w:b/>
          <w:spacing w:val="60"/>
        </w:rPr>
        <w:t>5</w:t>
      </w:r>
      <w:r>
        <w:rPr>
          <w:rFonts w:hint="default" w:ascii="Arial" w:hAnsi="Arial" w:eastAsia="Arial" w:cs="Arial"/>
        </w:rPr>
        <w:t>分，满分</w:t>
      </w:r>
      <w:r>
        <w:rPr>
          <w:rFonts w:hint="default" w:ascii="Arial" w:hAnsi="Arial" w:eastAsia="Arial" w:cs="Arial"/>
          <w:spacing w:val="-30"/>
        </w:rPr>
        <w:t xml:space="preserve"> </w:t>
      </w:r>
      <w:r>
        <w:rPr>
          <w:rFonts w:hint="default" w:ascii="Times New Roman" w:hAnsi="Times New Roman" w:eastAsia="Times New Roman" w:cs="Times New Roman"/>
          <w:b/>
        </w:rPr>
        <w:t>1</w:t>
      </w:r>
      <w:r>
        <w:rPr>
          <w:rFonts w:hint="default" w:ascii="Times New Roman" w:hAnsi="Times New Roman" w:eastAsia="Times New Roman" w:cs="Times New Roman"/>
          <w:b/>
          <w:spacing w:val="60"/>
        </w:rPr>
        <w:t>5</w:t>
      </w:r>
      <w:r>
        <w:rPr>
          <w:rFonts w:hint="default" w:ascii="Arial" w:hAnsi="Arial" w:eastAsia="Arial" w:cs="Arial"/>
        </w:rPr>
        <w:t>分）</w:t>
      </w:r>
    </w:p>
    <w:p>
      <w:pPr>
        <w:autoSpaceDE w:val="0"/>
        <w:autoSpaceDN w:val="0"/>
        <w:snapToGrid w:val="0"/>
        <w:spacing w:before="116" w:after="0" w:line="313" w:lineRule="auto"/>
        <w:ind w:left="0" w:right="0" w:firstLine="48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The Ming D</w:t>
      </w:r>
      <w:r>
        <w:rPr>
          <w:rFonts w:hint="default" w:ascii="Times New Roman" w:hAnsi="Times New Roman" w:eastAsia="Times New Roman" w:cs="Times New Roman"/>
        </w:rPr>
        <w:t>ynasty is often regarded as a time of flowering for Chinese culture, since the art and science exploded during the Ming Dynasty.</w:t>
      </w:r>
    </w:p>
    <w:p>
      <w:pPr>
        <w:autoSpaceDE w:val="0"/>
        <w:autoSpaceDN w:val="0"/>
        <w:snapToGrid w:val="0"/>
        <w:spacing w:before="0" w:after="0" w:line="237" w:lineRule="auto"/>
        <w:ind w:left="55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establishment of the Ming Dynasty followed the breakdown of the Yuan Dynasty, a</w:t>
      </w:r>
    </w:p>
    <w:p>
      <w:pPr>
        <w:autoSpaceDE w:val="0"/>
        <w:autoSpaceDN w:val="0"/>
        <w:snapToGrid w:val="0"/>
        <w:spacing w:before="85" w:after="0" w:line="312"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period 61.______</w:t>
      </w:r>
      <w:r>
        <w:rPr>
          <w:rFonts w:hint="default" w:ascii="Times New Roman" w:hAnsi="Times New Roman" w:eastAsia="Times New Roman" w:cs="Times New Roman"/>
          <w:spacing w:val="131"/>
        </w:rPr>
        <w:t xml:space="preserve"> </w:t>
      </w:r>
      <w:r>
        <w:rPr>
          <w:rFonts w:hint="default" w:ascii="Times New Roman" w:hAnsi="Times New Roman" w:eastAsia="Times New Roman" w:cs="Times New Roman"/>
        </w:rPr>
        <w:t>China was ruled by the Mongols. Zhu Yuanzhang, a Han Chinese farmer, took control of China and became a 62.________(power) leader in the history of China. He took 63.______ title of Hongwu Emperor when he established the Ming Dynasty.</w:t>
      </w:r>
    </w:p>
    <w:p>
      <w:pPr>
        <w:autoSpaceDE w:val="0"/>
        <w:autoSpaceDN w:val="0"/>
        <w:snapToGrid w:val="0"/>
        <w:spacing w:before="0" w:after="0" w:line="239" w:lineRule="auto"/>
        <w:ind w:left="48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During</w:t>
      </w:r>
      <w:r>
        <w:rPr>
          <w:rFonts w:hint="default" w:ascii="Times New Roman" w:hAnsi="Times New Roman" w:eastAsia="Times New Roman" w:cs="Times New Roman"/>
          <w:spacing w:val="68"/>
        </w:rPr>
        <w:t xml:space="preserve"> </w:t>
      </w:r>
      <w:r>
        <w:rPr>
          <w:rFonts w:hint="default" w:ascii="Times New Roman" w:hAnsi="Times New Roman" w:eastAsia="Times New Roman" w:cs="Times New Roman"/>
          <w:spacing w:val="-1"/>
        </w:rPr>
        <w:t>this</w:t>
      </w:r>
      <w:r>
        <w:rPr>
          <w:rFonts w:hint="default" w:ascii="Times New Roman" w:hAnsi="Times New Roman" w:eastAsia="Times New Roman" w:cs="Times New Roman"/>
          <w:spacing w:val="70"/>
        </w:rPr>
        <w:t xml:space="preserve"> </w:t>
      </w:r>
      <w:r>
        <w:rPr>
          <w:rFonts w:hint="default" w:ascii="Times New Roman" w:hAnsi="Times New Roman" w:eastAsia="Times New Roman" w:cs="Times New Roman"/>
          <w:spacing w:val="-1"/>
        </w:rPr>
        <w:t>period,</w:t>
      </w:r>
      <w:r>
        <w:rPr>
          <w:rFonts w:hint="default" w:ascii="Times New Roman" w:hAnsi="Times New Roman" w:eastAsia="Times New Roman" w:cs="Times New Roman"/>
          <w:spacing w:val="70"/>
        </w:rPr>
        <w:t xml:space="preserve"> </w:t>
      </w:r>
      <w:r>
        <w:rPr>
          <w:rFonts w:hint="default" w:ascii="Times New Roman" w:hAnsi="Times New Roman" w:eastAsia="Times New Roman" w:cs="Times New Roman"/>
        </w:rPr>
        <w:t>a</w:t>
      </w:r>
      <w:r>
        <w:rPr>
          <w:rFonts w:hint="default" w:ascii="Times New Roman" w:hAnsi="Times New Roman" w:eastAsia="Times New Roman" w:cs="Times New Roman"/>
          <w:spacing w:val="71"/>
        </w:rPr>
        <w:t xml:space="preserve"> </w:t>
      </w:r>
      <w:r>
        <w:rPr>
          <w:rFonts w:hint="default" w:ascii="Times New Roman" w:hAnsi="Times New Roman" w:eastAsia="Times New Roman" w:cs="Times New Roman"/>
        </w:rPr>
        <w:t>great</w:t>
      </w:r>
      <w:r>
        <w:rPr>
          <w:rFonts w:hint="default" w:ascii="Times New Roman" w:hAnsi="Times New Roman" w:eastAsia="Times New Roman" w:cs="Times New Roman"/>
          <w:spacing w:val="70"/>
        </w:rPr>
        <w:t xml:space="preserve"> </w:t>
      </w:r>
      <w:r>
        <w:rPr>
          <w:rFonts w:hint="default" w:ascii="Times New Roman" w:hAnsi="Times New Roman" w:eastAsia="Times New Roman" w:cs="Times New Roman"/>
        </w:rPr>
        <w:t>many</w:t>
      </w:r>
      <w:r>
        <w:rPr>
          <w:rFonts w:hint="default" w:ascii="Times New Roman" w:hAnsi="Times New Roman" w:eastAsia="Times New Roman" w:cs="Times New Roman"/>
          <w:spacing w:val="72"/>
        </w:rPr>
        <w:t xml:space="preserve"> </w:t>
      </w:r>
      <w:r>
        <w:rPr>
          <w:rFonts w:hint="default" w:ascii="Times New Roman" w:hAnsi="Times New Roman" w:eastAsia="Times New Roman" w:cs="Times New Roman"/>
        </w:rPr>
        <w:t>public</w:t>
      </w:r>
      <w:r>
        <w:rPr>
          <w:rFonts w:hint="default" w:ascii="Times New Roman" w:hAnsi="Times New Roman" w:eastAsia="Times New Roman" w:cs="Times New Roman"/>
          <w:spacing w:val="70"/>
        </w:rPr>
        <w:t xml:space="preserve"> </w:t>
      </w:r>
      <w:r>
        <w:rPr>
          <w:rFonts w:hint="default" w:ascii="Times New Roman" w:hAnsi="Times New Roman" w:eastAsia="Times New Roman" w:cs="Times New Roman"/>
        </w:rPr>
        <w:t>projects</w:t>
      </w:r>
      <w:r>
        <w:rPr>
          <w:rFonts w:hint="default" w:ascii="Times New Roman" w:hAnsi="Times New Roman" w:eastAsia="Times New Roman" w:cs="Times New Roman"/>
          <w:spacing w:val="71"/>
        </w:rPr>
        <w:t xml:space="preserve"> </w:t>
      </w:r>
      <w:r>
        <w:rPr>
          <w:rFonts w:hint="default" w:ascii="Times New Roman" w:hAnsi="Times New Roman" w:eastAsia="Times New Roman" w:cs="Times New Roman"/>
        </w:rPr>
        <w:t>64._______(accomplish),</w:t>
      </w:r>
      <w:r>
        <w:rPr>
          <w:rFonts w:hint="default" w:ascii="Times New Roman" w:hAnsi="Times New Roman" w:eastAsia="Times New Roman" w:cs="Times New Roman"/>
          <w:spacing w:val="70"/>
        </w:rPr>
        <w:t xml:space="preserve"> </w:t>
      </w:r>
      <w:r>
        <w:rPr>
          <w:rFonts w:hint="default" w:ascii="Times New Roman" w:hAnsi="Times New Roman" w:eastAsia="Times New Roman" w:cs="Times New Roman"/>
        </w:rPr>
        <w:t>like</w:t>
      </w:r>
      <w:r>
        <w:rPr>
          <w:rFonts w:hint="default" w:ascii="Times New Roman" w:hAnsi="Times New Roman" w:eastAsia="Times New Roman" w:cs="Times New Roman"/>
          <w:spacing w:val="70"/>
        </w:rPr>
        <w:t xml:space="preserve"> </w:t>
      </w:r>
      <w:r>
        <w:rPr>
          <w:rFonts w:hint="default" w:ascii="Times New Roman" w:hAnsi="Times New Roman" w:eastAsia="Times New Roman" w:cs="Times New Roman"/>
        </w:rPr>
        <w:t>the</w:t>
      </w:r>
    </w:p>
    <w:p>
      <w:pPr>
        <w:autoSpaceDE w:val="0"/>
        <w:autoSpaceDN w:val="0"/>
        <w:snapToGrid w:val="0"/>
        <w:spacing w:before="84" w:after="0" w:line="312"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 xml:space="preserve">establishment of the Forbidden City. The Hongwu Emperor strongly advocated the </w:t>
      </w:r>
      <w:r>
        <w:rPr>
          <w:rFonts w:hint="default" w:ascii="Times New Roman" w:hAnsi="Times New Roman" w:eastAsia="Times New Roman" w:cs="Times New Roman"/>
          <w:spacing w:val="-1"/>
        </w:rPr>
        <w:t>65._______ (separate) between urban and rur</w:t>
      </w:r>
      <w:r>
        <w:rPr>
          <w:rFonts w:hint="default" w:ascii="Times New Roman" w:hAnsi="Times New Roman" w:eastAsia="Times New Roman" w:cs="Times New Roman"/>
        </w:rPr>
        <w:t xml:space="preserve">al areas, pushing for an increase in farm produce </w:t>
      </w:r>
      <w:r>
        <w:rPr>
          <w:rFonts w:hint="default" w:ascii="Times New Roman" w:hAnsi="Times New Roman" w:eastAsia="Times New Roman" w:cs="Times New Roman"/>
          <w:spacing w:val="-1"/>
        </w:rPr>
        <w:t>66.______</w:t>
      </w:r>
      <w:r>
        <w:rPr>
          <w:rFonts w:hint="default" w:ascii="Times New Roman" w:hAnsi="Times New Roman" w:eastAsia="Times New Roman" w:cs="Times New Roman"/>
          <w:spacing w:val="52"/>
        </w:rPr>
        <w:t xml:space="preserve"> </w:t>
      </w:r>
      <w:r>
        <w:rPr>
          <w:rFonts w:hint="default" w:ascii="Times New Roman" w:hAnsi="Times New Roman" w:eastAsia="Times New Roman" w:cs="Times New Roman"/>
          <w:spacing w:val="-1"/>
        </w:rPr>
        <w:t>(create)</w:t>
      </w:r>
      <w:r>
        <w:rPr>
          <w:rFonts w:hint="default" w:ascii="Times New Roman" w:hAnsi="Times New Roman" w:eastAsia="Times New Roman" w:cs="Times New Roman"/>
          <w:spacing w:val="52"/>
        </w:rPr>
        <w:t xml:space="preserve"> </w:t>
      </w:r>
      <w:r>
        <w:rPr>
          <w:rFonts w:hint="default" w:ascii="Times New Roman" w:hAnsi="Times New Roman" w:eastAsia="Times New Roman" w:cs="Times New Roman"/>
        </w:rPr>
        <w:t>a</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surplus</w:t>
      </w:r>
      <w:r>
        <w:rPr>
          <w:rFonts w:hint="default" w:ascii="Times New Roman" w:hAnsi="Times New Roman" w:eastAsia="Times New Roman" w:cs="Times New Roman"/>
          <w:spacing w:val="55"/>
        </w:rPr>
        <w:t xml:space="preserve"> </w:t>
      </w:r>
      <w:r>
        <w:rPr>
          <w:rFonts w:hint="default" w:ascii="Times New Roman" w:hAnsi="Times New Roman" w:eastAsia="Times New Roman" w:cs="Times New Roman"/>
          <w:spacing w:val="52"/>
          <w:sz w:val="21"/>
        </w:rPr>
        <w:t>(</w:t>
      </w:r>
      <w:r>
        <w:rPr>
          <w:rFonts w:hint="default" w:ascii="Arial" w:hAnsi="Arial" w:eastAsia="Arial" w:cs="Arial"/>
          <w:sz w:val="21"/>
        </w:rPr>
        <w:t>剩</w:t>
      </w:r>
      <w:r>
        <w:rPr>
          <w:rFonts w:hint="default" w:ascii="Arial" w:hAnsi="Arial" w:eastAsia="Arial" w:cs="Arial"/>
          <w:spacing w:val="-26"/>
          <w:sz w:val="21"/>
        </w:rPr>
        <w:t xml:space="preserve"> </w:t>
      </w:r>
      <w:r>
        <w:rPr>
          <w:rFonts w:hint="default" w:ascii="Arial" w:hAnsi="Arial" w:eastAsia="Arial" w:cs="Arial"/>
          <w:sz w:val="21"/>
        </w:rPr>
        <w:t>余</w:t>
      </w:r>
      <w:r>
        <w:rPr>
          <w:rFonts w:hint="default" w:ascii="Arial" w:hAnsi="Arial" w:eastAsia="Arial" w:cs="Arial"/>
          <w:spacing w:val="-26"/>
          <w:sz w:val="21"/>
        </w:rPr>
        <w:t xml:space="preserve"> </w:t>
      </w:r>
      <w:r>
        <w:rPr>
          <w:rFonts w:hint="default" w:ascii="Times New Roman" w:hAnsi="Times New Roman" w:eastAsia="Times New Roman" w:cs="Times New Roman"/>
          <w:sz w:val="21"/>
        </w:rPr>
        <w:t>)</w:t>
      </w:r>
      <w:r>
        <w:rPr>
          <w:rFonts w:hint="default" w:ascii="Times New Roman" w:hAnsi="Times New Roman" w:eastAsia="Times New Roman" w:cs="Times New Roman"/>
          <w:spacing w:val="60"/>
          <w:sz w:val="21"/>
        </w:rPr>
        <w:t xml:space="preserve"> </w:t>
      </w:r>
      <w:r>
        <w:rPr>
          <w:rFonts w:hint="default" w:ascii="Times New Roman" w:hAnsi="Times New Roman" w:eastAsia="Times New Roman" w:cs="Times New Roman"/>
        </w:rPr>
        <w:t>which</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could</w:t>
      </w:r>
      <w:r>
        <w:rPr>
          <w:rFonts w:hint="default" w:ascii="Times New Roman" w:hAnsi="Times New Roman" w:eastAsia="Times New Roman" w:cs="Times New Roman"/>
          <w:spacing w:val="55"/>
        </w:rPr>
        <w:t xml:space="preserve"> </w:t>
      </w:r>
      <w:r>
        <w:rPr>
          <w:rFonts w:hint="default" w:ascii="Times New Roman" w:hAnsi="Times New Roman" w:eastAsia="Times New Roman" w:cs="Times New Roman"/>
        </w:rPr>
        <w:t>be</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stored</w:t>
      </w:r>
      <w:r>
        <w:rPr>
          <w:rFonts w:hint="default" w:ascii="Times New Roman" w:hAnsi="Times New Roman" w:eastAsia="Times New Roman" w:cs="Times New Roman"/>
          <w:spacing w:val="52"/>
        </w:rPr>
        <w:t xml:space="preserve"> </w:t>
      </w:r>
      <w:r>
        <w:rPr>
          <w:rFonts w:hint="default" w:ascii="Times New Roman" w:hAnsi="Times New Roman" w:eastAsia="Times New Roman" w:cs="Times New Roman"/>
        </w:rPr>
        <w:t>and</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used</w:t>
      </w:r>
      <w:r>
        <w:rPr>
          <w:rFonts w:hint="default" w:ascii="Times New Roman" w:hAnsi="Times New Roman" w:eastAsia="Times New Roman" w:cs="Times New Roman"/>
          <w:spacing w:val="55"/>
        </w:rPr>
        <w:t xml:space="preserve"> </w:t>
      </w:r>
      <w:r>
        <w:rPr>
          <w:rFonts w:hint="default" w:ascii="Times New Roman" w:hAnsi="Times New Roman" w:eastAsia="Times New Roman" w:cs="Times New Roman"/>
        </w:rPr>
        <w:t>for</w:t>
      </w:r>
      <w:r>
        <w:rPr>
          <w:rFonts w:hint="default" w:ascii="Times New Roman" w:hAnsi="Times New Roman" w:eastAsia="Times New Roman" w:cs="Times New Roman"/>
          <w:spacing w:val="51"/>
        </w:rPr>
        <w:t xml:space="preserve"> </w:t>
      </w:r>
      <w:r>
        <w:rPr>
          <w:rFonts w:hint="default" w:ascii="Times New Roman" w:hAnsi="Times New Roman" w:eastAsia="Times New Roman" w:cs="Times New Roman"/>
        </w:rPr>
        <w:t>trade.</w:t>
      </w:r>
      <w:r>
        <w:rPr>
          <w:rFonts w:hint="default" w:ascii="Times New Roman" w:hAnsi="Times New Roman" w:eastAsia="Times New Roman" w:cs="Times New Roman"/>
          <w:spacing w:val="56"/>
        </w:rPr>
        <w:t xml:space="preserve"> </w:t>
      </w:r>
      <w:r>
        <w:rPr>
          <w:rFonts w:hint="default" w:ascii="Times New Roman" w:hAnsi="Times New Roman" w:eastAsia="Times New Roman" w:cs="Times New Roman"/>
        </w:rPr>
        <w:t>He</w:t>
      </w:r>
      <w:r>
        <w:rPr>
          <w:rFonts w:hint="default" w:ascii="Times New Roman" w:hAnsi="Times New Roman" w:eastAsia="Times New Roman" w:cs="Times New Roman"/>
          <w:spacing w:val="54"/>
        </w:rPr>
        <w:t xml:space="preserve"> </w:t>
      </w:r>
      <w:r>
        <w:rPr>
          <w:rFonts w:hint="default" w:ascii="Times New Roman" w:hAnsi="Times New Roman" w:eastAsia="Times New Roman" w:cs="Times New Roman"/>
        </w:rPr>
        <w:t>also</w:t>
      </w:r>
    </w:p>
    <w:p>
      <w:pPr>
        <w:autoSpaceDE w:val="0"/>
        <w:autoSpaceDN w:val="0"/>
        <w:snapToGrid w:val="0"/>
        <w:spacing w:before="16"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established</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spacing w:val="-1"/>
        </w:rPr>
        <w:t>67.______</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spacing w:val="-1"/>
        </w:rPr>
        <w:t>(</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standard</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rPr>
        <w:t>which</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rPr>
        <w:t>were</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used</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rPr>
        <w:t>in</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evaluation</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of</w:t>
      </w:r>
      <w:r>
        <w:rPr>
          <w:rFonts w:hint="default" w:ascii="Times New Roman" w:hAnsi="Times New Roman" w:eastAsia="Times New Roman" w:cs="Times New Roman"/>
          <w:spacing w:val="21"/>
        </w:rPr>
        <w:t xml:space="preserve"> </w:t>
      </w:r>
      <w:r>
        <w:rPr>
          <w:rFonts w:hint="default" w:ascii="Times New Roman" w:hAnsi="Times New Roman" w:eastAsia="Times New Roman" w:cs="Times New Roman"/>
        </w:rPr>
        <w:t>candidates</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for</w:t>
      </w:r>
      <w:r>
        <w:rPr>
          <w:rFonts w:hint="default" w:ascii="Times New Roman" w:hAnsi="Times New Roman" w:eastAsia="Times New Roman" w:cs="Times New Roman"/>
          <w:spacing w:val="20"/>
        </w:rPr>
        <w:t xml:space="preserve"> </w:t>
      </w:r>
      <w:r>
        <w:rPr>
          <w:rFonts w:hint="default" w:ascii="Times New Roman" w:hAnsi="Times New Roman" w:eastAsia="Times New Roman" w:cs="Times New Roman"/>
        </w:rPr>
        <w:t>civil</w:t>
      </w:r>
    </w:p>
    <w:p>
      <w:pPr>
        <w:autoSpaceDE w:val="0"/>
        <w:autoSpaceDN w:val="0"/>
        <w:snapToGrid w:val="0"/>
        <w:spacing w:before="82" w:after="0" w:line="240"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service positions.</w:t>
      </w:r>
    </w:p>
    <w:p>
      <w:pPr>
        <w:autoSpaceDE w:val="0"/>
        <w:autoSpaceDN w:val="0"/>
        <w:snapToGrid w:val="0"/>
        <w:spacing w:before="84" w:after="0" w:line="312" w:lineRule="auto"/>
        <w:ind w:left="0" w:right="0" w:firstLine="446"/>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One</w:t>
      </w:r>
      <w:r>
        <w:rPr>
          <w:rFonts w:hint="default" w:ascii="Times New Roman" w:hAnsi="Times New Roman" w:eastAsia="Times New Roman" w:cs="Times New Roman"/>
          <w:spacing w:val="15"/>
        </w:rPr>
        <w:t xml:space="preserve"> </w:t>
      </w:r>
      <w:r>
        <w:rPr>
          <w:rFonts w:hint="default" w:ascii="Times New Roman" w:hAnsi="Times New Roman" w:eastAsia="Times New Roman" w:cs="Times New Roman"/>
        </w:rPr>
        <w:t>of the greatest accomplishments of the Ming Dynasty was the reorganization of the Chinese military, which resulted in a rise in the</w:t>
      </w:r>
      <w:r>
        <w:rPr>
          <w:rFonts w:hint="default" w:ascii="Times New Roman" w:hAnsi="Times New Roman" w:eastAsia="Times New Roman" w:cs="Times New Roman"/>
          <w:spacing w:val="5"/>
        </w:rPr>
        <w:t xml:space="preserve"> </w:t>
      </w:r>
      <w:r>
        <w:rPr>
          <w:rFonts w:hint="default" w:ascii="Times New Roman" w:hAnsi="Times New Roman" w:eastAsia="Times New Roman" w:cs="Times New Roman"/>
        </w:rPr>
        <w:t>social status of those in the military and turned China into a 68._________ (heavy) armed nation.</w:t>
      </w:r>
    </w:p>
    <w:p>
      <w:pPr>
        <w:autoSpaceDE w:val="0"/>
        <w:autoSpaceDN w:val="0"/>
        <w:snapToGrid w:val="0"/>
        <w:spacing w:before="0" w:after="0" w:line="239" w:lineRule="auto"/>
        <w:ind w:left="303"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The ar</w:t>
      </w:r>
      <w:r>
        <w:rPr>
          <w:rFonts w:hint="default" w:ascii="Times New Roman" w:hAnsi="Times New Roman" w:eastAsia="Times New Roman" w:cs="Times New Roman"/>
        </w:rPr>
        <w:t>t also developed a lot during the Ming Dynasty, with artists 69._________ (produce)</w:t>
      </w:r>
    </w:p>
    <w:p>
      <w:pPr>
        <w:autoSpaceDE w:val="0"/>
        <w:autoSpaceDN w:val="0"/>
        <w:snapToGrid w:val="0"/>
        <w:spacing w:before="84" w:after="0" w:line="311" w:lineRule="auto"/>
        <w:ind w:left="0" w:right="0" w:firstLine="0"/>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paintings, novels, plays and etc. This period also featured a boom 70._________ philosophy and science.</w:t>
      </w:r>
    </w:p>
    <w:p>
      <w:pPr>
        <w:autoSpaceDE w:val="0"/>
        <w:autoSpaceDN w:val="0"/>
        <w:snapToGrid w:val="0"/>
        <w:spacing w:before="369" w:after="0" w:line="281" w:lineRule="exact"/>
        <w:ind w:left="0" w:right="0" w:firstLine="0"/>
        <w:jc w:val="left"/>
        <w:textAlignment w:val="auto"/>
        <w:rPr>
          <w:rFonts w:hint="default" w:ascii="Arial" w:hAnsi="Arial" w:eastAsia="Arial" w:cs="Arial"/>
        </w:rPr>
      </w:pPr>
      <w:r>
        <w:rPr>
          <w:rFonts w:hint="default" w:ascii="Arial" w:hAnsi="Arial" w:eastAsia="Arial" w:cs="Arial"/>
        </w:rPr>
        <w:t>六、单词填空 （共</w:t>
      </w:r>
      <w:r>
        <w:rPr>
          <w:rFonts w:hint="default" w:ascii="Arial" w:hAnsi="Arial" w:eastAsia="Arial" w:cs="Arial"/>
          <w:spacing w:val="-30"/>
        </w:rPr>
        <w:t xml:space="preserve"> </w:t>
      </w:r>
      <w:r>
        <w:rPr>
          <w:rFonts w:hint="default" w:ascii="Times New Roman" w:hAnsi="Times New Roman" w:eastAsia="Times New Roman" w:cs="Times New Roman"/>
        </w:rPr>
        <w:t>1</w:t>
      </w:r>
      <w:r>
        <w:rPr>
          <w:rFonts w:hint="default" w:ascii="Times New Roman" w:hAnsi="Times New Roman" w:eastAsia="Times New Roman" w:cs="Times New Roman"/>
          <w:spacing w:val="60"/>
        </w:rPr>
        <w:t>0</w:t>
      </w:r>
      <w:r>
        <w:rPr>
          <w:rFonts w:hint="default" w:ascii="Arial" w:hAnsi="Arial" w:eastAsia="Arial" w:cs="Arial"/>
        </w:rPr>
        <w:t>小题，每小题</w:t>
      </w:r>
      <w:r>
        <w:rPr>
          <w:rFonts w:hint="default" w:ascii="Arial" w:hAnsi="Arial" w:eastAsia="Arial" w:cs="Arial"/>
          <w:spacing w:val="-30"/>
        </w:rPr>
        <w:t xml:space="preserve"> </w:t>
      </w:r>
      <w:r>
        <w:rPr>
          <w:rFonts w:hint="default" w:ascii="Times New Roman" w:hAnsi="Times New Roman" w:eastAsia="Times New Roman" w:cs="Times New Roman"/>
          <w:spacing w:val="60"/>
        </w:rPr>
        <w:t>1</w:t>
      </w:r>
      <w:r>
        <w:rPr>
          <w:rFonts w:hint="default" w:ascii="Arial" w:hAnsi="Arial" w:eastAsia="Arial" w:cs="Arial"/>
        </w:rPr>
        <w:t>分，满分</w:t>
      </w:r>
      <w:r>
        <w:rPr>
          <w:rFonts w:hint="default" w:ascii="Arial" w:hAnsi="Arial" w:eastAsia="Arial" w:cs="Arial"/>
          <w:spacing w:val="-30"/>
        </w:rPr>
        <w:t xml:space="preserve"> </w:t>
      </w:r>
      <w:r>
        <w:rPr>
          <w:rFonts w:hint="default" w:ascii="Times New Roman" w:hAnsi="Times New Roman" w:eastAsia="Times New Roman" w:cs="Times New Roman"/>
        </w:rPr>
        <w:t>1</w:t>
      </w:r>
      <w:r>
        <w:rPr>
          <w:rFonts w:hint="default" w:ascii="Times New Roman" w:hAnsi="Times New Roman" w:eastAsia="Times New Roman" w:cs="Times New Roman"/>
          <w:spacing w:val="60"/>
        </w:rPr>
        <w:t>0</w:t>
      </w:r>
      <w:r>
        <w:rPr>
          <w:rFonts w:hint="default" w:ascii="Arial" w:hAnsi="Arial" w:eastAsia="Arial" w:cs="Arial"/>
        </w:rPr>
        <w:t>分）</w:t>
      </w:r>
    </w:p>
    <w:p>
      <w:pPr>
        <w:autoSpaceDE w:val="0"/>
        <w:autoSpaceDN w:val="0"/>
        <w:snapToGrid w:val="0"/>
        <w:spacing w:before="124" w:after="0" w:line="246" w:lineRule="exact"/>
        <w:ind w:left="420" w:right="0" w:firstLine="0"/>
        <w:jc w:val="left"/>
        <w:textAlignment w:val="auto"/>
        <w:rPr>
          <w:rFonts w:hint="default" w:ascii="Arial" w:hAnsi="Arial" w:eastAsia="Arial" w:cs="Arial"/>
          <w:sz w:val="21"/>
        </w:rPr>
      </w:pPr>
      <w:r>
        <w:rPr>
          <w:rFonts w:hint="default" w:ascii="Arial" w:hAnsi="Arial" w:eastAsia="Arial" w:cs="Arial"/>
          <w:sz w:val="21"/>
        </w:rPr>
        <w:t>从必修二</w:t>
      </w:r>
      <w:r>
        <w:rPr>
          <w:rFonts w:hint="default" w:ascii="Arial" w:hAnsi="Arial" w:eastAsia="Arial" w:cs="Arial"/>
          <w:spacing w:val="-27"/>
          <w:sz w:val="21"/>
        </w:rPr>
        <w:t xml:space="preserve"> </w:t>
      </w:r>
      <w:r>
        <w:rPr>
          <w:rFonts w:hint="default" w:ascii="Times New Roman" w:hAnsi="Times New Roman" w:eastAsia="Times New Roman" w:cs="Times New Roman"/>
          <w:sz w:val="21"/>
        </w:rPr>
        <w:t xml:space="preserve">Unit 4&amp;Unit </w:t>
      </w:r>
      <w:r>
        <w:rPr>
          <w:rFonts w:hint="default" w:ascii="Times New Roman" w:hAnsi="Times New Roman" w:eastAsia="Times New Roman" w:cs="Times New Roman"/>
          <w:spacing w:val="53"/>
          <w:sz w:val="21"/>
        </w:rPr>
        <w:t>5</w:t>
      </w:r>
      <w:r>
        <w:rPr>
          <w:rFonts w:hint="default" w:ascii="Arial" w:hAnsi="Arial" w:eastAsia="Arial" w:cs="Arial"/>
          <w:sz w:val="21"/>
        </w:rPr>
        <w:t>和必修三</w:t>
      </w:r>
      <w:r>
        <w:rPr>
          <w:rFonts w:hint="default" w:ascii="Arial" w:hAnsi="Arial" w:eastAsia="Arial" w:cs="Arial"/>
          <w:spacing w:val="-25"/>
          <w:sz w:val="21"/>
        </w:rPr>
        <w:t xml:space="preserve"> </w:t>
      </w:r>
      <w:r>
        <w:rPr>
          <w:rFonts w:hint="default" w:ascii="Times New Roman" w:hAnsi="Times New Roman" w:eastAsia="Times New Roman" w:cs="Times New Roman"/>
          <w:sz w:val="21"/>
        </w:rPr>
        <w:t xml:space="preserve">Unit 1-Unit </w:t>
      </w:r>
      <w:r>
        <w:rPr>
          <w:rFonts w:hint="default" w:ascii="Times New Roman" w:hAnsi="Times New Roman" w:eastAsia="Times New Roman" w:cs="Times New Roman"/>
          <w:spacing w:val="51"/>
          <w:sz w:val="21"/>
        </w:rPr>
        <w:t>3</w:t>
      </w:r>
      <w:r>
        <w:rPr>
          <w:rFonts w:hint="default" w:ascii="Arial" w:hAnsi="Arial" w:eastAsia="Arial" w:cs="Arial"/>
          <w:sz w:val="21"/>
        </w:rPr>
        <w:t>词汇表中所学词汇的正确形式填空。</w:t>
      </w:r>
    </w:p>
    <w:p>
      <w:pPr>
        <w:autoSpaceDE w:val="0"/>
        <w:autoSpaceDN w:val="0"/>
        <w:snapToGrid w:val="0"/>
        <w:spacing w:before="101" w:after="0" w:line="313" w:lineRule="auto"/>
        <w:ind w:left="288" w:right="0" w:hanging="288"/>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71.</w:t>
      </w:r>
      <w:r>
        <w:rPr>
          <w:rFonts w:hint="default" w:ascii="Times New Roman" w:hAnsi="Times New Roman" w:eastAsia="Times New Roman" w:cs="Times New Roman"/>
          <w:spacing w:val="26"/>
        </w:rPr>
        <w:t xml:space="preserve"> </w:t>
      </w:r>
      <w:r>
        <w:rPr>
          <w:rFonts w:hint="default" w:ascii="Times New Roman" w:hAnsi="Times New Roman" w:eastAsia="Times New Roman" w:cs="Times New Roman"/>
        </w:rPr>
        <w:t>I sincerely offer my c________(saying that you are happy about their success) on your election of the Chairman of the Students’ Association.</w:t>
      </w:r>
    </w:p>
    <w:p>
      <w:pPr>
        <w:autoSpaceDE w:val="0"/>
        <w:autoSpaceDN w:val="0"/>
        <w:snapToGrid w:val="0"/>
        <w:spacing w:before="0" w:after="0" w:line="237" w:lineRule="auto"/>
        <w:ind w:left="0"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72. It is s__________ (important) that we should develop healthy eating habits to build up</w:t>
      </w:r>
    </w:p>
    <w:p>
      <w:pPr>
        <w:autoSpaceDE w:val="0"/>
        <w:autoSpaceDN w:val="0"/>
        <w:snapToGrid w:val="0"/>
        <w:spacing w:before="85" w:after="0" w:line="240" w:lineRule="auto"/>
        <w:ind w:left="288" w:right="0" w:firstLine="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strong bodies.</w:t>
      </w:r>
    </w:p>
    <w:p>
      <w:pPr>
        <w:autoSpaceDE w:val="0"/>
        <w:autoSpaceDN w:val="0"/>
        <w:snapToGrid w:val="0"/>
        <w:spacing w:before="82" w:after="0" w:line="313" w:lineRule="auto"/>
        <w:ind w:left="288" w:right="0" w:hanging="288"/>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rPr>
        <w:t>73.</w:t>
      </w:r>
      <w:r>
        <w:rPr>
          <w:rFonts w:hint="default" w:ascii="Times New Roman" w:hAnsi="Times New Roman" w:eastAsia="Times New Roman" w:cs="Times New Roman"/>
          <w:spacing w:val="43"/>
        </w:rPr>
        <w:t xml:space="preserve"> </w:t>
      </w:r>
      <w:r>
        <w:rPr>
          <w:rFonts w:hint="default" w:ascii="Times New Roman" w:hAnsi="Times New Roman" w:eastAsia="Times New Roman" w:cs="Times New Roman"/>
        </w:rPr>
        <w:t>Globalization is a p________(something that happens or exists in society, science, or nature) of the 21 century.</w:t>
      </w:r>
    </w:p>
    <w:p>
      <w:pPr>
        <w:autoSpaceDE w:val="0"/>
        <w:autoSpaceDN w:val="0"/>
        <w:snapToGrid w:val="0"/>
        <w:spacing w:before="567"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18" w:right="1417"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10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numPr>
          <w:ilvl w:val="0"/>
          <w:numId w:val="26"/>
        </w:numPr>
        <w:autoSpaceDE w:val="0"/>
        <w:autoSpaceDN w:val="0"/>
        <w:snapToGrid w:val="0"/>
        <w:spacing w:before="1" w:after="0" w:line="311" w:lineRule="auto"/>
        <w:ind w:left="288" w:right="0" w:hanging="288"/>
        <w:jc w:val="both"/>
        <w:textAlignment w:val="auto"/>
        <w:rPr>
          <w:rFonts w:hint="default" w:ascii="Times New Roman" w:hAnsi="Times New Roman" w:eastAsia="Times New Roman" w:cs="Times New Roman"/>
        </w:rPr>
      </w:pPr>
      <w:r>
        <w:rPr>
          <w:rFonts w:hint="default" w:ascii="Times New Roman" w:hAnsi="Times New Roman" w:eastAsia="Times New Roman" w:cs="Times New Roman"/>
          <w:spacing w:val="-1"/>
        </w:rPr>
        <w:t>We are running late. Next time we should allow s_______(enough for</w:t>
      </w:r>
      <w:r>
        <w:rPr>
          <w:rFonts w:hint="default" w:ascii="Times New Roman" w:hAnsi="Times New Roman" w:eastAsia="Times New Roman" w:cs="Times New Roman"/>
        </w:rPr>
        <w:t xml:space="preserve"> a particular purpose) time to get there.</w:t>
      </w:r>
    </w:p>
    <w:p>
      <w:pPr>
        <w:numPr>
          <w:ilvl w:val="0"/>
          <w:numId w:val="26"/>
        </w:numPr>
        <w:autoSpaceDE w:val="0"/>
        <w:autoSpaceDN w:val="0"/>
        <w:snapToGrid w:val="0"/>
        <w:spacing w:before="0" w:after="0" w:line="240" w:lineRule="auto"/>
        <w:ind w:left="288" w:right="0" w:hanging="288"/>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country is rich in natural r_________ (a supply of sth that a country has and can use).</w:t>
      </w:r>
    </w:p>
    <w:p>
      <w:pPr>
        <w:numPr>
          <w:ilvl w:val="0"/>
          <w:numId w:val="26"/>
        </w:numPr>
        <w:autoSpaceDE w:val="0"/>
        <w:autoSpaceDN w:val="0"/>
        <w:snapToGrid w:val="0"/>
        <w:spacing w:before="84" w:after="0" w:line="240" w:lineRule="auto"/>
        <w:ind w:left="288" w:right="0" w:hanging="288"/>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My brother is a highly i_______(good at learning, understanding and thinking) child.</w:t>
      </w:r>
    </w:p>
    <w:p>
      <w:pPr>
        <w:numPr>
          <w:ilvl w:val="0"/>
          <w:numId w:val="26"/>
        </w:numPr>
        <w:autoSpaceDE w:val="0"/>
        <w:autoSpaceDN w:val="0"/>
        <w:snapToGrid w:val="0"/>
        <w:spacing w:before="84" w:after="0" w:line="240" w:lineRule="auto"/>
        <w:ind w:left="288" w:right="0" w:hanging="288"/>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Our new offices are still under c________ (being built).</w:t>
      </w:r>
    </w:p>
    <w:p>
      <w:pPr>
        <w:numPr>
          <w:ilvl w:val="0"/>
          <w:numId w:val="26"/>
        </w:numPr>
        <w:autoSpaceDE w:val="0"/>
        <w:autoSpaceDN w:val="0"/>
        <w:snapToGrid w:val="0"/>
        <w:spacing w:before="82" w:after="0" w:line="240" w:lineRule="auto"/>
        <w:ind w:left="288" w:right="0" w:hanging="288"/>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date of the move has not been d_______ (=it may change) decided yet.</w:t>
      </w:r>
    </w:p>
    <w:p>
      <w:pPr>
        <w:numPr>
          <w:ilvl w:val="0"/>
          <w:numId w:val="26"/>
        </w:numPr>
        <w:autoSpaceDE w:val="0"/>
        <w:autoSpaceDN w:val="0"/>
        <w:snapToGrid w:val="0"/>
        <w:spacing w:before="82" w:after="0" w:line="240" w:lineRule="auto"/>
        <w:ind w:left="288" w:right="0" w:hanging="288"/>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 knocked on the door but there was no r________(answer).</w:t>
      </w:r>
    </w:p>
    <w:p>
      <w:pPr>
        <w:autoSpaceDE w:val="0"/>
        <w:autoSpaceDN w:val="0"/>
        <w:snapToGrid w:val="0"/>
        <w:spacing w:before="84" w:after="0" w:line="313" w:lineRule="auto"/>
        <w:ind w:left="288" w:right="0" w:hanging="288"/>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80.</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spacing w:val="-1"/>
        </w:rPr>
        <w:t>Her</w:t>
      </w:r>
      <w:r>
        <w:rPr>
          <w:rFonts w:hint="default" w:ascii="Times New Roman" w:hAnsi="Times New Roman" w:eastAsia="Times New Roman" w:cs="Times New Roman"/>
        </w:rPr>
        <w:t>e</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is</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an</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example</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i_______</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(to</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make</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the</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meaning</w:t>
      </w:r>
      <w:r>
        <w:rPr>
          <w:rFonts w:hint="default" w:ascii="Times New Roman" w:hAnsi="Times New Roman" w:eastAsia="Times New Roman" w:cs="Times New Roman"/>
          <w:spacing w:val="16"/>
        </w:rPr>
        <w:t xml:space="preserve"> </w:t>
      </w:r>
      <w:r>
        <w:rPr>
          <w:rFonts w:hint="default" w:ascii="Times New Roman" w:hAnsi="Times New Roman" w:eastAsia="Times New Roman" w:cs="Times New Roman"/>
        </w:rPr>
        <w:t>of</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sth</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clearer</w:t>
      </w:r>
      <w:r>
        <w:rPr>
          <w:rFonts w:hint="default" w:ascii="Times New Roman" w:hAnsi="Times New Roman" w:eastAsia="Times New Roman" w:cs="Times New Roman"/>
          <w:spacing w:val="17"/>
        </w:rPr>
        <w:t xml:space="preserve"> </w:t>
      </w:r>
      <w:r>
        <w:rPr>
          <w:rFonts w:hint="default" w:ascii="Times New Roman" w:hAnsi="Times New Roman" w:eastAsia="Times New Roman" w:cs="Times New Roman"/>
        </w:rPr>
        <w:t>by</w:t>
      </w:r>
      <w:r>
        <w:rPr>
          <w:rFonts w:hint="default" w:ascii="Times New Roman" w:hAnsi="Times New Roman" w:eastAsia="Times New Roman" w:cs="Times New Roman"/>
          <w:spacing w:val="19"/>
        </w:rPr>
        <w:t xml:space="preserve"> </w:t>
      </w:r>
      <w:r>
        <w:rPr>
          <w:rFonts w:hint="default" w:ascii="Times New Roman" w:hAnsi="Times New Roman" w:eastAsia="Times New Roman" w:cs="Times New Roman"/>
        </w:rPr>
        <w:t>using</w:t>
      </w:r>
      <w:r>
        <w:rPr>
          <w:rFonts w:hint="default" w:ascii="Times New Roman" w:hAnsi="Times New Roman" w:eastAsia="Times New Roman" w:cs="Times New Roman"/>
          <w:spacing w:val="18"/>
        </w:rPr>
        <w:t xml:space="preserve"> </w:t>
      </w:r>
      <w:r>
        <w:rPr>
          <w:rFonts w:hint="default" w:ascii="Times New Roman" w:hAnsi="Times New Roman" w:eastAsia="Times New Roman" w:cs="Times New Roman"/>
        </w:rPr>
        <w:t>examples, etc.) what I mean.</w:t>
      </w:r>
    </w:p>
    <w:p>
      <w:pPr>
        <w:autoSpaceDE w:val="0"/>
        <w:autoSpaceDN w:val="0"/>
        <w:snapToGrid w:val="0"/>
        <w:spacing w:before="364" w:after="0" w:line="281" w:lineRule="exact"/>
        <w:ind w:left="0" w:right="0" w:firstLine="0"/>
        <w:jc w:val="left"/>
        <w:textAlignment w:val="auto"/>
        <w:rPr>
          <w:rFonts w:hint="default" w:ascii="Arial" w:hAnsi="Arial" w:eastAsia="Arial" w:cs="Arial"/>
        </w:rPr>
      </w:pPr>
      <w:r>
        <w:rPr>
          <w:rFonts w:hint="default" w:ascii="Arial" w:hAnsi="Arial" w:eastAsia="Arial" w:cs="Arial"/>
        </w:rPr>
        <w:t>七、单句语法填空 （共</w:t>
      </w:r>
      <w:r>
        <w:rPr>
          <w:rFonts w:hint="default" w:ascii="Arial" w:hAnsi="Arial" w:eastAsia="Arial" w:cs="Arial"/>
          <w:spacing w:val="-30"/>
        </w:rPr>
        <w:t xml:space="preserve"> </w:t>
      </w:r>
      <w:r>
        <w:rPr>
          <w:rFonts w:hint="default" w:ascii="Times New Roman" w:hAnsi="Times New Roman" w:eastAsia="Times New Roman" w:cs="Times New Roman"/>
        </w:rPr>
        <w:t>1</w:t>
      </w:r>
      <w:r>
        <w:rPr>
          <w:rFonts w:hint="default" w:ascii="Times New Roman" w:hAnsi="Times New Roman" w:eastAsia="Times New Roman" w:cs="Times New Roman"/>
          <w:spacing w:val="60"/>
        </w:rPr>
        <w:t>0</w:t>
      </w:r>
      <w:r>
        <w:rPr>
          <w:rFonts w:hint="default" w:ascii="Arial" w:hAnsi="Arial" w:eastAsia="Arial" w:cs="Arial"/>
        </w:rPr>
        <w:t>小题，每小题</w:t>
      </w:r>
      <w:r>
        <w:rPr>
          <w:rFonts w:hint="default" w:ascii="Arial" w:hAnsi="Arial" w:eastAsia="Arial" w:cs="Arial"/>
          <w:spacing w:val="-30"/>
        </w:rPr>
        <w:t xml:space="preserve"> </w:t>
      </w:r>
      <w:r>
        <w:rPr>
          <w:rFonts w:hint="default" w:ascii="Times New Roman" w:hAnsi="Times New Roman" w:eastAsia="Times New Roman" w:cs="Times New Roman"/>
          <w:spacing w:val="60"/>
        </w:rPr>
        <w:t>1</w:t>
      </w:r>
      <w:r>
        <w:rPr>
          <w:rFonts w:hint="default" w:ascii="Arial" w:hAnsi="Arial" w:eastAsia="Arial" w:cs="Arial"/>
        </w:rPr>
        <w:t>分，满分</w:t>
      </w:r>
      <w:r>
        <w:rPr>
          <w:rFonts w:hint="default" w:ascii="Arial" w:hAnsi="Arial" w:eastAsia="Arial" w:cs="Arial"/>
          <w:spacing w:val="-30"/>
        </w:rPr>
        <w:t xml:space="preserve"> </w:t>
      </w:r>
      <w:r>
        <w:rPr>
          <w:rFonts w:hint="default" w:ascii="Times New Roman" w:hAnsi="Times New Roman" w:eastAsia="Times New Roman" w:cs="Times New Roman"/>
        </w:rPr>
        <w:t>1</w:t>
      </w:r>
      <w:r>
        <w:rPr>
          <w:rFonts w:hint="default" w:ascii="Times New Roman" w:hAnsi="Times New Roman" w:eastAsia="Times New Roman" w:cs="Times New Roman"/>
          <w:spacing w:val="60"/>
        </w:rPr>
        <w:t>0</w:t>
      </w:r>
      <w:r>
        <w:rPr>
          <w:rFonts w:hint="default" w:ascii="Arial" w:hAnsi="Arial" w:eastAsia="Arial" w:cs="Arial"/>
        </w:rPr>
        <w:t>分）</w:t>
      </w:r>
    </w:p>
    <w:p>
      <w:pPr>
        <w:autoSpaceDE w:val="0"/>
        <w:autoSpaceDN w:val="0"/>
        <w:snapToGrid w:val="0"/>
        <w:spacing w:before="126" w:after="0" w:line="246" w:lineRule="exact"/>
        <w:ind w:left="420" w:right="0" w:firstLine="0"/>
        <w:jc w:val="left"/>
        <w:textAlignment w:val="auto"/>
        <w:rPr>
          <w:rFonts w:hint="default" w:ascii="Arial" w:hAnsi="Arial" w:eastAsia="Arial" w:cs="Arial"/>
          <w:sz w:val="21"/>
        </w:rPr>
      </w:pPr>
      <w:r>
        <w:rPr>
          <w:rFonts w:hint="default" w:ascii="Arial" w:hAnsi="Arial" w:eastAsia="Arial" w:cs="Arial"/>
          <w:sz w:val="21"/>
        </w:rPr>
        <w:t>请按语法填空的规则填入适当的词。</w:t>
      </w:r>
    </w:p>
    <w:p>
      <w:pPr>
        <w:numPr>
          <w:ilvl w:val="0"/>
          <w:numId w:val="27"/>
        </w:numPr>
        <w:autoSpaceDE w:val="0"/>
        <w:autoSpaceDN w:val="0"/>
        <w:snapToGrid w:val="0"/>
        <w:spacing w:before="99"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 boy _______ (dress) in a white coat is my brother.</w:t>
      </w:r>
    </w:p>
    <w:p>
      <w:pPr>
        <w:numPr>
          <w:ilvl w:val="0"/>
          <w:numId w:val="27"/>
        </w:numPr>
        <w:autoSpaceDE w:val="0"/>
        <w:autoSpaceDN w:val="0"/>
        <w:snapToGrid w:val="0"/>
        <w:spacing w:before="84"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He hurried to the agency, only ______ (find) the manager had left.</w:t>
      </w:r>
    </w:p>
    <w:p>
      <w:pPr>
        <w:numPr>
          <w:ilvl w:val="0"/>
          <w:numId w:val="27"/>
        </w:numPr>
        <w:autoSpaceDE w:val="0"/>
        <w:autoSpaceDN w:val="0"/>
        <w:snapToGrid w:val="0"/>
        <w:spacing w:before="82"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Do you fancy ________ (have) dinner with me tonight?</w:t>
      </w:r>
    </w:p>
    <w:p>
      <w:pPr>
        <w:numPr>
          <w:ilvl w:val="0"/>
          <w:numId w:val="27"/>
        </w:numPr>
        <w:autoSpaceDE w:val="0"/>
        <w:autoSpaceDN w:val="0"/>
        <w:snapToGrid w:val="0"/>
        <w:spacing w:before="84"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 am pleased ________ (invite) to give a lecture on agriculture last week.</w:t>
      </w:r>
    </w:p>
    <w:p>
      <w:pPr>
        <w:numPr>
          <w:ilvl w:val="0"/>
          <w:numId w:val="27"/>
        </w:numPr>
        <w:autoSpaceDE w:val="0"/>
        <w:autoSpaceDN w:val="0"/>
        <w:snapToGrid w:val="0"/>
        <w:spacing w:before="82"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There’s a note pinned to the door ______ (say) when the shop will open again.</w:t>
      </w:r>
    </w:p>
    <w:p>
      <w:pPr>
        <w:numPr>
          <w:ilvl w:val="0"/>
          <w:numId w:val="27"/>
        </w:numPr>
        <w:tabs>
          <w:tab w:val="left" w:pos="363"/>
        </w:tabs>
        <w:autoSpaceDE w:val="0"/>
        <w:autoSpaceDN w:val="0"/>
        <w:snapToGrid w:val="0"/>
        <w:spacing w:before="84" w:after="0" w:line="311"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Film has a much shorter history, especially when c_______ (compare) with such art forms as music and painting.</w:t>
      </w:r>
    </w:p>
    <w:p>
      <w:pPr>
        <w:numPr>
          <w:ilvl w:val="0"/>
          <w:numId w:val="27"/>
        </w:numPr>
        <w:autoSpaceDE w:val="0"/>
        <w:autoSpaceDN w:val="0"/>
        <w:snapToGrid w:val="0"/>
        <w:spacing w:before="2"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She immediately became the first woman ever _______ (hire) as a resident physician.</w:t>
      </w:r>
    </w:p>
    <w:p>
      <w:pPr>
        <w:numPr>
          <w:ilvl w:val="0"/>
          <w:numId w:val="27"/>
        </w:numPr>
        <w:autoSpaceDE w:val="0"/>
        <w:autoSpaceDN w:val="0"/>
        <w:snapToGrid w:val="0"/>
        <w:spacing w:before="82"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___________ (teach) many times, the boy still looked puzzled.</w:t>
      </w:r>
    </w:p>
    <w:p>
      <w:pPr>
        <w:numPr>
          <w:ilvl w:val="0"/>
          <w:numId w:val="27"/>
        </w:numPr>
        <w:autoSpaceDE w:val="0"/>
        <w:autoSpaceDN w:val="0"/>
        <w:snapToGrid w:val="0"/>
        <w:spacing w:before="84"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She threw the tortoise into the river with tears ________ (fill) her eyes.</w:t>
      </w:r>
    </w:p>
    <w:p>
      <w:pPr>
        <w:numPr>
          <w:ilvl w:val="0"/>
          <w:numId w:val="27"/>
        </w:numPr>
        <w:autoSpaceDE w:val="0"/>
        <w:autoSpaceDN w:val="0"/>
        <w:snapToGrid w:val="0"/>
        <w:spacing w:before="82" w:after="0" w:line="240" w:lineRule="auto"/>
        <w:ind w:left="240" w:right="0" w:hanging="240"/>
        <w:jc w:val="left"/>
        <w:textAlignment w:val="auto"/>
        <w:rPr>
          <w:rFonts w:hint="default" w:ascii="Times New Roman" w:hAnsi="Times New Roman" w:eastAsia="Times New Roman" w:cs="Times New Roman"/>
        </w:rPr>
      </w:pPr>
      <w:r>
        <w:rPr>
          <w:rFonts w:hint="default" w:ascii="Times New Roman" w:hAnsi="Times New Roman" w:eastAsia="Times New Roman" w:cs="Times New Roman"/>
        </w:rPr>
        <w:t>I would rather he ______ (not come) yesterday.</w:t>
      </w:r>
    </w:p>
    <w:p>
      <w:pPr>
        <w:autoSpaceDE w:val="0"/>
        <w:autoSpaceDN w:val="0"/>
        <w:snapToGrid w:val="0"/>
        <w:spacing w:before="450" w:after="0" w:line="281" w:lineRule="exact"/>
        <w:ind w:left="0" w:right="0" w:firstLine="0"/>
        <w:jc w:val="left"/>
        <w:textAlignment w:val="auto"/>
        <w:rPr>
          <w:rFonts w:hint="default" w:ascii="Arial" w:hAnsi="Arial" w:eastAsia="Arial" w:cs="Arial"/>
        </w:rPr>
      </w:pPr>
      <w:r>
        <w:rPr>
          <w:rFonts w:hint="default" w:ascii="Arial" w:hAnsi="Arial" w:eastAsia="Arial" w:cs="Arial"/>
        </w:rPr>
        <w:t>八、课文默写（共</w:t>
      </w:r>
      <w:r>
        <w:rPr>
          <w:rFonts w:hint="default" w:ascii="Arial" w:hAnsi="Arial" w:eastAsia="Arial" w:cs="Arial"/>
          <w:spacing w:val="-30"/>
        </w:rPr>
        <w:t xml:space="preserve"> </w:t>
      </w:r>
      <w:r>
        <w:rPr>
          <w:rFonts w:hint="default" w:ascii="Times New Roman" w:hAnsi="Times New Roman" w:eastAsia="Times New Roman" w:cs="Times New Roman"/>
          <w:spacing w:val="60"/>
        </w:rPr>
        <w:t>5</w:t>
      </w:r>
      <w:r>
        <w:rPr>
          <w:rFonts w:hint="default" w:ascii="Arial" w:hAnsi="Arial" w:eastAsia="Arial" w:cs="Arial"/>
        </w:rPr>
        <w:t>小题，每小题</w:t>
      </w:r>
      <w:r>
        <w:rPr>
          <w:rFonts w:hint="default" w:ascii="Arial" w:hAnsi="Arial" w:eastAsia="Arial" w:cs="Arial"/>
          <w:spacing w:val="-30"/>
        </w:rPr>
        <w:t xml:space="preserve"> </w:t>
      </w:r>
      <w:r>
        <w:rPr>
          <w:rFonts w:hint="default" w:ascii="Times New Roman" w:hAnsi="Times New Roman" w:eastAsia="Times New Roman" w:cs="Times New Roman"/>
          <w:spacing w:val="60"/>
        </w:rPr>
        <w:t>2</w:t>
      </w:r>
      <w:r>
        <w:rPr>
          <w:rFonts w:hint="default" w:ascii="Arial" w:hAnsi="Arial" w:eastAsia="Arial" w:cs="Arial"/>
        </w:rPr>
        <w:t>分，满分</w:t>
      </w:r>
      <w:r>
        <w:rPr>
          <w:rFonts w:hint="default" w:ascii="Arial" w:hAnsi="Arial" w:eastAsia="Arial" w:cs="Arial"/>
          <w:spacing w:val="-30"/>
        </w:rPr>
        <w:t xml:space="preserve"> </w:t>
      </w:r>
      <w:r>
        <w:rPr>
          <w:rFonts w:hint="default" w:ascii="Times New Roman" w:hAnsi="Times New Roman" w:eastAsia="Times New Roman" w:cs="Times New Roman"/>
        </w:rPr>
        <w:t>1</w:t>
      </w:r>
      <w:r>
        <w:rPr>
          <w:rFonts w:hint="default" w:ascii="Times New Roman" w:hAnsi="Times New Roman" w:eastAsia="Times New Roman" w:cs="Times New Roman"/>
          <w:spacing w:val="60"/>
        </w:rPr>
        <w:t>0</w:t>
      </w:r>
      <w:r>
        <w:rPr>
          <w:rFonts w:hint="default" w:ascii="Arial" w:hAnsi="Arial" w:eastAsia="Arial" w:cs="Arial"/>
        </w:rPr>
        <w:t>分）</w:t>
      </w:r>
    </w:p>
    <w:p>
      <w:pPr>
        <w:autoSpaceDE w:val="0"/>
        <w:autoSpaceDN w:val="0"/>
        <w:snapToGrid w:val="0"/>
        <w:spacing w:before="244" w:after="0" w:line="246" w:lineRule="exact"/>
        <w:ind w:left="329" w:right="0" w:firstLine="0"/>
        <w:jc w:val="left"/>
        <w:textAlignment w:val="auto"/>
        <w:rPr>
          <w:rFonts w:hint="default" w:ascii="Arial" w:hAnsi="Arial" w:eastAsia="Arial" w:cs="Arial"/>
          <w:sz w:val="21"/>
        </w:rPr>
      </w:pPr>
      <w:r>
        <w:rPr>
          <w:rFonts w:hint="default" w:ascii="Arial" w:hAnsi="Arial" w:eastAsia="Arial" w:cs="Arial"/>
          <w:sz w:val="21"/>
        </w:rPr>
        <w:t>请默写出下列必修三</w:t>
      </w:r>
      <w:r>
        <w:rPr>
          <w:rFonts w:hint="default" w:ascii="Arial" w:hAnsi="Arial" w:eastAsia="Arial" w:cs="Arial"/>
          <w:spacing w:val="-27"/>
          <w:sz w:val="21"/>
        </w:rPr>
        <w:t xml:space="preserve"> </w:t>
      </w:r>
      <w:r>
        <w:rPr>
          <w:rFonts w:hint="default" w:ascii="Arial" w:hAnsi="Arial" w:eastAsia="Arial" w:cs="Arial"/>
          <w:spacing w:val="-12"/>
          <w:sz w:val="21"/>
        </w:rPr>
        <w:t>Un</w:t>
      </w:r>
      <w:r>
        <w:rPr>
          <w:rFonts w:hint="default" w:ascii="Arial" w:hAnsi="Arial" w:eastAsia="Arial" w:cs="Arial"/>
          <w:spacing w:val="12"/>
          <w:sz w:val="21"/>
        </w:rPr>
        <w:t>i</w:t>
      </w:r>
      <w:r>
        <w:rPr>
          <w:rFonts w:hint="default" w:ascii="Arial" w:hAnsi="Arial" w:eastAsia="Arial" w:cs="Arial"/>
          <w:sz w:val="21"/>
        </w:rPr>
        <w:t>t</w:t>
      </w:r>
      <w:r>
        <w:rPr>
          <w:rFonts w:hint="default" w:ascii="Arial" w:hAnsi="Arial" w:eastAsia="Arial" w:cs="Arial"/>
          <w:spacing w:val="-7"/>
          <w:sz w:val="21"/>
        </w:rPr>
        <w:t xml:space="preserve"> </w:t>
      </w:r>
      <w:r>
        <w:rPr>
          <w:rFonts w:hint="default" w:ascii="Arial" w:hAnsi="Arial" w:eastAsia="Arial" w:cs="Arial"/>
          <w:sz w:val="21"/>
        </w:rPr>
        <w:t>1</w:t>
      </w:r>
      <w:r>
        <w:rPr>
          <w:rFonts w:hint="default" w:ascii="Arial" w:hAnsi="Arial" w:eastAsia="Arial" w:cs="Arial"/>
          <w:spacing w:val="-32"/>
          <w:sz w:val="21"/>
        </w:rPr>
        <w:t xml:space="preserve"> </w:t>
      </w:r>
      <w:r>
        <w:rPr>
          <w:rFonts w:hint="default" w:ascii="Arial" w:hAnsi="Arial" w:eastAsia="Arial" w:cs="Arial"/>
          <w:sz w:val="21"/>
        </w:rPr>
        <w:t xml:space="preserve">至必修三 </w:t>
      </w:r>
      <w:r>
        <w:rPr>
          <w:rFonts w:hint="default" w:ascii="Arial" w:hAnsi="Arial" w:eastAsia="Arial" w:cs="Arial"/>
          <w:spacing w:val="-12"/>
          <w:sz w:val="21"/>
        </w:rPr>
        <w:t>Un</w:t>
      </w:r>
      <w:r>
        <w:rPr>
          <w:rFonts w:hint="default" w:ascii="Arial" w:hAnsi="Arial" w:eastAsia="Arial" w:cs="Arial"/>
          <w:spacing w:val="12"/>
          <w:sz w:val="21"/>
        </w:rPr>
        <w:t>i</w:t>
      </w:r>
      <w:r>
        <w:rPr>
          <w:rFonts w:hint="default" w:ascii="Arial" w:hAnsi="Arial" w:eastAsia="Arial" w:cs="Arial"/>
          <w:sz w:val="21"/>
        </w:rPr>
        <w:t>t</w:t>
      </w:r>
      <w:r>
        <w:rPr>
          <w:rFonts w:hint="default" w:ascii="Arial" w:hAnsi="Arial" w:eastAsia="Arial" w:cs="Arial"/>
          <w:spacing w:val="-9"/>
          <w:sz w:val="21"/>
        </w:rPr>
        <w:t xml:space="preserve"> </w:t>
      </w:r>
      <w:r>
        <w:rPr>
          <w:rFonts w:hint="default" w:ascii="Arial" w:hAnsi="Arial" w:eastAsia="Arial" w:cs="Arial"/>
          <w:sz w:val="21"/>
        </w:rPr>
        <w:t>4</w:t>
      </w:r>
      <w:r>
        <w:rPr>
          <w:rFonts w:hint="default" w:ascii="Arial" w:hAnsi="Arial" w:eastAsia="Arial" w:cs="Arial"/>
          <w:spacing w:val="-32"/>
          <w:sz w:val="21"/>
        </w:rPr>
        <w:t xml:space="preserve"> </w:t>
      </w:r>
      <w:r>
        <w:rPr>
          <w:rFonts w:hint="default" w:ascii="Arial" w:hAnsi="Arial" w:eastAsia="Arial" w:cs="Arial"/>
          <w:sz w:val="21"/>
        </w:rPr>
        <w:t>背诵段落中的句子.</w:t>
      </w:r>
    </w:p>
    <w:p>
      <w:pPr>
        <w:autoSpaceDE w:val="0"/>
        <w:autoSpaceDN w:val="0"/>
        <w:snapToGrid w:val="0"/>
        <w:spacing w:before="130" w:after="0" w:line="406" w:lineRule="exact"/>
        <w:ind w:left="0" w:right="87" w:firstLine="0"/>
        <w:jc w:val="both"/>
        <w:textAlignment w:val="auto"/>
        <w:rPr>
          <w:rFonts w:hint="default" w:ascii="Arial" w:hAnsi="Arial" w:eastAsia="Arial" w:cs="Arial"/>
        </w:rPr>
      </w:pPr>
      <w:r>
        <w:rPr>
          <w:rFonts w:hint="default" w:ascii="Times New Roman" w:hAnsi="Times New Roman" w:eastAsia="Times New Roman" w:cs="Times New Roman"/>
        </w:rPr>
        <w:t xml:space="preserve">91. </w:t>
      </w:r>
      <w:r>
        <w:rPr>
          <w:rFonts w:hint="default" w:ascii="Arial" w:hAnsi="Arial" w:eastAsia="Arial" w:cs="Arial"/>
          <w:spacing w:val="-1"/>
        </w:rPr>
        <w:t>尽管有人认</w:t>
      </w:r>
      <w:r>
        <w:rPr>
          <w:rFonts w:hint="default" w:ascii="Arial" w:hAnsi="Arial" w:eastAsia="Arial" w:cs="Arial"/>
        </w:rPr>
        <w:t>为节日不应该被商业化，但是也有人认为消费增长有利于提高经济和公众幸福感。</w:t>
      </w:r>
    </w:p>
    <w:p>
      <w:pPr>
        <w:autoSpaceDE w:val="0"/>
        <w:autoSpaceDN w:val="0"/>
        <w:snapToGrid w:val="0"/>
        <w:spacing w:before="120" w:after="0" w:line="406" w:lineRule="exact"/>
        <w:ind w:left="0" w:right="78" w:firstLine="0"/>
        <w:jc w:val="both"/>
        <w:textAlignment w:val="auto"/>
        <w:rPr>
          <w:rFonts w:hint="default" w:ascii="Arial" w:hAnsi="Arial" w:eastAsia="Arial" w:cs="Arial"/>
        </w:rPr>
      </w:pPr>
      <w:r>
        <w:rPr>
          <w:rFonts w:hint="default" w:ascii="Times New Roman" w:hAnsi="Times New Roman" w:eastAsia="Times New Roman" w:cs="Times New Roman"/>
        </w:rPr>
        <w:t xml:space="preserve">92. </w:t>
      </w:r>
      <w:r>
        <w:rPr>
          <w:rFonts w:hint="default" w:ascii="Times New Roman" w:hAnsi="Times New Roman" w:eastAsia="Times New Roman" w:cs="Times New Roman"/>
          <w:spacing w:val="-1"/>
        </w:rPr>
        <w:t>Bethun</w:t>
      </w:r>
      <w:r>
        <w:rPr>
          <w:rFonts w:hint="default" w:ascii="Times New Roman" w:hAnsi="Times New Roman" w:eastAsia="Times New Roman" w:cs="Times New Roman"/>
          <w:spacing w:val="58"/>
        </w:rPr>
        <w:t>e</w:t>
      </w:r>
      <w:r>
        <w:rPr>
          <w:rFonts w:hint="default" w:ascii="Arial" w:hAnsi="Arial" w:eastAsia="Arial" w:cs="Arial"/>
          <w:spacing w:val="-1"/>
        </w:rPr>
        <w:t>医生</w:t>
      </w:r>
      <w:r>
        <w:rPr>
          <w:rFonts w:hint="default" w:ascii="Arial" w:hAnsi="Arial" w:eastAsia="Arial" w:cs="Arial"/>
        </w:rPr>
        <w:t>去世后</w:t>
      </w:r>
      <w:r>
        <w:rPr>
          <w:rFonts w:hint="default" w:ascii="Arial" w:hAnsi="Arial" w:eastAsia="Arial" w:cs="Arial"/>
          <w:spacing w:val="-7"/>
        </w:rPr>
        <w:t>，</w:t>
      </w:r>
      <w:r>
        <w:rPr>
          <w:rFonts w:hint="default" w:ascii="Arial" w:hAnsi="Arial" w:eastAsia="Arial" w:cs="Arial"/>
        </w:rPr>
        <w:t>毛主席写了一篇文章纪念他</w:t>
      </w:r>
      <w:r>
        <w:rPr>
          <w:rFonts w:hint="default" w:ascii="Arial" w:hAnsi="Arial" w:eastAsia="Arial" w:cs="Arial"/>
          <w:spacing w:val="-7"/>
        </w:rPr>
        <w:t>，</w:t>
      </w:r>
      <w:r>
        <w:rPr>
          <w:rFonts w:hint="default" w:ascii="Arial" w:hAnsi="Arial" w:eastAsia="Arial" w:cs="Arial"/>
        </w:rPr>
        <w:t>在文中赞扬</w:t>
      </w:r>
      <w:r>
        <w:rPr>
          <w:rFonts w:hint="default" w:ascii="Arial" w:hAnsi="Arial" w:eastAsia="Arial" w:cs="Arial"/>
          <w:spacing w:val="-30"/>
        </w:rPr>
        <w:t xml:space="preserve"> </w:t>
      </w:r>
      <w:r>
        <w:rPr>
          <w:rFonts w:hint="default" w:ascii="Times New Roman" w:hAnsi="Times New Roman" w:eastAsia="Times New Roman" w:cs="Times New Roman"/>
        </w:rPr>
        <w:t>Bethun</w:t>
      </w:r>
      <w:r>
        <w:rPr>
          <w:rFonts w:hint="default" w:ascii="Times New Roman" w:hAnsi="Times New Roman" w:eastAsia="Times New Roman" w:cs="Times New Roman"/>
          <w:spacing w:val="59"/>
        </w:rPr>
        <w:t>e</w:t>
      </w:r>
      <w:r>
        <w:rPr>
          <w:rFonts w:hint="default" w:ascii="Arial" w:hAnsi="Arial" w:eastAsia="Arial" w:cs="Arial"/>
        </w:rPr>
        <w:t>医生是中国值得纪念的英雄。</w:t>
      </w:r>
    </w:p>
    <w:p>
      <w:pPr>
        <w:numPr>
          <w:ilvl w:val="0"/>
          <w:numId w:val="28"/>
        </w:numPr>
        <w:autoSpaceDE w:val="0"/>
        <w:autoSpaceDN w:val="0"/>
        <w:snapToGrid w:val="0"/>
        <w:spacing w:before="120" w:after="0" w:line="406" w:lineRule="exact"/>
        <w:ind w:left="0" w:right="114" w:firstLine="0"/>
        <w:jc w:val="both"/>
        <w:textAlignment w:val="auto"/>
        <w:rPr>
          <w:rFonts w:hint="default" w:ascii="Times New Roman" w:hAnsi="Times New Roman" w:eastAsia="Times New Roman" w:cs="Times New Roman"/>
        </w:rPr>
      </w:pPr>
      <w:r>
        <w:rPr>
          <w:rFonts w:hint="default" w:ascii="Arial" w:hAnsi="Arial" w:eastAsia="Arial" w:cs="Arial"/>
          <w:spacing w:val="-1"/>
        </w:rPr>
        <w:t>对大多数人</w:t>
      </w:r>
      <w:r>
        <w:rPr>
          <w:rFonts w:hint="default" w:ascii="Arial" w:hAnsi="Arial" w:eastAsia="Arial" w:cs="Arial"/>
        </w:rPr>
        <w:t>来说，棒球是某种意义上的</w:t>
      </w:r>
      <w:r>
        <w:rPr>
          <w:rFonts w:hint="default" w:ascii="Times New Roman" w:hAnsi="Times New Roman" w:eastAsia="Times New Roman" w:cs="Times New Roman"/>
        </w:rPr>
        <w:t>“</w:t>
      </w:r>
      <w:r>
        <w:rPr>
          <w:rFonts w:hint="default" w:ascii="Arial" w:hAnsi="Arial" w:eastAsia="Arial" w:cs="Arial"/>
        </w:rPr>
        <w:t>美国运动</w:t>
      </w:r>
      <w:r>
        <w:rPr>
          <w:rFonts w:hint="default" w:ascii="Times New Roman" w:hAnsi="Times New Roman" w:eastAsia="Times New Roman" w:cs="Times New Roman"/>
        </w:rPr>
        <w:t>”</w:t>
      </w:r>
      <w:r>
        <w:rPr>
          <w:rFonts w:hint="default" w:ascii="Arial" w:hAnsi="Arial" w:eastAsia="Arial" w:cs="Arial"/>
        </w:rPr>
        <w:t>而非足球和篮球，因为它是美国精神的特殊象征。</w:t>
      </w:r>
    </w:p>
    <w:p>
      <w:pPr>
        <w:numPr>
          <w:ilvl w:val="0"/>
          <w:numId w:val="28"/>
        </w:numPr>
        <w:autoSpaceDE w:val="0"/>
        <w:autoSpaceDN w:val="0"/>
        <w:snapToGrid w:val="0"/>
        <w:spacing w:before="219" w:after="0" w:line="240" w:lineRule="auto"/>
        <w:ind w:left="0" w:right="0" w:firstLine="0"/>
        <w:jc w:val="left"/>
        <w:textAlignment w:val="auto"/>
        <w:rPr>
          <w:rFonts w:hint="default" w:ascii="Times New Roman" w:hAnsi="Times New Roman" w:eastAsia="Times New Roman" w:cs="Times New Roman"/>
        </w:rPr>
      </w:pPr>
      <w:r>
        <w:rPr>
          <w:rFonts w:hint="default" w:ascii="Arial" w:hAnsi="Arial" w:eastAsia="Arial" w:cs="Arial"/>
        </w:rPr>
        <w:t>这些悲剧使人倍感伤心与失望，但是，探索宇宙的愿望永不磨灭。</w:t>
      </w:r>
    </w:p>
    <w:p>
      <w:pPr>
        <w:numPr>
          <w:ilvl w:val="0"/>
          <w:numId w:val="28"/>
        </w:numPr>
        <w:autoSpaceDE w:val="0"/>
        <w:autoSpaceDN w:val="0"/>
        <w:snapToGrid w:val="0"/>
        <w:spacing w:before="149" w:after="0" w:line="406" w:lineRule="exact"/>
        <w:ind w:left="0" w:right="87" w:firstLine="0"/>
        <w:jc w:val="both"/>
        <w:textAlignment w:val="auto"/>
        <w:rPr>
          <w:rFonts w:hint="default" w:ascii="Times New Roman" w:hAnsi="Times New Roman" w:eastAsia="Times New Roman" w:cs="Times New Roman"/>
        </w:rPr>
      </w:pPr>
      <w:r>
        <w:rPr>
          <w:rFonts w:hint="default" w:ascii="Arial" w:hAnsi="Arial" w:eastAsia="Arial" w:cs="Arial"/>
          <w:spacing w:val="-1"/>
        </w:rPr>
        <w:t>它环绕地球</w:t>
      </w:r>
      <w:r>
        <w:rPr>
          <w:rFonts w:hint="default" w:ascii="Arial" w:hAnsi="Arial" w:eastAsia="Arial" w:cs="Arial"/>
        </w:rPr>
        <w:t>运行，其宇航员来自不同国家，空间站使得人类能够持续在太空中开展工作。</w:t>
      </w:r>
    </w:p>
    <w:p>
      <w:pPr>
        <w:autoSpaceDE w:val="0"/>
        <w:autoSpaceDN w:val="0"/>
        <w:snapToGrid w:val="0"/>
        <w:spacing w:before="614" w:after="0" w:line="244" w:lineRule="exact"/>
        <w:ind w:left="3428" w:right="0" w:firstLine="0"/>
        <w:jc w:val="left"/>
        <w:textAlignment w:val="auto"/>
        <w:rPr>
          <w:rFonts w:hint="default" w:ascii="Arial Unicode MS" w:hAnsi="Arial Unicode MS" w:eastAsia="Arial Unicode MS" w:cs="Arial Unicode MS"/>
          <w:sz w:val="18"/>
        </w:rPr>
        <w:sectPr>
          <w:footnotePr>
            <w:numStart w:val="0"/>
          </w:footnotePr>
          <w:endnotePr>
            <w:numFmt w:val="decimal"/>
            <w:numStart w:val="0"/>
          </w:endnotePr>
          <w:pgSz w:w="11906" w:h="16838"/>
          <w:pgMar w:top="1418" w:right="1340"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11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pPr>
        <w:autoSpaceDE w:val="0"/>
        <w:autoSpaceDN w:val="0"/>
        <w:snapToGrid w:val="0"/>
        <w:spacing w:before="345" w:after="0" w:line="281" w:lineRule="exact"/>
        <w:ind w:left="0" w:right="0" w:firstLine="0"/>
        <w:jc w:val="left"/>
        <w:textAlignment w:val="auto"/>
        <w:rPr>
          <w:rFonts w:hint="default" w:ascii="Arial" w:hAnsi="Arial" w:eastAsia="Arial" w:cs="Arial"/>
        </w:rPr>
      </w:pPr>
      <w:r>
        <w:rPr>
          <w:rFonts w:hint="default" w:ascii="Arial" w:hAnsi="Arial" w:eastAsia="Arial" w:cs="Arial"/>
        </w:rPr>
        <w:t>九、书面表达 （满分</w:t>
      </w:r>
      <w:r>
        <w:rPr>
          <w:rFonts w:hint="default" w:ascii="Arial" w:hAnsi="Arial" w:eastAsia="Arial" w:cs="Arial"/>
          <w:spacing w:val="-30"/>
        </w:rPr>
        <w:t xml:space="preserve"> </w:t>
      </w:r>
      <w:r>
        <w:rPr>
          <w:rFonts w:hint="default" w:ascii="Times New Roman" w:hAnsi="Times New Roman" w:eastAsia="Times New Roman" w:cs="Times New Roman"/>
        </w:rPr>
        <w:t>1</w:t>
      </w:r>
      <w:r>
        <w:rPr>
          <w:rFonts w:hint="default" w:ascii="Times New Roman" w:hAnsi="Times New Roman" w:eastAsia="Times New Roman" w:cs="Times New Roman"/>
          <w:spacing w:val="60"/>
        </w:rPr>
        <w:t>5</w:t>
      </w:r>
      <w:r>
        <w:rPr>
          <w:rFonts w:hint="default" w:ascii="Arial" w:hAnsi="Arial" w:eastAsia="Arial" w:cs="Arial"/>
        </w:rPr>
        <w:t>分）</w:t>
      </w:r>
    </w:p>
    <w:p>
      <w:pPr>
        <w:autoSpaceDE w:val="0"/>
        <w:autoSpaceDN w:val="0"/>
        <w:snapToGrid w:val="0"/>
        <w:spacing w:before="25" w:after="0" w:line="406" w:lineRule="exact"/>
        <w:ind w:left="0" w:right="1" w:firstLine="480"/>
        <w:jc w:val="both"/>
        <w:textAlignment w:val="auto"/>
        <w:rPr>
          <w:rFonts w:hint="default" w:ascii="Arial" w:hAnsi="Arial" w:eastAsia="Arial" w:cs="Arial"/>
        </w:rPr>
      </w:pPr>
      <w:r>
        <w:rPr>
          <w:rFonts w:hint="default" w:ascii="Arial" w:hAnsi="Arial" w:eastAsia="Arial" w:cs="Arial"/>
          <w:spacing w:val="-1"/>
        </w:rPr>
        <w:t>假如你是</w:t>
      </w:r>
      <w:r>
        <w:rPr>
          <w:rFonts w:hint="default" w:ascii="Arial" w:hAnsi="Arial" w:eastAsia="Arial" w:cs="Arial"/>
        </w:rPr>
        <w:t>李华，你的英国笔友</w:t>
      </w:r>
      <w:r>
        <w:rPr>
          <w:rFonts w:hint="default" w:ascii="Arial" w:hAnsi="Arial" w:eastAsia="Arial" w:cs="Arial"/>
          <w:spacing w:val="-30"/>
        </w:rPr>
        <w:t xml:space="preserve"> </w:t>
      </w:r>
      <w:r>
        <w:rPr>
          <w:rFonts w:hint="default" w:ascii="Arial" w:hAnsi="Arial" w:eastAsia="Arial" w:cs="Arial"/>
          <w:spacing w:val="-14"/>
        </w:rPr>
        <w:t>D</w:t>
      </w:r>
      <w:r>
        <w:rPr>
          <w:rFonts w:hint="default" w:ascii="Arial" w:hAnsi="Arial" w:eastAsia="Arial" w:cs="Arial"/>
          <w:spacing w:val="-28"/>
        </w:rPr>
        <w:t>a</w:t>
      </w:r>
      <w:r>
        <w:rPr>
          <w:rFonts w:hint="default" w:ascii="Arial" w:hAnsi="Arial" w:eastAsia="Arial" w:cs="Arial"/>
          <w:spacing w:val="-13"/>
        </w:rPr>
        <w:t>n</w:t>
      </w:r>
      <w:r>
        <w:rPr>
          <w:rFonts w:hint="default" w:ascii="Arial" w:hAnsi="Arial" w:eastAsia="Arial" w:cs="Arial"/>
          <w:spacing w:val="13"/>
        </w:rPr>
        <w:t>i</w:t>
      </w:r>
      <w:r>
        <w:rPr>
          <w:rFonts w:hint="default" w:ascii="Arial" w:hAnsi="Arial" w:eastAsia="Arial" w:cs="Arial"/>
          <w:spacing w:val="-28"/>
        </w:rPr>
        <w:t>e</w:t>
      </w:r>
      <w:r>
        <w:rPr>
          <w:rFonts w:hint="default" w:ascii="Arial" w:hAnsi="Arial" w:eastAsia="Arial" w:cs="Arial"/>
        </w:rPr>
        <w:t>l</w:t>
      </w:r>
      <w:r>
        <w:rPr>
          <w:rFonts w:hint="default" w:ascii="Arial" w:hAnsi="Arial" w:eastAsia="Arial" w:cs="Arial"/>
          <w:spacing w:val="5"/>
        </w:rPr>
        <w:t xml:space="preserve"> </w:t>
      </w:r>
      <w:r>
        <w:rPr>
          <w:rFonts w:hint="default" w:ascii="Arial" w:hAnsi="Arial" w:eastAsia="Arial" w:cs="Arial"/>
        </w:rPr>
        <w:t>在学习汉语时，觉得成语“</w:t>
      </w:r>
      <w:r>
        <w:rPr>
          <w:rFonts w:hint="default" w:ascii="Arial" w:hAnsi="Arial" w:eastAsia="Arial" w:cs="Arial"/>
          <w:spacing w:val="20"/>
        </w:rPr>
        <w:t xml:space="preserve"> </w:t>
      </w:r>
      <w:r>
        <w:rPr>
          <w:rFonts w:hint="default" w:ascii="Arial" w:hAnsi="Arial" w:eastAsia="Arial" w:cs="Arial"/>
        </w:rPr>
        <w:t>愚公移山”</w:t>
      </w:r>
      <w:r>
        <w:rPr>
          <w:rFonts w:hint="default" w:ascii="Arial" w:hAnsi="Arial" w:eastAsia="Arial" w:cs="Arial"/>
          <w:spacing w:val="20"/>
        </w:rPr>
        <w:t xml:space="preserve"> </w:t>
      </w:r>
      <w:r>
        <w:rPr>
          <w:rFonts w:hint="default" w:ascii="Arial" w:hAnsi="Arial" w:eastAsia="Arial" w:cs="Arial"/>
        </w:rPr>
        <w:t>很难理解，请你给他写一封信，向他解释这个成语的由来及其寓意。</w:t>
      </w:r>
    </w:p>
    <w:p>
      <w:pPr>
        <w:autoSpaceDE w:val="0"/>
        <w:autoSpaceDN w:val="0"/>
        <w:snapToGrid w:val="0"/>
        <w:spacing w:before="504" w:after="0" w:line="246" w:lineRule="exact"/>
        <w:ind w:left="209" w:right="0" w:firstLine="0"/>
        <w:jc w:val="left"/>
        <w:textAlignment w:val="auto"/>
        <w:rPr>
          <w:rFonts w:hint="default" w:ascii="Arial" w:hAnsi="Arial" w:eastAsia="Arial" w:cs="Arial"/>
          <w:sz w:val="21"/>
        </w:rPr>
      </w:pPr>
      <w:r>
        <w:rPr>
          <w:rFonts w:hint="default" w:ascii="Arial" w:hAnsi="Arial" w:eastAsia="Arial" w:cs="Arial"/>
          <w:sz w:val="21"/>
        </w:rPr>
        <w:t>注意：</w:t>
      </w:r>
      <w:r>
        <w:rPr>
          <w:rFonts w:hint="default" w:ascii="Arial" w:hAnsi="Arial" w:eastAsia="Arial" w:cs="Arial"/>
          <w:spacing w:val="-12"/>
          <w:sz w:val="21"/>
        </w:rPr>
        <w:t>(1)</w:t>
      </w:r>
      <w:r>
        <w:rPr>
          <w:rFonts w:hint="default" w:ascii="Arial" w:hAnsi="Arial" w:eastAsia="Arial" w:cs="Arial"/>
          <w:sz w:val="21"/>
        </w:rPr>
        <w:t>词数</w:t>
      </w:r>
      <w:r>
        <w:rPr>
          <w:rFonts w:hint="default" w:ascii="Arial" w:hAnsi="Arial" w:eastAsia="Arial" w:cs="Arial"/>
          <w:spacing w:val="-25"/>
          <w:sz w:val="21"/>
        </w:rPr>
        <w:t xml:space="preserve"> </w:t>
      </w:r>
      <w:r>
        <w:rPr>
          <w:rFonts w:hint="default" w:ascii="Arial" w:hAnsi="Arial" w:eastAsia="Arial" w:cs="Arial"/>
          <w:spacing w:val="-12"/>
          <w:sz w:val="21"/>
        </w:rPr>
        <w:t>10</w:t>
      </w:r>
      <w:r>
        <w:rPr>
          <w:rFonts w:hint="default" w:ascii="Arial" w:hAnsi="Arial" w:eastAsia="Arial" w:cs="Arial"/>
          <w:sz w:val="21"/>
        </w:rPr>
        <w:t>0</w:t>
      </w:r>
      <w:r>
        <w:rPr>
          <w:rFonts w:hint="default" w:ascii="Arial" w:hAnsi="Arial" w:eastAsia="Arial" w:cs="Arial"/>
          <w:spacing w:val="-32"/>
          <w:sz w:val="21"/>
        </w:rPr>
        <w:t xml:space="preserve"> </w:t>
      </w:r>
      <w:r>
        <w:rPr>
          <w:rFonts w:hint="default" w:ascii="Arial" w:hAnsi="Arial" w:eastAsia="Arial" w:cs="Arial"/>
          <w:sz w:val="21"/>
        </w:rPr>
        <w:t>左右；</w:t>
      </w:r>
    </w:p>
    <w:p>
      <w:pPr>
        <w:autoSpaceDE w:val="0"/>
        <w:autoSpaceDN w:val="0"/>
        <w:snapToGrid w:val="0"/>
        <w:spacing w:before="27" w:after="0" w:line="246" w:lineRule="exact"/>
        <w:ind w:left="840" w:right="0" w:firstLine="0"/>
        <w:jc w:val="left"/>
        <w:textAlignment w:val="auto"/>
        <w:rPr>
          <w:rFonts w:hint="default" w:ascii="Arial" w:hAnsi="Arial" w:eastAsia="Arial" w:cs="Arial"/>
          <w:sz w:val="21"/>
        </w:rPr>
      </w:pPr>
      <w:r>
        <w:rPr>
          <w:rFonts w:hint="default" w:ascii="Arial" w:hAnsi="Arial" w:eastAsia="Arial" w:cs="Arial"/>
          <w:spacing w:val="-12"/>
          <w:sz w:val="21"/>
        </w:rPr>
        <w:t>(2)</w:t>
      </w:r>
      <w:r>
        <w:rPr>
          <w:rFonts w:hint="default" w:ascii="Arial" w:hAnsi="Arial" w:eastAsia="Arial" w:cs="Arial"/>
          <w:sz w:val="21"/>
        </w:rPr>
        <w:t>可以适当增加细节</w:t>
      </w:r>
      <w:r>
        <w:rPr>
          <w:rFonts w:hint="default" w:ascii="Arial" w:hAnsi="Arial" w:eastAsia="Arial" w:cs="Arial"/>
          <w:spacing w:val="-6"/>
          <w:sz w:val="21"/>
        </w:rPr>
        <w:t>,</w:t>
      </w:r>
      <w:r>
        <w:rPr>
          <w:rFonts w:hint="default" w:ascii="Arial" w:hAnsi="Arial" w:eastAsia="Arial" w:cs="Arial"/>
          <w:sz w:val="21"/>
        </w:rPr>
        <w:t>以使行文连贯。</w:t>
      </w:r>
    </w:p>
    <w:p>
      <w:pPr>
        <w:autoSpaceDE w:val="0"/>
        <w:autoSpaceDN w:val="0"/>
        <w:snapToGrid w:val="0"/>
        <w:spacing w:before="11799" w:after="0" w:line="244" w:lineRule="exact"/>
        <w:ind w:left="3428" w:right="0" w:firstLine="0"/>
        <w:jc w:val="left"/>
        <w:textAlignment w:val="auto"/>
        <w:rPr>
          <w:rFonts w:hint="default" w:ascii="Arial Unicode MS" w:hAnsi="Arial Unicode MS" w:eastAsia="Arial Unicode MS" w:cs="Arial Unicode MS"/>
          <w:sz w:val="18"/>
        </w:rPr>
        <w:sectPr>
          <w:headerReference r:id="rId3" w:type="default"/>
          <w:footerReference r:id="rId4" w:type="default"/>
          <w:footnotePr>
            <w:numStart w:val="0"/>
          </w:footnotePr>
          <w:endnotePr>
            <w:numFmt w:val="decimal"/>
            <w:numStart w:val="0"/>
          </w:endnotePr>
          <w:pgSz w:w="11906" w:h="16838"/>
          <w:pgMar w:top="1440" w:right="1523" w:bottom="669" w:left="1418" w:header="0" w:footer="0" w:gutter="0"/>
          <w:pgNumType w:fmt="decimal"/>
          <w:cols w:space="708" w:num="1"/>
        </w:sectPr>
      </w:pPr>
      <w:r>
        <w:rPr>
          <w:rFonts w:hint="default" w:ascii="Arial Unicode MS" w:hAnsi="Arial Unicode MS" w:eastAsia="Arial Unicode MS" w:cs="Arial Unicode MS"/>
          <w:sz w:val="18"/>
        </w:rPr>
        <w:t xml:space="preserve">第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 xml:space="preserve">页 共 </w:t>
      </w:r>
      <w:r>
        <w:rPr>
          <w:rFonts w:hint="default" w:ascii="Times New Roman" w:hAnsi="Times New Roman" w:eastAsia="Times New Roman" w:cs="Times New Roman"/>
          <w:sz w:val="18"/>
        </w:rPr>
        <w:t xml:space="preserve">12 </w:t>
      </w:r>
      <w:r>
        <w:rPr>
          <w:rFonts w:hint="default" w:ascii="Arial Unicode MS" w:hAnsi="Arial Unicode MS" w:eastAsia="Arial Unicode MS" w:cs="Arial Unicode MS"/>
          <w:sz w:val="18"/>
        </w:rPr>
        <w:t>页</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modern"/>
    <w:pitch w:val="default"/>
    <w:sig w:usb0="E0002EFF" w:usb1="C000785B" w:usb2="00000009" w:usb3="00000000" w:csb0="400001FF" w:csb1="FFFF0000"/>
  </w:font>
  <w:font w:name="Arial Unicode MS">
    <w:altName w:val="宋体"/>
    <w:panose1 w:val="00000000000000000000"/>
    <w:charset w:val="86"/>
    <w:family w:val="moder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240"/>
        </w:tabs>
        <w:autoSpaceDE w:val="0"/>
        <w:autoSpaceDN w:val="0"/>
        <w:ind w:left="240" w:hanging="24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
    <w:nsid w:val="00000002"/>
    <w:multiLevelType w:val="multilevel"/>
    <w:tmpl w:val="00000002"/>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
    <w:nsid w:val="00000004"/>
    <w:multiLevelType w:val="multilevel"/>
    <w:tmpl w:val="00000004"/>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3">
    <w:nsid w:val="00000005"/>
    <w:multiLevelType w:val="multilevel"/>
    <w:tmpl w:val="00000005"/>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4">
    <w:nsid w:val="00000007"/>
    <w:multiLevelType w:val="multilevel"/>
    <w:tmpl w:val="00000007"/>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5">
    <w:nsid w:val="00000008"/>
    <w:multiLevelType w:val="multilevel"/>
    <w:tmpl w:val="00000008"/>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6">
    <w:nsid w:val="00000009"/>
    <w:multiLevelType w:val="multilevel"/>
    <w:tmpl w:val="00000009"/>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7">
    <w:nsid w:val="0000000A"/>
    <w:multiLevelType w:val="multilevel"/>
    <w:tmpl w:val="0000000A"/>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8">
    <w:nsid w:val="0000000C"/>
    <w:multiLevelType w:val="multilevel"/>
    <w:tmpl w:val="0000000C"/>
    <w:lvl w:ilvl="0" w:tentative="0">
      <w:start w:val="16"/>
      <w:numFmt w:val="decimalZero"/>
      <w:lvlText w:val="%1."/>
      <w:lvlJc w:val="left"/>
      <w:pPr>
        <w:tabs>
          <w:tab w:val="left" w:pos="360"/>
        </w:tabs>
        <w:autoSpaceDE w:val="0"/>
        <w:autoSpaceDN w:val="0"/>
        <w:ind w:left="360" w:hanging="36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9">
    <w:nsid w:val="00000021"/>
    <w:multiLevelType w:val="multilevel"/>
    <w:tmpl w:val="00000021"/>
    <w:lvl w:ilvl="0" w:tentative="0">
      <w:start w:val="21"/>
      <w:numFmt w:val="decimalZero"/>
      <w:lvlText w:val="%1."/>
      <w:lvlJc w:val="left"/>
      <w:pPr>
        <w:tabs>
          <w:tab w:val="left" w:pos="392"/>
        </w:tabs>
        <w:autoSpaceDE w:val="0"/>
        <w:autoSpaceDN w:val="0"/>
        <w:ind w:left="360" w:hanging="36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0">
    <w:nsid w:val="00000029"/>
    <w:multiLevelType w:val="multilevel"/>
    <w:tmpl w:val="00000029"/>
    <w:lvl w:ilvl="0" w:tentative="0">
      <w:start w:val="23"/>
      <w:numFmt w:val="decimalZero"/>
      <w:lvlText w:val="%1."/>
      <w:lvlJc w:val="left"/>
      <w:pPr>
        <w:tabs>
          <w:tab w:val="left" w:pos="360"/>
        </w:tabs>
        <w:autoSpaceDE w:val="0"/>
        <w:autoSpaceDN w:val="0"/>
        <w:ind w:left="360" w:hanging="36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1">
    <w:nsid w:val="00000036"/>
    <w:multiLevelType w:val="multilevel"/>
    <w:tmpl w:val="00000036"/>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2">
    <w:nsid w:val="00000037"/>
    <w:multiLevelType w:val="multilevel"/>
    <w:tmpl w:val="00000037"/>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3">
    <w:nsid w:val="00000039"/>
    <w:multiLevelType w:val="multilevel"/>
    <w:tmpl w:val="00000039"/>
    <w:lvl w:ilvl="0" w:tentative="0">
      <w:start w:val="30"/>
      <w:numFmt w:val="decimalZero"/>
      <w:lvlText w:val="%1."/>
      <w:lvlJc w:val="left"/>
      <w:pPr>
        <w:tabs>
          <w:tab w:val="left" w:pos="360"/>
        </w:tabs>
        <w:autoSpaceDE w:val="0"/>
        <w:autoSpaceDN w:val="0"/>
        <w:ind w:left="360" w:hanging="36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4">
    <w:nsid w:val="0000003A"/>
    <w:multiLevelType w:val="multilevel"/>
    <w:tmpl w:val="0000003A"/>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5">
    <w:nsid w:val="0000003B"/>
    <w:multiLevelType w:val="multilevel"/>
    <w:tmpl w:val="0000003B"/>
    <w:lvl w:ilvl="0" w:tentative="0">
      <w:start w:val="1"/>
      <w:numFmt w:val="upperLetter"/>
      <w:lvlText w:val="%1."/>
      <w:lvlJc w:val="left"/>
      <w:pPr>
        <w:tabs>
          <w:tab w:val="left" w:pos="531"/>
        </w:tabs>
        <w:autoSpaceDE w:val="0"/>
        <w:autoSpaceDN w:val="0"/>
        <w:ind w:left="531" w:hanging="29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6">
    <w:nsid w:val="0000003F"/>
    <w:multiLevelType w:val="multilevel"/>
    <w:tmpl w:val="0000003F"/>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7">
    <w:nsid w:val="00000040"/>
    <w:multiLevelType w:val="multilevel"/>
    <w:tmpl w:val="00000040"/>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8">
    <w:nsid w:val="00000041"/>
    <w:multiLevelType w:val="multilevel"/>
    <w:tmpl w:val="00000041"/>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19">
    <w:nsid w:val="00000042"/>
    <w:multiLevelType w:val="multilevel"/>
    <w:tmpl w:val="00000042"/>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0">
    <w:nsid w:val="00000044"/>
    <w:multiLevelType w:val="multilevel"/>
    <w:tmpl w:val="00000044"/>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1">
    <w:nsid w:val="00000045"/>
    <w:multiLevelType w:val="multilevel"/>
    <w:tmpl w:val="00000045"/>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2">
    <w:nsid w:val="00000047"/>
    <w:multiLevelType w:val="multilevel"/>
    <w:tmpl w:val="00000047"/>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3">
    <w:nsid w:val="00000048"/>
    <w:multiLevelType w:val="multilevel"/>
    <w:tmpl w:val="00000048"/>
    <w:lvl w:ilvl="0" w:tentative="0">
      <w:start w:val="1"/>
      <w:numFmt w:val="upperLetter"/>
      <w:lvlText w:val="%1."/>
      <w:lvlJc w:val="left"/>
      <w:pPr>
        <w:tabs>
          <w:tab w:val="left" w:pos="533"/>
        </w:tabs>
        <w:autoSpaceDE w:val="0"/>
        <w:autoSpaceDN w:val="0"/>
        <w:ind w:left="533" w:hanging="293"/>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4">
    <w:nsid w:val="0000004A"/>
    <w:multiLevelType w:val="multilevel"/>
    <w:tmpl w:val="0000004A"/>
    <w:lvl w:ilvl="0" w:tentative="0">
      <w:start w:val="46"/>
      <w:numFmt w:val="decimalZero"/>
      <w:lvlText w:val="%1."/>
      <w:lvlJc w:val="left"/>
      <w:pPr>
        <w:tabs>
          <w:tab w:val="left" w:pos="360"/>
        </w:tabs>
        <w:autoSpaceDE w:val="0"/>
        <w:autoSpaceDN w:val="0"/>
        <w:ind w:left="360" w:hanging="36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5">
    <w:nsid w:val="00000053"/>
    <w:multiLevelType w:val="multilevel"/>
    <w:tmpl w:val="00000053"/>
    <w:lvl w:ilvl="0" w:tentative="0">
      <w:start w:val="74"/>
      <w:numFmt w:val="decimalZero"/>
      <w:lvlText w:val="%1."/>
      <w:lvlJc w:val="left"/>
      <w:pPr>
        <w:tabs>
          <w:tab w:val="left" w:pos="360"/>
        </w:tabs>
        <w:autoSpaceDE w:val="0"/>
        <w:autoSpaceDN w:val="0"/>
        <w:ind w:left="288" w:hanging="288"/>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6">
    <w:nsid w:val="00000057"/>
    <w:multiLevelType w:val="multilevel"/>
    <w:tmpl w:val="00000057"/>
    <w:lvl w:ilvl="0" w:tentative="0">
      <w:start w:val="81"/>
      <w:numFmt w:val="decimalZero"/>
      <w:lvlText w:val="%1."/>
      <w:lvlJc w:val="left"/>
      <w:pPr>
        <w:tabs>
          <w:tab w:val="left" w:pos="360"/>
        </w:tabs>
        <w:autoSpaceDE w:val="0"/>
        <w:autoSpaceDN w:val="0"/>
        <w:ind w:left="240" w:hanging="24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abstractNum w:abstractNumId="27">
    <w:nsid w:val="0000005D"/>
    <w:multiLevelType w:val="multilevel"/>
    <w:tmpl w:val="0000005D"/>
    <w:lvl w:ilvl="0" w:tentative="0">
      <w:start w:val="93"/>
      <w:numFmt w:val="decimalZero"/>
      <w:lvlText w:val="%1."/>
      <w:lvlJc w:val="left"/>
      <w:pPr>
        <w:tabs>
          <w:tab w:val="left" w:pos="420"/>
        </w:tabs>
        <w:autoSpaceDE w:val="0"/>
        <w:autoSpaceDN w:val="0"/>
      </w:pPr>
    </w:lvl>
    <w:lvl w:ilvl="1" w:tentative="0">
      <w:start w:val="1"/>
      <w:numFmt w:val="lowerLetter"/>
      <w:lvlText w:val="%2)"/>
      <w:lvlJc w:val="left"/>
      <w:pPr>
        <w:autoSpaceDE w:val="0"/>
        <w:autoSpaceDN w:val="0"/>
        <w:ind w:left="840" w:hanging="420"/>
      </w:pPr>
    </w:lvl>
    <w:lvl w:ilvl="2" w:tentative="0">
      <w:start w:val="1"/>
      <w:numFmt w:val="lowerRoman"/>
      <w:lvlText w:val="%3."/>
      <w:lvlJc w:val="right"/>
      <w:pPr>
        <w:autoSpaceDE w:val="0"/>
        <w:autoSpaceDN w:val="0"/>
        <w:ind w:left="1260" w:hanging="420"/>
      </w:pPr>
    </w:lvl>
    <w:lvl w:ilvl="3" w:tentative="0">
      <w:start w:val="1"/>
      <w:numFmt w:val="decimal"/>
      <w:lvlText w:val="%4."/>
      <w:lvlJc w:val="left"/>
      <w:pPr>
        <w:autoSpaceDE w:val="0"/>
        <w:autoSpaceDN w:val="0"/>
        <w:ind w:left="1680" w:hanging="420"/>
      </w:pPr>
    </w:lvl>
    <w:lvl w:ilvl="4" w:tentative="0">
      <w:start w:val="1"/>
      <w:numFmt w:val="lowerLetter"/>
      <w:lvlText w:val="%5)"/>
      <w:lvlJc w:val="left"/>
      <w:pPr>
        <w:autoSpaceDE w:val="0"/>
        <w:autoSpaceDN w:val="0"/>
        <w:ind w:left="2100" w:hanging="420"/>
      </w:pPr>
    </w:lvl>
    <w:lvl w:ilvl="5" w:tentative="0">
      <w:start w:val="1"/>
      <w:numFmt w:val="lowerRoman"/>
      <w:lvlText w:val="%6."/>
      <w:lvlJc w:val="right"/>
      <w:pPr>
        <w:autoSpaceDE w:val="0"/>
        <w:autoSpaceDN w:val="0"/>
        <w:ind w:left="2520" w:hanging="420"/>
      </w:pPr>
    </w:lvl>
    <w:lvl w:ilvl="6" w:tentative="0">
      <w:start w:val="1"/>
      <w:numFmt w:val="decimal"/>
      <w:lvlText w:val="%7."/>
      <w:lvlJc w:val="left"/>
      <w:pPr>
        <w:autoSpaceDE w:val="0"/>
        <w:autoSpaceDN w:val="0"/>
        <w:ind w:left="2940" w:hanging="420"/>
      </w:pPr>
    </w:lvl>
    <w:lvl w:ilvl="7" w:tentative="0">
      <w:start w:val="1"/>
      <w:numFmt w:val="lowerLetter"/>
      <w:lvlText w:val="%8)"/>
      <w:lvlJc w:val="left"/>
      <w:pPr>
        <w:autoSpaceDE w:val="0"/>
        <w:autoSpaceDN w:val="0"/>
        <w:ind w:left="3360" w:hanging="420"/>
      </w:pPr>
    </w:lvl>
    <w:lvl w:ilvl="8" w:tentative="0">
      <w:start w:val="1"/>
      <w:numFmt w:val="lowerRoman"/>
      <w:lvlText w:val="%9."/>
      <w:lvlJc w:val="right"/>
      <w:pPr>
        <w:autoSpaceDE w:val="0"/>
        <w:autoSpaceDN w:val="0"/>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compressPunctuation"/>
  <w:hdrShapeDefaults>
    <o:shapelayout v:ext="edit">
      <o:idmap v:ext="edit" data="2"/>
    </o:shapelayout>
  </w:hdrShapeDefaults>
  <w:footnotePr>
    <w:numStart w:val="0"/>
  </w:footnotePr>
  <w:endnotePr>
    <w:numFmt w:val="decimal"/>
    <w:numStart w:val="0"/>
  </w:endnotePr>
  <w:compat>
    <w:balanceSingleByteDoubleByteWidth/>
    <w:useFELayout/>
    <w:compatSetting w:name="compatibilityMode" w:uri="http://schemas.microsoft.com/office/word" w:val="12"/>
  </w:compat>
  <w:rsids>
    <w:rsidRoot w:val="00000000"/>
    <w:rsid w:val="004151FC"/>
    <w:rsid w:val="00C02FC6"/>
    <w:rsid w:val="26420B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color w:val="000000"/>
      <w:spacing w:val="0"/>
      <w:w w:val="100"/>
      <w:position w:val="0"/>
      <w:sz w:val="24"/>
      <w:highlight w:val="none"/>
      <w:u w:val="none"/>
      <w:vertAlign w:val="baseline"/>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widowControl w:val="0"/>
      <w:tabs>
        <w:tab w:val="center" w:pos="4153"/>
        <w:tab w:val="right" w:pos="8306"/>
      </w:tabs>
      <w:snapToGrid w:val="0"/>
    </w:pPr>
    <w:rPr>
      <w:rFonts w:eastAsia="宋体"/>
      <w:color w:val="auto"/>
      <w:sz w:val="18"/>
      <w:szCs w:val="18"/>
      <w:lang w:eastAsia="zh-CN"/>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jc w:val="center"/>
    </w:pPr>
    <w:rPr>
      <w:rFonts w:eastAsia="宋体"/>
      <w:color w:val="auto"/>
      <w:sz w:val="18"/>
      <w:szCs w:val="18"/>
      <w:lang w:eastAsia="zh-CN"/>
    </w:rPr>
  </w:style>
  <w:style w:type="character" w:customStyle="1" w:styleId="6">
    <w:name w:val="页眉 Char"/>
    <w:link w:val="3"/>
    <w:semiHidden/>
    <w:uiPriority w:val="99"/>
    <w:rPr>
      <w:rFonts w:eastAsia="宋体"/>
      <w:color w:val="auto"/>
      <w:sz w:val="18"/>
      <w:szCs w:val="18"/>
      <w:lang w:eastAsia="zh-CN"/>
    </w:rPr>
  </w:style>
  <w:style w:type="character" w:customStyle="1" w:styleId="7">
    <w:name w:val="页脚 Char"/>
    <w:link w:val="2"/>
    <w:semiHidden/>
    <w:uiPriority w:val="99"/>
    <w:rPr>
      <w:rFonts w:eastAsia="宋体"/>
      <w:color w:val="auto"/>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2022-08-11T13:36:33Z</dcterms:created>
  <dc:creator>24147</dc:creator>
  <cp:lastModifiedBy>24147</cp:lastModifiedBy>
  <dcterms:modified xsi:type="dcterms:W3CDTF">2022-08-11T13:37:18Z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